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D5EB71" w14:textId="28928CFD" w:rsidR="001F6C9F" w:rsidRPr="00E32397" w:rsidRDefault="001F6C9F" w:rsidP="008D3AE9">
      <w:pPr>
        <w:ind w:left="851"/>
        <w:jc w:val="both"/>
        <w:rPr>
          <w:rFonts w:cs="Arial"/>
          <w:b/>
          <w:bCs/>
          <w:i/>
          <w:iCs/>
          <w:kern w:val="1"/>
          <w:sz w:val="28"/>
          <w:szCs w:val="32"/>
          <w:lang w:val="en"/>
        </w:rPr>
      </w:pPr>
      <w:bookmarkStart w:id="0" w:name="_Hlk145881685"/>
      <w:r w:rsidRPr="00E32397">
        <w:rPr>
          <w:rFonts w:cs="Arial"/>
          <w:b/>
          <w:bCs/>
          <w:i/>
          <w:iCs/>
          <w:kern w:val="1"/>
          <w:sz w:val="28"/>
          <w:szCs w:val="32"/>
          <w:lang w:val="en"/>
        </w:rPr>
        <w:t xml:space="preserve">THE RELATIONSHIP BETWEEN PERMISIVE PARENTING </w:t>
      </w:r>
      <w:r w:rsidR="0037556C" w:rsidRPr="00E32397">
        <w:rPr>
          <w:rFonts w:cs="Arial"/>
          <w:b/>
          <w:bCs/>
          <w:i/>
          <w:iCs/>
          <w:kern w:val="1"/>
          <w:sz w:val="28"/>
          <w:szCs w:val="32"/>
          <w:lang w:val="en"/>
        </w:rPr>
        <w:t>AND TRUANT</w:t>
      </w:r>
      <w:r w:rsidRPr="00E32397">
        <w:rPr>
          <w:rFonts w:cs="Arial"/>
          <w:b/>
          <w:bCs/>
          <w:i/>
          <w:iCs/>
          <w:kern w:val="1"/>
          <w:sz w:val="28"/>
          <w:szCs w:val="32"/>
          <w:lang w:val="en"/>
        </w:rPr>
        <w:t xml:space="preserve"> BEHAVIOR IN CLASS XI STUDENTS OF SMA X TULANGAN SIDOARJO</w:t>
      </w:r>
    </w:p>
    <w:p w14:paraId="64B64975" w14:textId="046299D4" w:rsidR="001F6C9F" w:rsidRPr="00E32397" w:rsidRDefault="001F6C9F" w:rsidP="008D3AE9">
      <w:pPr>
        <w:ind w:left="851"/>
        <w:jc w:val="both"/>
        <w:rPr>
          <w:rFonts w:cs="Arial"/>
          <w:b/>
          <w:bCs/>
          <w:kern w:val="1"/>
          <w:sz w:val="28"/>
          <w:szCs w:val="32"/>
        </w:rPr>
      </w:pPr>
      <w:bookmarkStart w:id="1" w:name="_Hlk145881428"/>
      <w:bookmarkEnd w:id="0"/>
      <w:r w:rsidRPr="00E32397">
        <w:rPr>
          <w:rFonts w:cs="Arial"/>
          <w:b/>
          <w:bCs/>
          <w:kern w:val="1"/>
          <w:sz w:val="28"/>
          <w:szCs w:val="32"/>
          <w:lang w:val="en"/>
        </w:rPr>
        <w:t xml:space="preserve">HUBUNGAN POLA ASUH PERMISIF DENGAN PERILAKU MEMBOLOS PADA SISWA KELAS </w:t>
      </w:r>
      <w:r w:rsidRPr="00E32397">
        <w:rPr>
          <w:rFonts w:cs="Arial"/>
          <w:b/>
          <w:bCs/>
          <w:color w:val="000000"/>
          <w:kern w:val="1"/>
          <w:sz w:val="28"/>
          <w:szCs w:val="32"/>
          <w:lang w:val="en"/>
        </w:rPr>
        <w:t xml:space="preserve">XI </w:t>
      </w:r>
      <w:r w:rsidRPr="00E32397">
        <w:rPr>
          <w:rFonts w:cs="Arial"/>
          <w:b/>
          <w:bCs/>
          <w:kern w:val="1"/>
          <w:sz w:val="28"/>
          <w:szCs w:val="32"/>
          <w:lang w:val="en"/>
        </w:rPr>
        <w:t>SMA X TULANGAN SIDOARJO</w:t>
      </w:r>
    </w:p>
    <w:bookmarkEnd w:id="1"/>
    <w:p w14:paraId="6FBFEA72" w14:textId="77777777" w:rsidR="001F6C9F" w:rsidRPr="0088670F" w:rsidRDefault="001F6C9F" w:rsidP="008D3AE9">
      <w:pPr>
        <w:ind w:left="851" w:firstLine="357"/>
        <w:contextualSpacing/>
        <w:rPr>
          <w:b/>
        </w:rPr>
      </w:pPr>
      <w:r w:rsidRPr="0088670F">
        <w:rPr>
          <w:lang w:val="en-US"/>
        </w:rPr>
        <w:t>Annisa Afta Salsabilah</w:t>
      </w:r>
      <w:r w:rsidRPr="0088670F">
        <w:rPr>
          <w:vertAlign w:val="superscript"/>
        </w:rPr>
        <w:t>1)</w:t>
      </w:r>
      <w:r w:rsidRPr="0088670F">
        <w:t xml:space="preserve">, </w:t>
      </w:r>
      <w:r w:rsidRPr="0088670F">
        <w:rPr>
          <w:lang w:val="en-US"/>
        </w:rPr>
        <w:t xml:space="preserve">Dwi </w:t>
      </w:r>
      <w:proofErr w:type="spellStart"/>
      <w:r w:rsidRPr="0088670F">
        <w:rPr>
          <w:lang w:val="en-US"/>
        </w:rPr>
        <w:t>Nastiti</w:t>
      </w:r>
      <w:proofErr w:type="spellEnd"/>
      <w:r w:rsidRPr="0088670F">
        <w:rPr>
          <w:vertAlign w:val="superscript"/>
        </w:rPr>
        <w:t>,2)</w:t>
      </w:r>
      <w:r w:rsidRPr="0088670F">
        <w:t xml:space="preserve"> </w:t>
      </w:r>
    </w:p>
    <w:p w14:paraId="3091F9CC" w14:textId="77777777" w:rsidR="001F6C9F" w:rsidRPr="0088670F" w:rsidRDefault="001F6C9F" w:rsidP="008D3AE9">
      <w:pPr>
        <w:ind w:left="851" w:firstLine="357"/>
        <w:contextualSpacing/>
        <w:rPr>
          <w:lang w:val="en-ID"/>
        </w:rPr>
      </w:pPr>
      <w:r w:rsidRPr="0088670F">
        <w:rPr>
          <w:vertAlign w:val="superscript"/>
        </w:rPr>
        <w:t>1)</w:t>
      </w:r>
      <w:r w:rsidRPr="0088670F">
        <w:t xml:space="preserve">Program Studi </w:t>
      </w:r>
      <w:proofErr w:type="spellStart"/>
      <w:r w:rsidRPr="0088670F">
        <w:rPr>
          <w:lang w:val="en-ID"/>
        </w:rPr>
        <w:t>Psikologi</w:t>
      </w:r>
      <w:proofErr w:type="spellEnd"/>
      <w:r w:rsidRPr="0088670F">
        <w:t xml:space="preserve">, Universitas </w:t>
      </w:r>
      <w:r w:rsidRPr="0088670F">
        <w:rPr>
          <w:lang w:val="en-ID"/>
        </w:rPr>
        <w:t xml:space="preserve">Muhammadiyah </w:t>
      </w:r>
      <w:proofErr w:type="spellStart"/>
      <w:r w:rsidRPr="0088670F">
        <w:rPr>
          <w:lang w:val="en-ID"/>
        </w:rPr>
        <w:t>Sidoarjo</w:t>
      </w:r>
      <w:proofErr w:type="spellEnd"/>
      <w:r w:rsidRPr="0088670F">
        <w:rPr>
          <w:lang w:val="en-ID"/>
        </w:rPr>
        <w:t>, Indonesia</w:t>
      </w:r>
    </w:p>
    <w:p w14:paraId="6B28CD9D" w14:textId="5717A408" w:rsidR="001F6C9F" w:rsidRPr="0088670F" w:rsidRDefault="001F6C9F" w:rsidP="008D3AE9">
      <w:pPr>
        <w:ind w:left="851" w:firstLine="357"/>
        <w:contextualSpacing/>
        <w:rPr>
          <w:lang w:val="en-ID"/>
        </w:rPr>
      </w:pPr>
      <w:r w:rsidRPr="0088670F">
        <w:rPr>
          <w:vertAlign w:val="superscript"/>
        </w:rPr>
        <w:t>2)</w:t>
      </w:r>
      <w:r w:rsidRPr="0088670F">
        <w:t xml:space="preserve">Program Studi </w:t>
      </w:r>
      <w:proofErr w:type="spellStart"/>
      <w:r w:rsidRPr="0088670F">
        <w:rPr>
          <w:lang w:val="en-ID"/>
        </w:rPr>
        <w:t>Psikologi</w:t>
      </w:r>
      <w:proofErr w:type="spellEnd"/>
      <w:r w:rsidRPr="0088670F">
        <w:t xml:space="preserve">, Universitas </w:t>
      </w:r>
      <w:r w:rsidRPr="0088670F">
        <w:rPr>
          <w:lang w:val="en-ID"/>
        </w:rPr>
        <w:t xml:space="preserve">Muhammadiyah </w:t>
      </w:r>
      <w:proofErr w:type="spellStart"/>
      <w:r w:rsidRPr="0088670F">
        <w:rPr>
          <w:lang w:val="en-ID"/>
        </w:rPr>
        <w:t>Sidoarjo</w:t>
      </w:r>
      <w:proofErr w:type="spellEnd"/>
      <w:r w:rsidRPr="0088670F">
        <w:rPr>
          <w:lang w:val="en-ID"/>
        </w:rPr>
        <w:t>, Indonesia</w:t>
      </w:r>
    </w:p>
    <w:p w14:paraId="15CD4EF5" w14:textId="1A5B15EF" w:rsidR="00D70B77" w:rsidRPr="0088670F" w:rsidRDefault="00184BC6" w:rsidP="008D3AE9">
      <w:pPr>
        <w:ind w:left="851" w:firstLine="357"/>
        <w:contextualSpacing/>
        <w:rPr>
          <w:sz w:val="20"/>
          <w:szCs w:val="20"/>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w:t>
      </w:r>
      <w:r w:rsidR="00D70B77" w:rsidRPr="0088670F">
        <w:rPr>
          <w:sz w:val="20"/>
          <w:szCs w:val="20"/>
          <w:lang w:val="en-ID"/>
        </w:rPr>
        <w:t xml:space="preserve"> </w:t>
      </w:r>
      <w:hyperlink r:id="rId8" w:history="1">
        <w:r w:rsidR="00D70B77" w:rsidRPr="0088670F">
          <w:rPr>
            <w:rStyle w:val="Hyperlink"/>
            <w:sz w:val="20"/>
            <w:szCs w:val="20"/>
            <w:lang w:val="en-ID"/>
          </w:rPr>
          <w:t>dwinastiti@umsida.ac.id</w:t>
        </w:r>
      </w:hyperlink>
      <w:r w:rsidR="00D70B77" w:rsidRPr="0088670F">
        <w:rPr>
          <w:sz w:val="20"/>
          <w:szCs w:val="20"/>
          <w:lang w:val="en-ID"/>
        </w:rPr>
        <w:t xml:space="preserve"> </w:t>
      </w:r>
    </w:p>
    <w:p w14:paraId="1D78C275" w14:textId="77777777" w:rsidR="00953F53" w:rsidRPr="0088670F" w:rsidRDefault="00953F53" w:rsidP="008D3AE9">
      <w:pPr>
        <w:ind w:firstLine="357"/>
      </w:pPr>
    </w:p>
    <w:p w14:paraId="615508D2" w14:textId="77DABC5A" w:rsidR="00D70B77" w:rsidRPr="0088670F" w:rsidRDefault="00D70B77" w:rsidP="008D3AE9">
      <w:pPr>
        <w:ind w:firstLine="357"/>
        <w:sectPr w:rsidR="00D70B77" w:rsidRPr="0088670F" w:rsidSect="005F248D">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p>
    <w:p w14:paraId="407BD474" w14:textId="3BDAAB91" w:rsidR="00136841" w:rsidRPr="0088670F" w:rsidRDefault="006C7A28" w:rsidP="0070786A">
      <w:pPr>
        <w:pStyle w:val="BodyAbstract"/>
        <w:spacing w:before="0" w:after="0"/>
        <w:ind w:left="0" w:right="4"/>
        <w:jc w:val="both"/>
        <w:rPr>
          <w:bCs/>
          <w:smallCaps w:val="0"/>
        </w:rPr>
      </w:pPr>
      <w:bookmarkStart w:id="2" w:name="__DdeLink__931_480770800"/>
      <w:r w:rsidRPr="0088670F">
        <w:rPr>
          <w:b/>
          <w:bCs/>
          <w:smallCaps w:val="0"/>
        </w:rPr>
        <w:t>Abstract</w:t>
      </w:r>
      <w:r w:rsidRPr="0088670F">
        <w:rPr>
          <w:bCs/>
          <w:smallCaps w:val="0"/>
        </w:rPr>
        <w:t>.</w:t>
      </w:r>
      <w:r w:rsidR="00953F53" w:rsidRPr="0088670F">
        <w:rPr>
          <w:bCs/>
          <w:smallCaps w:val="0"/>
        </w:rPr>
        <w:t xml:space="preserve"> </w:t>
      </w:r>
      <w:r w:rsidR="00136841" w:rsidRPr="0088670F">
        <w:rPr>
          <w:bCs/>
          <w:smallCaps w:val="0"/>
        </w:rPr>
        <w:t>This research was</w:t>
      </w:r>
      <w:r w:rsidR="0037556C" w:rsidRPr="0088670F">
        <w:rPr>
          <w:bCs/>
          <w:smallCaps w:val="0"/>
        </w:rPr>
        <w:t xml:space="preserve"> motivated by the phenomenon of truant</w:t>
      </w:r>
      <w:r w:rsidR="00136841" w:rsidRPr="0088670F">
        <w:rPr>
          <w:bCs/>
          <w:smallCaps w:val="0"/>
        </w:rPr>
        <w:t xml:space="preserve"> behavior among SMA X Tulangan Sidoarjo students. There are three main elements that can trigger students to skip class, namely personal factors, school factors and family factors. The purpose of this study was to determine the effect of permissive parenting on truant behavior. The research approach method uses a quantitative correlation design with a sample of 146 students, using a saturated sampling technique. The 2 scales used are: permissive parenting and truant behavior. The results of this research based on data analysis show that the research hypothesis is accepted. Spearman's correlation value was 0.657 with a p-value of 0.01 indicating a significant correlation between permissive parenting and truant behavior. The results showed that the higher the level of permissive parenting adopted by parents, the higher the possibility of truant behavior in students. Conversely, the lower the level of permissive parenting that is applied, the less likely the student's truancy behavior occurs. Simultaneously contributing 57.1%.</w:t>
      </w:r>
    </w:p>
    <w:p w14:paraId="391F945E" w14:textId="2111BC91" w:rsidR="00953F53" w:rsidRPr="0088670F" w:rsidRDefault="00953F53" w:rsidP="0070786A">
      <w:pPr>
        <w:pStyle w:val="BodyAbstract"/>
        <w:spacing w:before="0" w:after="0"/>
        <w:ind w:left="0" w:right="6"/>
        <w:jc w:val="both"/>
      </w:pPr>
      <w:r w:rsidRPr="0088670F">
        <w:rPr>
          <w:b/>
          <w:bCs/>
          <w:smallCaps w:val="0"/>
        </w:rPr>
        <w:t xml:space="preserve">Keywords - </w:t>
      </w:r>
      <w:bookmarkEnd w:id="2"/>
      <w:r w:rsidR="0008572A" w:rsidRPr="0088670F">
        <w:rPr>
          <w:smallCaps w:val="0"/>
        </w:rPr>
        <w:t>permissive parenting, truant behavior, high school students.</w:t>
      </w:r>
    </w:p>
    <w:p w14:paraId="0B8BB0B2" w14:textId="77777777" w:rsidR="00953F53" w:rsidRPr="0088670F" w:rsidRDefault="00953F53" w:rsidP="008D3AE9">
      <w:pPr>
        <w:tabs>
          <w:tab w:val="left" w:pos="0"/>
        </w:tabs>
        <w:ind w:right="4" w:firstLine="357"/>
        <w:rPr>
          <w:b/>
          <w:bCs/>
          <w:i/>
          <w:sz w:val="20"/>
          <w:szCs w:val="20"/>
        </w:rPr>
      </w:pPr>
    </w:p>
    <w:p w14:paraId="09064847" w14:textId="072ADC57" w:rsidR="00953F53" w:rsidRPr="0088670F" w:rsidRDefault="006C7A28" w:rsidP="003534B9">
      <w:pPr>
        <w:suppressAutoHyphens w:val="0"/>
        <w:jc w:val="both"/>
        <w:rPr>
          <w:bCs/>
          <w:smallCaps/>
          <w:sz w:val="20"/>
          <w:szCs w:val="20"/>
          <w:lang w:val="en-US"/>
        </w:rPr>
      </w:pPr>
      <w:r w:rsidRPr="0088670F">
        <w:rPr>
          <w:b/>
          <w:bCs/>
          <w:sz w:val="20"/>
          <w:szCs w:val="20"/>
        </w:rPr>
        <w:t>Abstrak</w:t>
      </w:r>
      <w:r w:rsidRPr="0088670F">
        <w:rPr>
          <w:bCs/>
          <w:sz w:val="20"/>
          <w:szCs w:val="20"/>
        </w:rPr>
        <w:t>.</w:t>
      </w:r>
      <w:r w:rsidR="00EC4446" w:rsidRPr="0088670F">
        <w:rPr>
          <w:bCs/>
          <w:smallCaps/>
          <w:sz w:val="20"/>
          <w:szCs w:val="20"/>
          <w:lang w:val="en-US"/>
        </w:rPr>
        <w:t xml:space="preserve"> </w:t>
      </w:r>
      <w:proofErr w:type="spellStart"/>
      <w:r w:rsidR="0016709F" w:rsidRPr="0088670F">
        <w:rPr>
          <w:color w:val="000000"/>
          <w:sz w:val="20"/>
          <w:szCs w:val="20"/>
          <w:lang w:val="en-ID" w:eastAsia="en-ID"/>
        </w:rPr>
        <w:t>Penelitian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ini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dilatarbelakangi</w:t>
      </w:r>
      <w:proofErr w:type="spellEnd"/>
      <w:r w:rsidR="0016709F" w:rsidRPr="0088670F">
        <w:rPr>
          <w:color w:val="000000"/>
          <w:sz w:val="20"/>
          <w:szCs w:val="20"/>
          <w:lang w:val="en-ID" w:eastAsia="en-ID"/>
        </w:rPr>
        <w:t xml:space="preserve"> oleh </w:t>
      </w:r>
      <w:proofErr w:type="spellStart"/>
      <w:r w:rsidR="0016709F" w:rsidRPr="0088670F">
        <w:rPr>
          <w:color w:val="000000"/>
          <w:sz w:val="20"/>
          <w:szCs w:val="20"/>
          <w:lang w:val="en-ID" w:eastAsia="en-ID"/>
        </w:rPr>
        <w:t>adanya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fenomena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perilaku</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membolos</w:t>
      </w:r>
      <w:proofErr w:type="spellEnd"/>
      <w:r w:rsidR="0016709F" w:rsidRPr="0088670F">
        <w:rPr>
          <w:color w:val="000000"/>
          <w:sz w:val="20"/>
          <w:szCs w:val="20"/>
          <w:lang w:val="en-ID" w:eastAsia="en-ID"/>
        </w:rPr>
        <w:t xml:space="preserve"> pada </w:t>
      </w:r>
      <w:proofErr w:type="spellStart"/>
      <w:r w:rsidR="0016709F" w:rsidRPr="0088670F">
        <w:rPr>
          <w:color w:val="000000"/>
          <w:sz w:val="20"/>
          <w:szCs w:val="20"/>
          <w:lang w:val="en-ID" w:eastAsia="en-ID"/>
        </w:rPr>
        <w:t>siswa</w:t>
      </w:r>
      <w:proofErr w:type="spellEnd"/>
      <w:r w:rsidR="0016709F" w:rsidRPr="0088670F">
        <w:rPr>
          <w:color w:val="000000"/>
          <w:sz w:val="20"/>
          <w:szCs w:val="20"/>
          <w:lang w:val="en-ID" w:eastAsia="en-ID"/>
        </w:rPr>
        <w:t xml:space="preserve"> SMA X </w:t>
      </w:r>
      <w:proofErr w:type="spellStart"/>
      <w:r w:rsidR="0016709F" w:rsidRPr="0088670F">
        <w:rPr>
          <w:color w:val="000000"/>
          <w:sz w:val="20"/>
          <w:szCs w:val="20"/>
          <w:lang w:val="en-ID" w:eastAsia="en-ID"/>
        </w:rPr>
        <w:t>Tulangan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Sidoarjo</w:t>
      </w:r>
      <w:proofErr w:type="spellEnd"/>
      <w:r w:rsidR="0016709F" w:rsidRPr="0088670F">
        <w:rPr>
          <w:color w:val="000000"/>
          <w:sz w:val="20"/>
          <w:szCs w:val="20"/>
          <w:lang w:val="en-ID" w:eastAsia="en-ID"/>
        </w:rPr>
        <w:t xml:space="preserve">. </w:t>
      </w:r>
      <w:r w:rsidR="00A5348F" w:rsidRPr="0088670F">
        <w:rPr>
          <w:color w:val="000000"/>
          <w:sz w:val="20"/>
          <w:szCs w:val="20"/>
          <w:lang w:eastAsia="en-ID"/>
        </w:rPr>
        <w:t>Terdapat tiga elemen utama yang dapat menjadi pe</w:t>
      </w:r>
      <w:proofErr w:type="spellStart"/>
      <w:r w:rsidR="006A42F1" w:rsidRPr="0088670F">
        <w:rPr>
          <w:color w:val="000000"/>
          <w:sz w:val="20"/>
          <w:szCs w:val="20"/>
          <w:lang w:val="en-US" w:eastAsia="en-ID"/>
        </w:rPr>
        <w:t>micu</w:t>
      </w:r>
      <w:proofErr w:type="spellEnd"/>
      <w:r w:rsidR="00A5348F" w:rsidRPr="0088670F">
        <w:rPr>
          <w:color w:val="000000"/>
          <w:sz w:val="20"/>
          <w:szCs w:val="20"/>
          <w:lang w:eastAsia="en-ID"/>
        </w:rPr>
        <w:t xml:space="preserve"> siswa membolos, yaitu </w:t>
      </w:r>
      <w:proofErr w:type="spellStart"/>
      <w:r w:rsidR="008E78F6" w:rsidRPr="0088670F">
        <w:rPr>
          <w:color w:val="000000"/>
          <w:sz w:val="20"/>
          <w:szCs w:val="20"/>
          <w:lang w:val="en-US" w:eastAsia="en-ID"/>
        </w:rPr>
        <w:t>ada</w:t>
      </w:r>
      <w:proofErr w:type="spellEnd"/>
      <w:r w:rsidR="008E78F6" w:rsidRPr="0088670F">
        <w:rPr>
          <w:color w:val="000000"/>
          <w:sz w:val="20"/>
          <w:szCs w:val="20"/>
          <w:lang w:val="en-US" w:eastAsia="en-ID"/>
        </w:rPr>
        <w:t xml:space="preserve"> </w:t>
      </w:r>
      <w:r w:rsidR="00A5348F" w:rsidRPr="0088670F">
        <w:rPr>
          <w:color w:val="000000"/>
          <w:sz w:val="20"/>
          <w:szCs w:val="20"/>
          <w:lang w:eastAsia="en-ID"/>
        </w:rPr>
        <w:t>faktor personal, faktor sekolah, dan faktor keluarga.</w:t>
      </w:r>
      <w:r w:rsidR="001F6C9F" w:rsidRPr="0088670F">
        <w:rPr>
          <w:color w:val="000000"/>
          <w:sz w:val="20"/>
          <w:szCs w:val="20"/>
          <w:lang w:val="en-US" w:eastAsia="en-ID"/>
        </w:rPr>
        <w:t xml:space="preserve"> </w:t>
      </w:r>
      <w:r w:rsidR="0016709F" w:rsidRPr="0088670F">
        <w:rPr>
          <w:color w:val="000000"/>
          <w:sz w:val="20"/>
          <w:szCs w:val="20"/>
          <w:lang w:val="en-ID" w:eastAsia="en-ID"/>
        </w:rPr>
        <w:t xml:space="preserve">Tujuan </w:t>
      </w:r>
      <w:proofErr w:type="spellStart"/>
      <w:r w:rsidR="0016709F" w:rsidRPr="0088670F">
        <w:rPr>
          <w:color w:val="000000"/>
          <w:sz w:val="20"/>
          <w:szCs w:val="20"/>
          <w:lang w:val="en-ID" w:eastAsia="en-ID"/>
        </w:rPr>
        <w:t>dari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penelitian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ini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adalah</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mengetahui</w:t>
      </w:r>
      <w:proofErr w:type="spellEnd"/>
      <w:r w:rsidR="0016709F" w:rsidRPr="0088670F">
        <w:rPr>
          <w:color w:val="000000"/>
          <w:sz w:val="20"/>
          <w:szCs w:val="20"/>
          <w:lang w:val="en-ID" w:eastAsia="en-ID"/>
        </w:rPr>
        <w:t xml:space="preserve"> </w:t>
      </w:r>
      <w:proofErr w:type="spellStart"/>
      <w:r w:rsidR="001F6C9F" w:rsidRPr="0088670F">
        <w:rPr>
          <w:color w:val="000000"/>
          <w:sz w:val="20"/>
          <w:szCs w:val="20"/>
          <w:lang w:val="en-ID" w:eastAsia="en-ID"/>
        </w:rPr>
        <w:t>pengaruh</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pola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asuh</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permisif</w:t>
      </w:r>
      <w:proofErr w:type="spellEnd"/>
      <w:r w:rsidR="0016709F" w:rsidRPr="0088670F">
        <w:rPr>
          <w:color w:val="000000"/>
          <w:sz w:val="20"/>
          <w:szCs w:val="20"/>
          <w:lang w:val="en-ID" w:eastAsia="en-ID"/>
        </w:rPr>
        <w:t xml:space="preserve"> </w:t>
      </w:r>
      <w:r w:rsidR="001F6C9F" w:rsidRPr="0088670F">
        <w:rPr>
          <w:color w:val="000000"/>
          <w:sz w:val="20"/>
          <w:szCs w:val="20"/>
          <w:lang w:val="en-ID" w:eastAsia="en-ID"/>
        </w:rPr>
        <w:t>pada</w:t>
      </w:r>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perilaku</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membolos</w:t>
      </w:r>
      <w:proofErr w:type="spellEnd"/>
      <w:r w:rsidR="0016709F" w:rsidRPr="0088670F">
        <w:rPr>
          <w:color w:val="000000"/>
          <w:sz w:val="20"/>
          <w:szCs w:val="20"/>
          <w:lang w:val="en-ID" w:eastAsia="en-ID"/>
        </w:rPr>
        <w:t xml:space="preserve">. Metode </w:t>
      </w:r>
      <w:proofErr w:type="spellStart"/>
      <w:r w:rsidR="0016709F" w:rsidRPr="0088670F">
        <w:rPr>
          <w:color w:val="000000"/>
          <w:sz w:val="20"/>
          <w:szCs w:val="20"/>
          <w:lang w:val="en-ID" w:eastAsia="en-ID"/>
        </w:rPr>
        <w:t>pendekatan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penelitian</w:t>
      </w:r>
      <w:proofErr w:type="spellEnd"/>
      <w:r w:rsidR="0016709F" w:rsidRPr="0088670F">
        <w:rPr>
          <w:color w:val="000000"/>
          <w:sz w:val="20"/>
          <w:szCs w:val="20"/>
          <w:lang w:val="en-ID" w:eastAsia="en-ID"/>
        </w:rPr>
        <w:t xml:space="preserve"> </w:t>
      </w:r>
      <w:proofErr w:type="spellStart"/>
      <w:r w:rsidR="008E78F6" w:rsidRPr="0088670F">
        <w:rPr>
          <w:color w:val="000000"/>
          <w:sz w:val="20"/>
          <w:szCs w:val="20"/>
          <w:lang w:val="en-ID" w:eastAsia="en-ID"/>
        </w:rPr>
        <w:t>adalah</w:t>
      </w:r>
      <w:proofErr w:type="spellEnd"/>
      <w:r w:rsidR="008E78F6" w:rsidRPr="0088670F">
        <w:rPr>
          <w:color w:val="000000"/>
          <w:sz w:val="20"/>
          <w:szCs w:val="20"/>
          <w:lang w:val="en-ID" w:eastAsia="en-ID"/>
        </w:rPr>
        <w:t xml:space="preserve"> </w:t>
      </w:r>
      <w:proofErr w:type="spellStart"/>
      <w:r w:rsidR="0016709F" w:rsidRPr="0088670F">
        <w:rPr>
          <w:color w:val="000000"/>
          <w:sz w:val="20"/>
          <w:szCs w:val="20"/>
          <w:lang w:val="en-ID" w:eastAsia="en-ID"/>
        </w:rPr>
        <w:t>menggunakan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kuantitatif</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desain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korelasi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dengan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sampel</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sebanyak</w:t>
      </w:r>
      <w:proofErr w:type="spellEnd"/>
      <w:r w:rsidR="0016709F" w:rsidRPr="0088670F">
        <w:rPr>
          <w:color w:val="000000"/>
          <w:sz w:val="20"/>
          <w:szCs w:val="20"/>
          <w:lang w:val="en-ID" w:eastAsia="en-ID"/>
        </w:rPr>
        <w:t xml:space="preserve"> 146 </w:t>
      </w:r>
      <w:proofErr w:type="spellStart"/>
      <w:r w:rsidR="0016709F" w:rsidRPr="0088670F">
        <w:rPr>
          <w:color w:val="000000"/>
          <w:sz w:val="20"/>
          <w:szCs w:val="20"/>
          <w:lang w:val="en-ID" w:eastAsia="en-ID"/>
        </w:rPr>
        <w:t>siswa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menggunakan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teknik</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pengambilan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sampel</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jenuh</w:t>
      </w:r>
      <w:proofErr w:type="spellEnd"/>
      <w:r w:rsidR="0016709F" w:rsidRPr="0088670F">
        <w:rPr>
          <w:color w:val="000000"/>
          <w:sz w:val="20"/>
          <w:szCs w:val="20"/>
          <w:lang w:val="en-ID" w:eastAsia="en-ID"/>
        </w:rPr>
        <w:t xml:space="preserve">. 2 </w:t>
      </w:r>
      <w:proofErr w:type="spellStart"/>
      <w:r w:rsidR="0016709F" w:rsidRPr="0088670F">
        <w:rPr>
          <w:color w:val="000000"/>
          <w:sz w:val="20"/>
          <w:szCs w:val="20"/>
          <w:lang w:val="en-ID" w:eastAsia="en-ID"/>
        </w:rPr>
        <w:t>skala</w:t>
      </w:r>
      <w:proofErr w:type="spellEnd"/>
      <w:r w:rsidR="0016709F" w:rsidRPr="0088670F">
        <w:rPr>
          <w:color w:val="000000"/>
          <w:sz w:val="20"/>
          <w:szCs w:val="20"/>
          <w:lang w:val="en-ID" w:eastAsia="en-ID"/>
        </w:rPr>
        <w:t xml:space="preserve"> yang </w:t>
      </w:r>
      <w:proofErr w:type="spellStart"/>
      <w:r w:rsidR="0016709F" w:rsidRPr="0088670F">
        <w:rPr>
          <w:color w:val="000000"/>
          <w:sz w:val="20"/>
          <w:szCs w:val="20"/>
          <w:lang w:val="en-ID" w:eastAsia="en-ID"/>
        </w:rPr>
        <w:t>digunakan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yakni</w:t>
      </w:r>
      <w:proofErr w:type="spellEnd"/>
      <w:r w:rsidR="0016709F" w:rsidRPr="0088670F">
        <w:rPr>
          <w:color w:val="000000"/>
          <w:sz w:val="20"/>
          <w:szCs w:val="20"/>
          <w:lang w:val="en-ID" w:eastAsia="en-ID"/>
        </w:rPr>
        <w:t>:</w:t>
      </w:r>
      <w:r w:rsidR="0008572A" w:rsidRPr="0088670F">
        <w:rPr>
          <w:color w:val="000000"/>
          <w:sz w:val="20"/>
          <w:szCs w:val="20"/>
          <w:lang w:val="en-ID" w:eastAsia="en-ID"/>
        </w:rPr>
        <w:t xml:space="preserve"> </w:t>
      </w:r>
      <w:proofErr w:type="spellStart"/>
      <w:r w:rsidR="0008572A" w:rsidRPr="0088670F">
        <w:rPr>
          <w:color w:val="000000"/>
          <w:sz w:val="20"/>
          <w:szCs w:val="20"/>
          <w:lang w:val="en-ID" w:eastAsia="en-ID"/>
        </w:rPr>
        <w:t>pola</w:t>
      </w:r>
      <w:proofErr w:type="spellEnd"/>
      <w:r w:rsidR="0008572A" w:rsidRPr="0088670F">
        <w:rPr>
          <w:color w:val="000000"/>
          <w:sz w:val="20"/>
          <w:szCs w:val="20"/>
          <w:lang w:val="en-ID" w:eastAsia="en-ID"/>
        </w:rPr>
        <w:t xml:space="preserve"> </w:t>
      </w:r>
      <w:proofErr w:type="spellStart"/>
      <w:r w:rsidR="0008572A" w:rsidRPr="0088670F">
        <w:rPr>
          <w:color w:val="000000"/>
          <w:sz w:val="20"/>
          <w:szCs w:val="20"/>
          <w:lang w:val="en-ID" w:eastAsia="en-ID"/>
        </w:rPr>
        <w:t>asuh</w:t>
      </w:r>
      <w:proofErr w:type="spellEnd"/>
      <w:r w:rsidR="0008572A" w:rsidRPr="0088670F">
        <w:rPr>
          <w:color w:val="000000"/>
          <w:sz w:val="20"/>
          <w:szCs w:val="20"/>
          <w:lang w:val="en-ID" w:eastAsia="en-ID"/>
        </w:rPr>
        <w:t xml:space="preserve"> </w:t>
      </w:r>
      <w:proofErr w:type="spellStart"/>
      <w:r w:rsidR="0008572A" w:rsidRPr="0088670F">
        <w:rPr>
          <w:color w:val="000000"/>
          <w:sz w:val="20"/>
          <w:szCs w:val="20"/>
          <w:lang w:val="en-ID" w:eastAsia="en-ID"/>
        </w:rPr>
        <w:t>permisif</w:t>
      </w:r>
      <w:proofErr w:type="spellEnd"/>
      <w:r w:rsidR="0008572A" w:rsidRPr="0088670F">
        <w:rPr>
          <w:color w:val="000000"/>
          <w:sz w:val="20"/>
          <w:szCs w:val="20"/>
          <w:lang w:val="en-ID" w:eastAsia="en-ID"/>
        </w:rPr>
        <w:t xml:space="preserve"> dan </w:t>
      </w:r>
      <w:proofErr w:type="spellStart"/>
      <w:r w:rsidR="0008572A" w:rsidRPr="0088670F">
        <w:rPr>
          <w:color w:val="000000"/>
          <w:sz w:val="20"/>
          <w:szCs w:val="20"/>
          <w:lang w:val="en-ID" w:eastAsia="en-ID"/>
        </w:rPr>
        <w:t>perilaku</w:t>
      </w:r>
      <w:proofErr w:type="spellEnd"/>
      <w:r w:rsidR="0008572A" w:rsidRPr="0088670F">
        <w:rPr>
          <w:color w:val="000000"/>
          <w:sz w:val="20"/>
          <w:szCs w:val="20"/>
          <w:lang w:val="en-ID" w:eastAsia="en-ID"/>
        </w:rPr>
        <w:t xml:space="preserve"> </w:t>
      </w:r>
      <w:proofErr w:type="spellStart"/>
      <w:r w:rsidR="0008572A" w:rsidRPr="0088670F">
        <w:rPr>
          <w:color w:val="000000"/>
          <w:sz w:val="20"/>
          <w:szCs w:val="20"/>
          <w:lang w:val="en-ID" w:eastAsia="en-ID"/>
        </w:rPr>
        <w:t>membolos</w:t>
      </w:r>
      <w:proofErr w:type="spellEnd"/>
      <w:r w:rsidR="0016709F" w:rsidRPr="0088670F">
        <w:rPr>
          <w:color w:val="000000"/>
          <w:sz w:val="20"/>
          <w:szCs w:val="20"/>
          <w:lang w:val="en-ID" w:eastAsia="en-ID"/>
        </w:rPr>
        <w:t xml:space="preserve">. Hasil </w:t>
      </w:r>
      <w:proofErr w:type="spellStart"/>
      <w:r w:rsidR="0016709F" w:rsidRPr="0088670F">
        <w:rPr>
          <w:color w:val="000000"/>
          <w:sz w:val="20"/>
          <w:szCs w:val="20"/>
          <w:lang w:val="en-ID" w:eastAsia="en-ID"/>
        </w:rPr>
        <w:t>penelitian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ini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berdasarkan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analisis</w:t>
      </w:r>
      <w:proofErr w:type="spellEnd"/>
      <w:r w:rsidR="0016709F" w:rsidRPr="0088670F">
        <w:rPr>
          <w:color w:val="000000"/>
          <w:sz w:val="20"/>
          <w:szCs w:val="20"/>
          <w:lang w:val="en-ID" w:eastAsia="en-ID"/>
        </w:rPr>
        <w:t xml:space="preserve"> data </w:t>
      </w:r>
      <w:proofErr w:type="spellStart"/>
      <w:r w:rsidR="0016709F" w:rsidRPr="0088670F">
        <w:rPr>
          <w:color w:val="000000"/>
          <w:sz w:val="20"/>
          <w:szCs w:val="20"/>
          <w:lang w:val="en-ID" w:eastAsia="en-ID"/>
        </w:rPr>
        <w:t>menunjukkan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hipotesa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penelitian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diterima</w:t>
      </w:r>
      <w:proofErr w:type="spellEnd"/>
      <w:r w:rsidR="0016709F" w:rsidRPr="0088670F">
        <w:rPr>
          <w:color w:val="000000"/>
          <w:sz w:val="20"/>
          <w:szCs w:val="20"/>
          <w:lang w:val="en-ID" w:eastAsia="en-ID"/>
        </w:rPr>
        <w:t xml:space="preserve">.  </w:t>
      </w:r>
      <w:r w:rsidR="0013524E" w:rsidRPr="0088670F">
        <w:rPr>
          <w:color w:val="000000"/>
          <w:sz w:val="20"/>
          <w:szCs w:val="20"/>
          <w:lang w:val="en-ID" w:eastAsia="en-ID"/>
        </w:rPr>
        <w:t xml:space="preserve">Nilai </w:t>
      </w:r>
      <w:proofErr w:type="spellStart"/>
      <w:r w:rsidR="0013524E" w:rsidRPr="0088670F">
        <w:rPr>
          <w:color w:val="000000"/>
          <w:sz w:val="20"/>
          <w:szCs w:val="20"/>
          <w:lang w:val="en-ID" w:eastAsia="en-ID"/>
        </w:rPr>
        <w:t>korelasi</w:t>
      </w:r>
      <w:proofErr w:type="spellEnd"/>
      <w:r w:rsidR="0013524E" w:rsidRPr="0088670F">
        <w:rPr>
          <w:color w:val="000000"/>
          <w:sz w:val="20"/>
          <w:szCs w:val="20"/>
          <w:lang w:val="en-ID" w:eastAsia="en-ID"/>
        </w:rPr>
        <w:t xml:space="preserve"> Spearman </w:t>
      </w:r>
      <w:proofErr w:type="spellStart"/>
      <w:r w:rsidR="0013524E" w:rsidRPr="0088670F">
        <w:rPr>
          <w:color w:val="000000"/>
          <w:sz w:val="20"/>
          <w:szCs w:val="20"/>
          <w:lang w:val="en-ID" w:eastAsia="en-ID"/>
        </w:rPr>
        <w:t>sebesar</w:t>
      </w:r>
      <w:proofErr w:type="spellEnd"/>
      <w:r w:rsidR="0013524E" w:rsidRPr="0088670F">
        <w:rPr>
          <w:color w:val="000000"/>
          <w:sz w:val="20"/>
          <w:szCs w:val="20"/>
          <w:lang w:val="en-ID" w:eastAsia="en-ID"/>
        </w:rPr>
        <w:t xml:space="preserve"> 0,657 </w:t>
      </w:r>
      <w:proofErr w:type="spellStart"/>
      <w:r w:rsidR="0013524E" w:rsidRPr="0088670F">
        <w:rPr>
          <w:color w:val="000000"/>
          <w:sz w:val="20"/>
          <w:szCs w:val="20"/>
          <w:lang w:val="en-ID" w:eastAsia="en-ID"/>
        </w:rPr>
        <w:t>dengan</w:t>
      </w:r>
      <w:proofErr w:type="spellEnd"/>
      <w:r w:rsidR="0013524E" w:rsidRPr="0088670F">
        <w:rPr>
          <w:color w:val="000000"/>
          <w:sz w:val="20"/>
          <w:szCs w:val="20"/>
          <w:lang w:val="en-ID" w:eastAsia="en-ID"/>
        </w:rPr>
        <w:t xml:space="preserve"> p-value </w:t>
      </w:r>
      <w:proofErr w:type="spellStart"/>
      <w:r w:rsidR="0013524E" w:rsidRPr="0088670F">
        <w:rPr>
          <w:color w:val="000000"/>
          <w:sz w:val="20"/>
          <w:szCs w:val="20"/>
          <w:lang w:val="en-ID" w:eastAsia="en-ID"/>
        </w:rPr>
        <w:t>sebesar</w:t>
      </w:r>
      <w:proofErr w:type="spellEnd"/>
      <w:r w:rsidR="0013524E" w:rsidRPr="0088670F">
        <w:rPr>
          <w:color w:val="000000"/>
          <w:sz w:val="20"/>
          <w:szCs w:val="20"/>
          <w:lang w:val="en-ID" w:eastAsia="en-ID"/>
        </w:rPr>
        <w:t xml:space="preserve"> 0,01 </w:t>
      </w:r>
      <w:proofErr w:type="spellStart"/>
      <w:r w:rsidR="0013524E" w:rsidRPr="0088670F">
        <w:rPr>
          <w:color w:val="000000"/>
          <w:sz w:val="20"/>
          <w:szCs w:val="20"/>
          <w:lang w:val="en-ID" w:eastAsia="en-ID"/>
        </w:rPr>
        <w:t>menunjukkan</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adanya</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korelasi</w:t>
      </w:r>
      <w:proofErr w:type="spellEnd"/>
      <w:r w:rsidR="0013524E" w:rsidRPr="0088670F">
        <w:rPr>
          <w:color w:val="000000"/>
          <w:sz w:val="20"/>
          <w:szCs w:val="20"/>
          <w:lang w:val="en-ID" w:eastAsia="en-ID"/>
        </w:rPr>
        <w:t xml:space="preserve"> yang </w:t>
      </w:r>
      <w:proofErr w:type="spellStart"/>
      <w:r w:rsidR="0013524E" w:rsidRPr="0088670F">
        <w:rPr>
          <w:color w:val="000000"/>
          <w:sz w:val="20"/>
          <w:szCs w:val="20"/>
          <w:lang w:val="en-ID" w:eastAsia="en-ID"/>
        </w:rPr>
        <w:t>signifikan</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antara</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pola</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asuh</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permisif</w:t>
      </w:r>
      <w:proofErr w:type="spellEnd"/>
      <w:r w:rsidR="0013524E" w:rsidRPr="0088670F">
        <w:rPr>
          <w:color w:val="000000"/>
          <w:sz w:val="20"/>
          <w:szCs w:val="20"/>
          <w:lang w:val="en-ID" w:eastAsia="en-ID"/>
        </w:rPr>
        <w:t xml:space="preserve"> dan </w:t>
      </w:r>
      <w:proofErr w:type="spellStart"/>
      <w:r w:rsidR="0013524E" w:rsidRPr="0088670F">
        <w:rPr>
          <w:color w:val="000000"/>
          <w:sz w:val="20"/>
          <w:szCs w:val="20"/>
          <w:lang w:val="en-ID" w:eastAsia="en-ID"/>
        </w:rPr>
        <w:t>perilaku</w:t>
      </w:r>
      <w:proofErr w:type="spellEnd"/>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membolos</w:t>
      </w:r>
      <w:proofErr w:type="spellEnd"/>
      <w:r w:rsidR="001F6C9F" w:rsidRPr="0088670F">
        <w:rPr>
          <w:color w:val="000000"/>
          <w:sz w:val="20"/>
          <w:szCs w:val="20"/>
          <w:lang w:eastAsia="en-ID"/>
        </w:rPr>
        <w:t xml:space="preserve">. Hasil penelitian menunjukkan bahwa semakin tinggi tingkat pola asuh permisif yang diterapkan oleh orang tua, semakin tinggi kemungkinan terjadinya perilaku membolos siswa. </w:t>
      </w:r>
      <w:r w:rsidR="0013524E" w:rsidRPr="0088670F">
        <w:rPr>
          <w:color w:val="000000"/>
          <w:sz w:val="20"/>
          <w:szCs w:val="20"/>
          <w:lang w:eastAsia="en-ID"/>
        </w:rPr>
        <w:t>Sebaliknya, semakin rendah tingkat pola asuh permisif yang diterapkan, semakin kecil kemungkinan terjadinya perilaku membolos siswa</w:t>
      </w:r>
      <w:r w:rsidR="001F6C9F" w:rsidRPr="0088670F">
        <w:rPr>
          <w:color w:val="000000"/>
          <w:sz w:val="20"/>
          <w:szCs w:val="20"/>
          <w:lang w:eastAsia="en-ID"/>
        </w:rPr>
        <w:t>.</w:t>
      </w:r>
      <w:r w:rsidR="0013524E" w:rsidRPr="0088670F">
        <w:rPr>
          <w:color w:val="000000"/>
          <w:sz w:val="20"/>
          <w:szCs w:val="20"/>
          <w:lang w:val="en-ID" w:eastAsia="en-ID"/>
        </w:rPr>
        <w:t xml:space="preserve"> </w:t>
      </w:r>
      <w:proofErr w:type="spellStart"/>
      <w:r w:rsidR="0013524E" w:rsidRPr="0088670F">
        <w:rPr>
          <w:color w:val="000000"/>
          <w:sz w:val="20"/>
          <w:szCs w:val="20"/>
          <w:lang w:val="en-ID" w:eastAsia="en-ID"/>
        </w:rPr>
        <w:t>S</w:t>
      </w:r>
      <w:r w:rsidR="0016709F" w:rsidRPr="0088670F">
        <w:rPr>
          <w:color w:val="000000"/>
          <w:sz w:val="20"/>
          <w:szCs w:val="20"/>
          <w:lang w:val="en-ID" w:eastAsia="en-ID"/>
        </w:rPr>
        <w:t>ecara</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simultan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memberikan</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sumbangsi</w:t>
      </w:r>
      <w:proofErr w:type="spellEnd"/>
      <w:r w:rsidR="0016709F" w:rsidRPr="0088670F">
        <w:rPr>
          <w:color w:val="000000"/>
          <w:sz w:val="20"/>
          <w:szCs w:val="20"/>
          <w:lang w:val="en-ID" w:eastAsia="en-ID"/>
        </w:rPr>
        <w:t xml:space="preserve"> </w:t>
      </w:r>
      <w:proofErr w:type="spellStart"/>
      <w:r w:rsidR="0016709F" w:rsidRPr="0088670F">
        <w:rPr>
          <w:color w:val="000000"/>
          <w:sz w:val="20"/>
          <w:szCs w:val="20"/>
          <w:lang w:val="en-ID" w:eastAsia="en-ID"/>
        </w:rPr>
        <w:t>sebesar</w:t>
      </w:r>
      <w:proofErr w:type="spellEnd"/>
      <w:r w:rsidR="0016709F" w:rsidRPr="0088670F">
        <w:rPr>
          <w:color w:val="000000"/>
          <w:sz w:val="20"/>
          <w:szCs w:val="20"/>
          <w:lang w:val="en-ID" w:eastAsia="en-ID"/>
        </w:rPr>
        <w:t xml:space="preserve"> </w:t>
      </w:r>
      <w:r w:rsidR="0008572A" w:rsidRPr="0088670F">
        <w:rPr>
          <w:color w:val="000000"/>
          <w:sz w:val="20"/>
          <w:szCs w:val="20"/>
          <w:lang w:val="en-ID" w:eastAsia="en-ID"/>
        </w:rPr>
        <w:t>57,1</w:t>
      </w:r>
      <w:r w:rsidR="0016709F" w:rsidRPr="0088670F">
        <w:rPr>
          <w:color w:val="000000"/>
          <w:sz w:val="20"/>
          <w:szCs w:val="20"/>
          <w:lang w:val="en-ID" w:eastAsia="en-ID"/>
        </w:rPr>
        <w:t>%</w:t>
      </w:r>
      <w:r w:rsidR="0008572A" w:rsidRPr="0088670F">
        <w:rPr>
          <w:color w:val="000000"/>
          <w:sz w:val="20"/>
          <w:szCs w:val="20"/>
          <w:lang w:val="en-ID" w:eastAsia="en-ID"/>
        </w:rPr>
        <w:t>.</w:t>
      </w:r>
      <w:r w:rsidR="0008572A" w:rsidRPr="0088670F">
        <w:rPr>
          <w:i/>
          <w:iCs/>
          <w:color w:val="000000"/>
          <w:sz w:val="20"/>
          <w:szCs w:val="20"/>
          <w:lang w:val="en-ID" w:eastAsia="en-ID"/>
        </w:rPr>
        <w:t xml:space="preserve"> </w:t>
      </w:r>
    </w:p>
    <w:p w14:paraId="24CEFB51" w14:textId="292DC7D8" w:rsidR="00861597" w:rsidRPr="0088670F" w:rsidRDefault="00953F53" w:rsidP="003534B9">
      <w:pPr>
        <w:suppressAutoHyphens w:val="0"/>
        <w:jc w:val="both"/>
        <w:rPr>
          <w:i/>
          <w:iCs/>
          <w:color w:val="000000"/>
          <w:sz w:val="20"/>
          <w:szCs w:val="20"/>
          <w:lang w:val="en-ID" w:eastAsia="en-ID"/>
        </w:rPr>
      </w:pPr>
      <w:r w:rsidRPr="0088670F">
        <w:rPr>
          <w:b/>
          <w:bCs/>
          <w:sz w:val="20"/>
          <w:szCs w:val="20"/>
        </w:rPr>
        <w:t xml:space="preserve">Kata Kunci </w:t>
      </w:r>
      <w:bookmarkStart w:id="3" w:name="_Hlk145883215"/>
      <w:r w:rsidRPr="0088670F">
        <w:rPr>
          <w:b/>
          <w:bCs/>
          <w:sz w:val="20"/>
          <w:szCs w:val="20"/>
        </w:rPr>
        <w:t>-</w:t>
      </w:r>
      <w:r w:rsidR="00EC4446" w:rsidRPr="0088670F">
        <w:rPr>
          <w:i/>
          <w:iCs/>
          <w:color w:val="000000"/>
          <w:sz w:val="20"/>
          <w:szCs w:val="20"/>
          <w:lang w:val="en-ID" w:eastAsia="en-ID"/>
        </w:rPr>
        <w:t xml:space="preserve"> </w:t>
      </w:r>
      <w:proofErr w:type="spellStart"/>
      <w:r w:rsidR="00EC4446" w:rsidRPr="0088670F">
        <w:rPr>
          <w:color w:val="000000"/>
          <w:sz w:val="20"/>
          <w:szCs w:val="20"/>
          <w:lang w:val="en-ID" w:eastAsia="en-ID"/>
        </w:rPr>
        <w:t>pola</w:t>
      </w:r>
      <w:proofErr w:type="spellEnd"/>
      <w:r w:rsidR="00EC4446" w:rsidRPr="0088670F">
        <w:rPr>
          <w:color w:val="000000"/>
          <w:sz w:val="20"/>
          <w:szCs w:val="20"/>
          <w:lang w:val="en-ID" w:eastAsia="en-ID"/>
        </w:rPr>
        <w:t xml:space="preserve"> </w:t>
      </w:r>
      <w:proofErr w:type="spellStart"/>
      <w:r w:rsidR="00EC4446" w:rsidRPr="0088670F">
        <w:rPr>
          <w:color w:val="000000"/>
          <w:sz w:val="20"/>
          <w:szCs w:val="20"/>
          <w:lang w:val="en-ID" w:eastAsia="en-ID"/>
        </w:rPr>
        <w:t>asuh</w:t>
      </w:r>
      <w:proofErr w:type="spellEnd"/>
      <w:r w:rsidR="00EC4446" w:rsidRPr="0088670F">
        <w:rPr>
          <w:color w:val="000000"/>
          <w:sz w:val="20"/>
          <w:szCs w:val="20"/>
          <w:lang w:val="en-ID" w:eastAsia="en-ID"/>
        </w:rPr>
        <w:t xml:space="preserve"> </w:t>
      </w:r>
      <w:proofErr w:type="spellStart"/>
      <w:r w:rsidR="00EC4446" w:rsidRPr="0088670F">
        <w:rPr>
          <w:color w:val="000000"/>
          <w:sz w:val="20"/>
          <w:szCs w:val="20"/>
          <w:lang w:val="en-ID" w:eastAsia="en-ID"/>
        </w:rPr>
        <w:t>permisif</w:t>
      </w:r>
      <w:proofErr w:type="spellEnd"/>
      <w:r w:rsidR="00EC4446" w:rsidRPr="0088670F">
        <w:rPr>
          <w:color w:val="000000"/>
          <w:sz w:val="20"/>
          <w:szCs w:val="20"/>
          <w:lang w:val="en-ID" w:eastAsia="en-ID"/>
        </w:rPr>
        <w:t xml:space="preserve">, </w:t>
      </w:r>
      <w:proofErr w:type="spellStart"/>
      <w:r w:rsidR="00EC4446" w:rsidRPr="0088670F">
        <w:rPr>
          <w:color w:val="000000"/>
          <w:sz w:val="20"/>
          <w:szCs w:val="20"/>
          <w:lang w:val="en-ID" w:eastAsia="en-ID"/>
        </w:rPr>
        <w:t>perilaku</w:t>
      </w:r>
      <w:proofErr w:type="spellEnd"/>
      <w:r w:rsidR="00EC4446" w:rsidRPr="0088670F">
        <w:rPr>
          <w:color w:val="000000"/>
          <w:sz w:val="20"/>
          <w:szCs w:val="20"/>
          <w:lang w:val="en-ID" w:eastAsia="en-ID"/>
        </w:rPr>
        <w:t xml:space="preserve"> </w:t>
      </w:r>
      <w:proofErr w:type="spellStart"/>
      <w:r w:rsidR="00EC4446" w:rsidRPr="0088670F">
        <w:rPr>
          <w:color w:val="000000"/>
          <w:sz w:val="20"/>
          <w:szCs w:val="20"/>
          <w:lang w:val="en-ID" w:eastAsia="en-ID"/>
        </w:rPr>
        <w:t>membolos</w:t>
      </w:r>
      <w:proofErr w:type="spellEnd"/>
      <w:r w:rsidR="0008572A" w:rsidRPr="0088670F">
        <w:rPr>
          <w:color w:val="000000"/>
          <w:sz w:val="20"/>
          <w:szCs w:val="20"/>
          <w:lang w:val="en-ID" w:eastAsia="en-ID"/>
        </w:rPr>
        <w:t xml:space="preserve">, </w:t>
      </w:r>
      <w:proofErr w:type="spellStart"/>
      <w:r w:rsidR="0008572A" w:rsidRPr="0088670F">
        <w:rPr>
          <w:color w:val="000000"/>
          <w:sz w:val="20"/>
          <w:szCs w:val="20"/>
          <w:lang w:val="en-ID" w:eastAsia="en-ID"/>
        </w:rPr>
        <w:t>siswa</w:t>
      </w:r>
      <w:proofErr w:type="spellEnd"/>
      <w:r w:rsidR="0008572A" w:rsidRPr="0088670F">
        <w:rPr>
          <w:color w:val="000000"/>
          <w:sz w:val="20"/>
          <w:szCs w:val="20"/>
          <w:lang w:val="en-ID" w:eastAsia="en-ID"/>
        </w:rPr>
        <w:t xml:space="preserve"> SMA.</w:t>
      </w:r>
      <w:r w:rsidR="0008572A" w:rsidRPr="0088670F">
        <w:rPr>
          <w:i/>
          <w:iCs/>
          <w:color w:val="000000"/>
          <w:sz w:val="20"/>
          <w:szCs w:val="20"/>
          <w:lang w:val="en-ID" w:eastAsia="en-ID"/>
        </w:rPr>
        <w:t xml:space="preserve"> </w:t>
      </w:r>
      <w:bookmarkEnd w:id="3"/>
    </w:p>
    <w:p w14:paraId="5C586E67" w14:textId="77777777" w:rsidR="00861597" w:rsidRPr="0088670F" w:rsidRDefault="00861597" w:rsidP="008D3AE9">
      <w:pPr>
        <w:suppressAutoHyphens w:val="0"/>
        <w:ind w:firstLine="357"/>
        <w:rPr>
          <w:i/>
          <w:iCs/>
          <w:color w:val="000000"/>
          <w:lang w:val="en-ID" w:eastAsia="en-ID"/>
        </w:rPr>
      </w:pPr>
      <w:r w:rsidRPr="0088670F">
        <w:rPr>
          <w:i/>
          <w:iCs/>
          <w:color w:val="000000"/>
          <w:lang w:val="en-ID" w:eastAsia="en-ID"/>
        </w:rPr>
        <w:br w:type="page"/>
      </w:r>
    </w:p>
    <w:p w14:paraId="4741E258" w14:textId="34E7832D" w:rsidR="00D620D4" w:rsidRPr="0088670F" w:rsidRDefault="00D620D4" w:rsidP="008D3AE9">
      <w:pPr>
        <w:ind w:firstLine="357"/>
        <w:sectPr w:rsidR="00D620D4" w:rsidRPr="0088670F" w:rsidSect="002F7FC1">
          <w:type w:val="continuous"/>
          <w:pgSz w:w="11906" w:h="16838"/>
          <w:pgMar w:top="1701" w:right="1134" w:bottom="1701" w:left="1412" w:header="1134" w:footer="720" w:gutter="0"/>
          <w:cols w:space="288"/>
          <w:docGrid w:linePitch="360"/>
        </w:sectPr>
      </w:pPr>
    </w:p>
    <w:p w14:paraId="45952528" w14:textId="77777777" w:rsidR="00953F53" w:rsidRPr="0088670F" w:rsidRDefault="00953F53" w:rsidP="008D3AE9">
      <w:pPr>
        <w:pStyle w:val="Heading1"/>
        <w:spacing w:before="0" w:after="0"/>
        <w:ind w:firstLine="357"/>
        <w:rPr>
          <w:sz w:val="24"/>
          <w:szCs w:val="24"/>
        </w:rPr>
      </w:pPr>
      <w:r w:rsidRPr="0088670F">
        <w:rPr>
          <w:sz w:val="24"/>
          <w:szCs w:val="24"/>
        </w:rPr>
        <w:lastRenderedPageBreak/>
        <w:t xml:space="preserve">I. Pendahuluan </w:t>
      </w:r>
    </w:p>
    <w:p w14:paraId="180589B6" w14:textId="0CCFEB0C" w:rsidR="003A1ED0" w:rsidRPr="0088670F" w:rsidRDefault="003A1ED0" w:rsidP="008D3AE9">
      <w:pPr>
        <w:pStyle w:val="Body"/>
        <w:ind w:firstLine="357"/>
        <w:rPr>
          <w:lang w:val="en-US"/>
        </w:rPr>
      </w:pPr>
      <w:proofErr w:type="spellStart"/>
      <w:r w:rsidRPr="0088670F">
        <w:rPr>
          <w:lang w:val="en-US"/>
        </w:rPr>
        <w:t>Fenomena</w:t>
      </w:r>
      <w:proofErr w:type="spellEnd"/>
      <w:r w:rsidRPr="0088670F">
        <w:rPr>
          <w:lang w:val="en-US"/>
        </w:rPr>
        <w:t xml:space="preserve"> </w:t>
      </w:r>
      <w:proofErr w:type="spellStart"/>
      <w:r w:rsidRPr="0088670F">
        <w:rPr>
          <w:lang w:val="en-US"/>
        </w:rPr>
        <w:t>membolos</w:t>
      </w:r>
      <w:proofErr w:type="spellEnd"/>
      <w:r w:rsidRPr="0088670F">
        <w:rPr>
          <w:lang w:val="en-US"/>
        </w:rPr>
        <w:t xml:space="preserve"> </w:t>
      </w:r>
      <w:proofErr w:type="spellStart"/>
      <w:r w:rsidRPr="0088670F">
        <w:rPr>
          <w:lang w:val="en-US"/>
        </w:rPr>
        <w:t>bukan</w:t>
      </w:r>
      <w:proofErr w:type="spellEnd"/>
      <w:r w:rsidRPr="0088670F">
        <w:rPr>
          <w:lang w:val="en-US"/>
        </w:rPr>
        <w:t xml:space="preserve"> </w:t>
      </w:r>
      <w:proofErr w:type="spellStart"/>
      <w:r w:rsidRPr="0088670F">
        <w:rPr>
          <w:lang w:val="en-US"/>
        </w:rPr>
        <w:t>menjadi</w:t>
      </w:r>
      <w:proofErr w:type="spellEnd"/>
      <w:r w:rsidRPr="0088670F">
        <w:rPr>
          <w:lang w:val="en-US"/>
        </w:rPr>
        <w:t xml:space="preserve"> </w:t>
      </w:r>
      <w:proofErr w:type="spellStart"/>
      <w:r w:rsidRPr="0088670F">
        <w:rPr>
          <w:lang w:val="en-US"/>
        </w:rPr>
        <w:t>hal</w:t>
      </w:r>
      <w:proofErr w:type="spellEnd"/>
      <w:r w:rsidRPr="0088670F">
        <w:rPr>
          <w:lang w:val="en-US"/>
        </w:rPr>
        <w:t xml:space="preserve"> </w:t>
      </w:r>
      <w:proofErr w:type="spellStart"/>
      <w:r w:rsidRPr="0088670F">
        <w:rPr>
          <w:lang w:val="en-US"/>
        </w:rPr>
        <w:t>baru</w:t>
      </w:r>
      <w:proofErr w:type="spellEnd"/>
      <w:r w:rsidRPr="0088670F">
        <w:rPr>
          <w:lang w:val="en-US"/>
        </w:rPr>
        <w:t xml:space="preserve"> di </w:t>
      </w:r>
      <w:proofErr w:type="spellStart"/>
      <w:r w:rsidRPr="0088670F">
        <w:rPr>
          <w:lang w:val="en-US"/>
        </w:rPr>
        <w:t>sekola</w:t>
      </w:r>
      <w:r w:rsidR="00D9706A" w:rsidRPr="0088670F">
        <w:rPr>
          <w:lang w:val="en-US"/>
        </w:rPr>
        <w:t>h</w:t>
      </w:r>
      <w:proofErr w:type="spellEnd"/>
      <w:r w:rsidR="006513F7" w:rsidRPr="0088670F">
        <w:rPr>
          <w:lang w:val="en-US"/>
        </w:rPr>
        <w:fldChar w:fldCharType="begin" w:fldLock="1"/>
      </w:r>
      <w:r w:rsidR="00FC6459" w:rsidRPr="0088670F">
        <w:rPr>
          <w:lang w:val="en-US"/>
        </w:rPr>
        <w:instrText>ADDIN CSL_CITATION {"citationItems":[{"id":"ITEM-1","itemData":{"ISBN":"9780415475976","ISSN":"1662453X","PMID":"25246403","abstract":"Differences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unknown.","author":[{"dropping-particle":"","family":"Arfian","given":"R A","non-dropping-particle":"","parse-names":false,"suffix":""}],"container-title":"Frontiers in Neuroscience","id":"ITEM-1","issue":"1","issued":{"date-parts":[["2021"]]},"page":"1-13","title":"Kontrol Diri Sebagai Prediktor Perilaku Membolos Pada Remaja","type":"article-journal","volume":"14"},"uris":["http://www.mendeley.com/documents/?uuid=c85c5ca2-af0b-4a87-b77a-723adc2440ff"]}],"mendeley":{"formattedCitation":"[1]","plainTextFormattedCitation":"[1]","previouslyFormattedCitation":"[1]"},"properties":{"noteIndex":0},"schema":"https://github.com/citation-style-language/schema/raw/master/csl-citation.json"}</w:instrText>
      </w:r>
      <w:r w:rsidR="006513F7" w:rsidRPr="0088670F">
        <w:rPr>
          <w:lang w:val="en-US"/>
        </w:rPr>
        <w:fldChar w:fldCharType="separate"/>
      </w:r>
      <w:r w:rsidR="006513F7" w:rsidRPr="0088670F">
        <w:rPr>
          <w:noProof/>
          <w:lang w:val="en-US"/>
        </w:rPr>
        <w:t>[1]</w:t>
      </w:r>
      <w:r w:rsidR="006513F7" w:rsidRPr="0088670F">
        <w:rPr>
          <w:lang w:val="en-US"/>
        </w:rPr>
        <w:fldChar w:fldCharType="end"/>
      </w:r>
      <w:r w:rsidR="00D9706A" w:rsidRPr="0088670F">
        <w:rPr>
          <w:lang w:val="en-US"/>
        </w:rPr>
        <w:t>.</w:t>
      </w:r>
      <w:r w:rsidR="004A5952" w:rsidRPr="0088670F">
        <w:rPr>
          <w:lang w:val="en-US"/>
        </w:rPr>
        <w:t xml:space="preserve"> </w:t>
      </w:r>
      <w:proofErr w:type="spellStart"/>
      <w:r w:rsidR="00493C6A" w:rsidRPr="0088670F">
        <w:rPr>
          <w:lang w:val="en-US"/>
        </w:rPr>
        <w:t>Perilaku</w:t>
      </w:r>
      <w:proofErr w:type="spellEnd"/>
      <w:r w:rsidR="00493C6A" w:rsidRPr="0088670F">
        <w:rPr>
          <w:lang w:val="en-US"/>
        </w:rPr>
        <w:t xml:space="preserve"> </w:t>
      </w:r>
      <w:proofErr w:type="spellStart"/>
      <w:r w:rsidR="00493C6A" w:rsidRPr="0088670F">
        <w:rPr>
          <w:lang w:val="en-US"/>
        </w:rPr>
        <w:t>membolos</w:t>
      </w:r>
      <w:proofErr w:type="spellEnd"/>
      <w:r w:rsidR="00493C6A" w:rsidRPr="0088670F">
        <w:rPr>
          <w:lang w:val="en-US"/>
        </w:rPr>
        <w:t xml:space="preserve"> salah </w:t>
      </w:r>
      <w:proofErr w:type="spellStart"/>
      <w:r w:rsidR="00493C6A" w:rsidRPr="0088670F">
        <w:rPr>
          <w:lang w:val="en-US"/>
        </w:rPr>
        <w:t>satu</w:t>
      </w:r>
      <w:proofErr w:type="spellEnd"/>
      <w:r w:rsidR="00493C6A" w:rsidRPr="0088670F">
        <w:rPr>
          <w:lang w:val="en-US"/>
        </w:rPr>
        <w:t xml:space="preserve"> </w:t>
      </w:r>
      <w:proofErr w:type="spellStart"/>
      <w:r w:rsidR="00493C6A" w:rsidRPr="0088670F">
        <w:rPr>
          <w:lang w:val="en-US"/>
        </w:rPr>
        <w:t>dari</w:t>
      </w:r>
      <w:proofErr w:type="spellEnd"/>
      <w:r w:rsidR="00493C6A" w:rsidRPr="0088670F">
        <w:rPr>
          <w:lang w:val="en-US"/>
        </w:rPr>
        <w:t xml:space="preserve"> </w:t>
      </w:r>
      <w:proofErr w:type="spellStart"/>
      <w:r w:rsidR="00493C6A" w:rsidRPr="0088670F">
        <w:rPr>
          <w:lang w:val="en-US"/>
        </w:rPr>
        <w:t>bentuk</w:t>
      </w:r>
      <w:proofErr w:type="spellEnd"/>
      <w:r w:rsidR="00493C6A" w:rsidRPr="0088670F">
        <w:rPr>
          <w:lang w:val="en-US"/>
        </w:rPr>
        <w:t xml:space="preserve"> </w:t>
      </w:r>
      <w:proofErr w:type="spellStart"/>
      <w:r w:rsidR="00493C6A" w:rsidRPr="0088670F">
        <w:rPr>
          <w:lang w:val="en-US"/>
        </w:rPr>
        <w:t>perilaku</w:t>
      </w:r>
      <w:proofErr w:type="spellEnd"/>
      <w:r w:rsidR="00493C6A" w:rsidRPr="0088670F">
        <w:rPr>
          <w:lang w:val="en-US"/>
        </w:rPr>
        <w:t xml:space="preserve"> </w:t>
      </w:r>
      <w:proofErr w:type="spellStart"/>
      <w:r w:rsidR="00493C6A" w:rsidRPr="0088670F">
        <w:rPr>
          <w:lang w:val="en-US"/>
        </w:rPr>
        <w:t>anak</w:t>
      </w:r>
      <w:proofErr w:type="spellEnd"/>
      <w:r w:rsidR="00493C6A" w:rsidRPr="0088670F">
        <w:rPr>
          <w:lang w:val="en-US"/>
        </w:rPr>
        <w:t xml:space="preserve"> yang </w:t>
      </w:r>
      <w:proofErr w:type="spellStart"/>
      <w:r w:rsidR="00493C6A" w:rsidRPr="0088670F">
        <w:rPr>
          <w:lang w:val="en-US"/>
        </w:rPr>
        <w:t>bermasalah</w:t>
      </w:r>
      <w:proofErr w:type="spellEnd"/>
      <w:r w:rsidR="00493C6A" w:rsidRPr="0088670F">
        <w:rPr>
          <w:lang w:val="en-US"/>
        </w:rPr>
        <w:t xml:space="preserve"> (Mustaqim dan Abdul Wahid)</w:t>
      </w:r>
      <w:r w:rsidR="00BD02B7" w:rsidRPr="0088670F">
        <w:rPr>
          <w:lang w:val="en-US"/>
        </w:rPr>
        <w:t xml:space="preserve"> </w:t>
      </w:r>
      <w:r w:rsidR="00493C6A" w:rsidRPr="0088670F">
        <w:rPr>
          <w:lang w:val="en-US"/>
        </w:rPr>
        <w:fldChar w:fldCharType="begin" w:fldLock="1"/>
      </w:r>
      <w:r w:rsidR="00FC6459" w:rsidRPr="0088670F">
        <w:rPr>
          <w:lang w:val="en-US"/>
        </w:rPr>
        <w:instrText>ADDIN CSL_CITATION {"citationItems":[{"id":"ITEM-1","itemData":{"abstract":"… yang dapat dibelanjakan, tabungan dan hartanya, kemampuan untuk meminjam dan sikap terhadap mengeluarkan lawan menabung. … Aspek positif perilaku konsumtif merupakan sisi baik dari perilaku konsumtif. Aspek positif konsumsi barang dan jasa bertujuan untuk …","author":[{"dropping-particle":"","family":"Fadisaputri","given":"D","non-dropping-particle":"","parse-names":false,"suffix":""}],"id":"ITEM-1","issued":{"date-parts":[["2018"]]},"title":"Pengaruh Konseling Individu Dengan Teknik Self Management Untuk Mengurangi Perilaku Membolos Pada Siswa","type":"article-journal"},"uris":["http://www.mendeley.com/documents/?uuid=58bc6e1c-e98d-4ad9-8715-acdf77e95d4d"]}],"mendeley":{"formattedCitation":"[2]","plainTextFormattedCitation":"[2]","previouslyFormattedCitation":"[2]"},"properties":{"noteIndex":0},"schema":"https://github.com/citation-style-language/schema/raw/master/csl-citation.json"}</w:instrText>
      </w:r>
      <w:r w:rsidR="00493C6A" w:rsidRPr="0088670F">
        <w:rPr>
          <w:lang w:val="en-US"/>
        </w:rPr>
        <w:fldChar w:fldCharType="separate"/>
      </w:r>
      <w:r w:rsidR="00493C6A" w:rsidRPr="0088670F">
        <w:rPr>
          <w:noProof/>
          <w:lang w:val="en-US"/>
        </w:rPr>
        <w:t>[2]</w:t>
      </w:r>
      <w:r w:rsidR="00493C6A" w:rsidRPr="0088670F">
        <w:rPr>
          <w:lang w:val="en-US"/>
        </w:rPr>
        <w:fldChar w:fldCharType="end"/>
      </w:r>
      <w:r w:rsidR="0049303D" w:rsidRPr="0088670F">
        <w:rPr>
          <w:lang w:val="en-US"/>
        </w:rPr>
        <w:t>.</w:t>
      </w:r>
      <w:r w:rsidR="00493C6A" w:rsidRPr="0088670F">
        <w:rPr>
          <w:lang w:val="en-US"/>
        </w:rPr>
        <w:t xml:space="preserve"> </w:t>
      </w:r>
      <w:r w:rsidR="0013524E" w:rsidRPr="0088670F">
        <w:t>Tindakan absen atau ketidakhadiran seringkali terlihat di antara pelajar, mulai dari tingkat Sekolah Menengah Pertama hingga Perguruan Tinggi</w:t>
      </w:r>
      <w:r w:rsidR="00E22A1E" w:rsidRPr="0088670F">
        <w:rPr>
          <w:lang w:val="en-US"/>
        </w:rPr>
        <w:t xml:space="preserve"> </w:t>
      </w:r>
      <w:r w:rsidR="006513F7" w:rsidRPr="0088670F">
        <w:fldChar w:fldCharType="begin" w:fldLock="1"/>
      </w:r>
      <w:r w:rsidR="00FC6459" w:rsidRPr="0088670F">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Students.","author":[{"dropping-particle":"","family":"W D Rahayu","given":"H","non-dropping-particle":"","parse-names":false,"suffix":""}],"container-title":"FOKUS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e456307a-6ec4-42b3-961a-78717316099e"]}],"mendeley":{"formattedCitation":"[3]","plainTextFormattedCitation":"[3]","previouslyFormattedCitation":"[3]"},"properties":{"noteIndex":0},"schema":"https://github.com/citation-style-language/schema/raw/master/csl-citation.json"}</w:instrText>
      </w:r>
      <w:r w:rsidR="006513F7" w:rsidRPr="0088670F">
        <w:fldChar w:fldCharType="separate"/>
      </w:r>
      <w:r w:rsidR="006513F7" w:rsidRPr="0088670F">
        <w:rPr>
          <w:noProof/>
        </w:rPr>
        <w:t>[3]</w:t>
      </w:r>
      <w:r w:rsidR="006513F7" w:rsidRPr="0088670F">
        <w:fldChar w:fldCharType="end"/>
      </w:r>
      <w:r w:rsidR="004A5952" w:rsidRPr="0088670F">
        <w:rPr>
          <w:lang w:val="en-US"/>
        </w:rPr>
        <w:t>.</w:t>
      </w:r>
      <w:r w:rsidR="006513F7" w:rsidRPr="0088670F">
        <w:rPr>
          <w:lang w:val="en-US"/>
        </w:rPr>
        <w:t xml:space="preserve"> </w:t>
      </w:r>
      <w:proofErr w:type="spellStart"/>
      <w:r w:rsidRPr="0088670F">
        <w:rPr>
          <w:lang w:val="en-US"/>
        </w:rPr>
        <w:t>Perilaku</w:t>
      </w:r>
      <w:proofErr w:type="spellEnd"/>
      <w:r w:rsidRPr="0088670F">
        <w:rPr>
          <w:lang w:val="en-US"/>
        </w:rPr>
        <w:t xml:space="preserve"> </w:t>
      </w:r>
      <w:proofErr w:type="spellStart"/>
      <w:r w:rsidRPr="0088670F">
        <w:rPr>
          <w:lang w:val="en-US"/>
        </w:rPr>
        <w:t>membolos</w:t>
      </w:r>
      <w:proofErr w:type="spellEnd"/>
      <w:r w:rsidRPr="0088670F">
        <w:rPr>
          <w:lang w:val="en-US"/>
        </w:rPr>
        <w:t xml:space="preserve"> yang </w:t>
      </w:r>
      <w:proofErr w:type="spellStart"/>
      <w:r w:rsidRPr="0088670F">
        <w:rPr>
          <w:lang w:val="en-US"/>
        </w:rPr>
        <w:t>sering</w:t>
      </w:r>
      <w:proofErr w:type="spellEnd"/>
      <w:r w:rsidRPr="0088670F">
        <w:rPr>
          <w:lang w:val="en-US"/>
        </w:rPr>
        <w:t xml:space="preserve"> di </w:t>
      </w:r>
      <w:proofErr w:type="spellStart"/>
      <w:r w:rsidRPr="0088670F">
        <w:rPr>
          <w:lang w:val="en-US"/>
        </w:rPr>
        <w:t>lakukan</w:t>
      </w:r>
      <w:proofErr w:type="spellEnd"/>
      <w:r w:rsidRPr="0088670F">
        <w:rPr>
          <w:lang w:val="en-US"/>
        </w:rPr>
        <w:t xml:space="preserve"> oleh </w:t>
      </w:r>
      <w:proofErr w:type="spellStart"/>
      <w:r w:rsidRPr="0088670F">
        <w:rPr>
          <w:lang w:val="en-US"/>
        </w:rPr>
        <w:t>siswa</w:t>
      </w:r>
      <w:proofErr w:type="spellEnd"/>
      <w:r w:rsidRPr="0088670F">
        <w:rPr>
          <w:lang w:val="en-US"/>
        </w:rPr>
        <w:t xml:space="preserve"> </w:t>
      </w:r>
      <w:proofErr w:type="spellStart"/>
      <w:r w:rsidRPr="0088670F">
        <w:rPr>
          <w:lang w:val="en-US"/>
        </w:rPr>
        <w:t>merupakan</w:t>
      </w:r>
      <w:proofErr w:type="spellEnd"/>
      <w:r w:rsidRPr="0088670F">
        <w:rPr>
          <w:lang w:val="en-US"/>
        </w:rPr>
        <w:t xml:space="preserve"> </w:t>
      </w:r>
      <w:proofErr w:type="spellStart"/>
      <w:r w:rsidRPr="0088670F">
        <w:rPr>
          <w:lang w:val="en-US"/>
        </w:rPr>
        <w:t>kegagalan</w:t>
      </w:r>
      <w:proofErr w:type="spellEnd"/>
      <w:r w:rsidRPr="0088670F">
        <w:rPr>
          <w:lang w:val="en-US"/>
        </w:rPr>
        <w:t xml:space="preserve"> </w:t>
      </w:r>
      <w:proofErr w:type="spellStart"/>
      <w:r w:rsidRPr="0088670F">
        <w:rPr>
          <w:lang w:val="en-US"/>
        </w:rPr>
        <w:t>dalam</w:t>
      </w:r>
      <w:proofErr w:type="spellEnd"/>
      <w:r w:rsidRPr="0088670F">
        <w:rPr>
          <w:lang w:val="en-US"/>
        </w:rPr>
        <w:t xml:space="preserve"> masa </w:t>
      </w:r>
      <w:proofErr w:type="spellStart"/>
      <w:r w:rsidRPr="0088670F">
        <w:rPr>
          <w:lang w:val="en-US"/>
        </w:rPr>
        <w:t>perkembangannya</w:t>
      </w:r>
      <w:proofErr w:type="spellEnd"/>
      <w:r w:rsidRPr="0088670F">
        <w:rPr>
          <w:lang w:val="en-US"/>
        </w:rPr>
        <w:t xml:space="preserve"> </w:t>
      </w:r>
      <w:proofErr w:type="spellStart"/>
      <w:r w:rsidRPr="0088670F">
        <w:rPr>
          <w:lang w:val="en-US"/>
        </w:rPr>
        <w:t>berkaitan</w:t>
      </w:r>
      <w:proofErr w:type="spellEnd"/>
      <w:r w:rsidRPr="0088670F">
        <w:rPr>
          <w:lang w:val="en-US"/>
        </w:rPr>
        <w:t xml:space="preserve"> </w:t>
      </w:r>
      <w:proofErr w:type="spellStart"/>
      <w:r w:rsidRPr="0088670F">
        <w:rPr>
          <w:lang w:val="en-US"/>
        </w:rPr>
        <w:t>tentang</w:t>
      </w:r>
      <w:proofErr w:type="spellEnd"/>
      <w:r w:rsidRPr="0088670F">
        <w:rPr>
          <w:lang w:val="en-US"/>
        </w:rPr>
        <w:t xml:space="preserve"> </w:t>
      </w:r>
      <w:proofErr w:type="spellStart"/>
      <w:r w:rsidRPr="0088670F">
        <w:rPr>
          <w:lang w:val="en-US"/>
        </w:rPr>
        <w:t>aspek</w:t>
      </w:r>
      <w:proofErr w:type="spellEnd"/>
      <w:r w:rsidRPr="0088670F">
        <w:rPr>
          <w:lang w:val="en-US"/>
        </w:rPr>
        <w:t xml:space="preserve"> </w:t>
      </w:r>
      <w:proofErr w:type="spellStart"/>
      <w:r w:rsidRPr="0088670F">
        <w:rPr>
          <w:lang w:val="en-US"/>
        </w:rPr>
        <w:t>memiliki</w:t>
      </w:r>
      <w:proofErr w:type="spellEnd"/>
      <w:r w:rsidRPr="0088670F">
        <w:rPr>
          <w:lang w:val="en-US"/>
        </w:rPr>
        <w:t xml:space="preserve"> </w:t>
      </w:r>
      <w:proofErr w:type="spellStart"/>
      <w:r w:rsidRPr="0088670F">
        <w:rPr>
          <w:lang w:val="en-US"/>
        </w:rPr>
        <w:t>tanggung</w:t>
      </w:r>
      <w:proofErr w:type="spellEnd"/>
      <w:r w:rsidRPr="0088670F">
        <w:rPr>
          <w:lang w:val="en-US"/>
        </w:rPr>
        <w:t xml:space="preserve"> </w:t>
      </w:r>
      <w:proofErr w:type="spellStart"/>
      <w:r w:rsidRPr="0088670F">
        <w:rPr>
          <w:lang w:val="en-US"/>
        </w:rPr>
        <w:t>jawab</w:t>
      </w:r>
      <w:proofErr w:type="spellEnd"/>
      <w:r w:rsidRPr="0088670F">
        <w:rPr>
          <w:lang w:val="en-US"/>
        </w:rPr>
        <w:t xml:space="preserve"> </w:t>
      </w:r>
      <w:proofErr w:type="spellStart"/>
      <w:r w:rsidRPr="0088670F">
        <w:rPr>
          <w:lang w:val="en-US"/>
        </w:rPr>
        <w:t>perilaku</w:t>
      </w:r>
      <w:proofErr w:type="spellEnd"/>
      <w:r w:rsidRPr="0088670F">
        <w:rPr>
          <w:lang w:val="en-US"/>
        </w:rPr>
        <w:t xml:space="preserve"> social. </w:t>
      </w:r>
      <w:proofErr w:type="spellStart"/>
      <w:r w:rsidRPr="0088670F">
        <w:rPr>
          <w:lang w:val="en-US"/>
        </w:rPr>
        <w:t>Siswa</w:t>
      </w:r>
      <w:proofErr w:type="spellEnd"/>
      <w:r w:rsidRPr="0088670F">
        <w:rPr>
          <w:lang w:val="en-US"/>
        </w:rPr>
        <w:t xml:space="preserve"> </w:t>
      </w:r>
      <w:proofErr w:type="spellStart"/>
      <w:r w:rsidRPr="0088670F">
        <w:rPr>
          <w:lang w:val="en-US"/>
        </w:rPr>
        <w:t>sering</w:t>
      </w:r>
      <w:proofErr w:type="spellEnd"/>
      <w:r w:rsidRPr="0088670F">
        <w:rPr>
          <w:lang w:val="en-US"/>
        </w:rPr>
        <w:t xml:space="preserve"> </w:t>
      </w:r>
      <w:proofErr w:type="spellStart"/>
      <w:r w:rsidRPr="0088670F">
        <w:rPr>
          <w:lang w:val="en-US"/>
        </w:rPr>
        <w:t>melanggar</w:t>
      </w:r>
      <w:proofErr w:type="spellEnd"/>
      <w:r w:rsidRPr="0088670F">
        <w:rPr>
          <w:lang w:val="en-US"/>
        </w:rPr>
        <w:t xml:space="preserve"> tata </w:t>
      </w:r>
      <w:proofErr w:type="spellStart"/>
      <w:r w:rsidRPr="0088670F">
        <w:rPr>
          <w:lang w:val="en-US"/>
        </w:rPr>
        <w:t>tertib</w:t>
      </w:r>
      <w:proofErr w:type="spellEnd"/>
      <w:r w:rsidRPr="0088670F">
        <w:rPr>
          <w:lang w:val="en-US"/>
        </w:rPr>
        <w:t xml:space="preserve"> </w:t>
      </w:r>
      <w:proofErr w:type="spellStart"/>
      <w:r w:rsidRPr="0088670F">
        <w:rPr>
          <w:lang w:val="en-US"/>
        </w:rPr>
        <w:t>sekolah</w:t>
      </w:r>
      <w:proofErr w:type="spellEnd"/>
      <w:r w:rsidRPr="0088670F">
        <w:rPr>
          <w:lang w:val="en-US"/>
        </w:rPr>
        <w:t xml:space="preserve">, </w:t>
      </w:r>
      <w:proofErr w:type="spellStart"/>
      <w:r w:rsidRPr="0088670F">
        <w:rPr>
          <w:lang w:val="en-US"/>
        </w:rPr>
        <w:t>sehingga</w:t>
      </w:r>
      <w:proofErr w:type="spellEnd"/>
      <w:r w:rsidRPr="0088670F">
        <w:rPr>
          <w:lang w:val="en-US"/>
        </w:rPr>
        <w:t xml:space="preserve"> </w:t>
      </w:r>
      <w:proofErr w:type="spellStart"/>
      <w:r w:rsidRPr="0088670F">
        <w:rPr>
          <w:lang w:val="en-US"/>
        </w:rPr>
        <w:t>membuat</w:t>
      </w:r>
      <w:proofErr w:type="spellEnd"/>
      <w:r w:rsidR="00305232" w:rsidRPr="0088670F">
        <w:rPr>
          <w:lang w:val="en-US"/>
        </w:rPr>
        <w:t xml:space="preserve"> m</w:t>
      </w:r>
      <w:r w:rsidRPr="0088670F">
        <w:rPr>
          <w:lang w:val="en-US"/>
        </w:rPr>
        <w:t xml:space="preserve">asa </w:t>
      </w:r>
      <w:proofErr w:type="spellStart"/>
      <w:r w:rsidRPr="0088670F">
        <w:rPr>
          <w:lang w:val="en-US"/>
        </w:rPr>
        <w:t>perkembangannya</w:t>
      </w:r>
      <w:proofErr w:type="spellEnd"/>
      <w:r w:rsidRPr="0088670F">
        <w:rPr>
          <w:lang w:val="en-US"/>
        </w:rPr>
        <w:t xml:space="preserve"> </w:t>
      </w:r>
      <w:proofErr w:type="spellStart"/>
      <w:r w:rsidRPr="0088670F">
        <w:rPr>
          <w:lang w:val="en-US"/>
        </w:rPr>
        <w:t>menjadi</w:t>
      </w:r>
      <w:proofErr w:type="spellEnd"/>
      <w:r w:rsidRPr="0088670F">
        <w:rPr>
          <w:lang w:val="en-US"/>
        </w:rPr>
        <w:t xml:space="preserve"> </w:t>
      </w:r>
      <w:proofErr w:type="spellStart"/>
      <w:r w:rsidRPr="0088670F">
        <w:rPr>
          <w:lang w:val="en-US"/>
        </w:rPr>
        <w:t>kurang</w:t>
      </w:r>
      <w:proofErr w:type="spellEnd"/>
      <w:r w:rsidRPr="0088670F">
        <w:rPr>
          <w:lang w:val="en-US"/>
        </w:rPr>
        <w:t xml:space="preserve"> </w:t>
      </w:r>
      <w:proofErr w:type="spellStart"/>
      <w:r w:rsidRPr="0088670F">
        <w:rPr>
          <w:lang w:val="en-US"/>
        </w:rPr>
        <w:t>baik</w:t>
      </w:r>
      <w:proofErr w:type="spellEnd"/>
      <w:r w:rsidR="006513F7" w:rsidRPr="0088670F">
        <w:rPr>
          <w:lang w:val="en-US"/>
        </w:rPr>
        <w:fldChar w:fldCharType="begin" w:fldLock="1"/>
      </w:r>
      <w:r w:rsidR="00FC6459" w:rsidRPr="0088670F">
        <w:rPr>
          <w:lang w:val="en-US"/>
        </w:rPr>
        <w:instrText>ADDIN CSL_CITATION {"citationItems":[{"id":"ITEM-1","itemData":{"ISBN":"9780415475976","ISSN":"1662453X","PMID":"25246403","abstract":"Differences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unknown.","author":[{"dropping-particle":"","family":"Arfian","given":"R A","non-dropping-particle":"","parse-names":false,"suffix":""}],"container-title":"Frontiers in Neuroscience","id":"ITEM-1","issue":"1","issued":{"date-parts":[["2021"]]},"page":"1-13","title":"Kontrol Diri Sebagai Prediktor Perilaku Membolos Pada Remaja","type":"article-journal","volume":"14"},"uris":["http://www.mendeley.com/documents/?uuid=c85c5ca2-af0b-4a87-b77a-723adc2440ff"]}],"mendeley":{"formattedCitation":"[1]","plainTextFormattedCitation":"[1]","previouslyFormattedCitation":"[1]"},"properties":{"noteIndex":0},"schema":"https://github.com/citation-style-language/schema/raw/master/csl-citation.json"}</w:instrText>
      </w:r>
      <w:r w:rsidR="006513F7" w:rsidRPr="0088670F">
        <w:rPr>
          <w:lang w:val="en-US"/>
        </w:rPr>
        <w:fldChar w:fldCharType="separate"/>
      </w:r>
      <w:r w:rsidR="006513F7" w:rsidRPr="0088670F">
        <w:rPr>
          <w:noProof/>
          <w:lang w:val="en-US"/>
        </w:rPr>
        <w:t>[1]</w:t>
      </w:r>
      <w:r w:rsidR="006513F7" w:rsidRPr="0088670F">
        <w:rPr>
          <w:lang w:val="en-US"/>
        </w:rPr>
        <w:fldChar w:fldCharType="end"/>
      </w:r>
      <w:r w:rsidR="004A5952" w:rsidRPr="0088670F">
        <w:rPr>
          <w:lang w:val="en-US"/>
        </w:rPr>
        <w:t xml:space="preserve">. </w:t>
      </w:r>
      <w:r w:rsidR="00A5348F" w:rsidRPr="0088670F">
        <w:rPr>
          <w:lang w:val="en-US"/>
        </w:rPr>
        <w:t xml:space="preserve">Hasil </w:t>
      </w:r>
      <w:proofErr w:type="spellStart"/>
      <w:r w:rsidR="00A5348F" w:rsidRPr="0088670F">
        <w:rPr>
          <w:lang w:val="en-US"/>
        </w:rPr>
        <w:t>penelitian</w:t>
      </w:r>
      <w:proofErr w:type="spellEnd"/>
      <w:r w:rsidR="00A5348F" w:rsidRPr="0088670F">
        <w:rPr>
          <w:lang w:val="en-US"/>
        </w:rPr>
        <w:t xml:space="preserve"> yang </w:t>
      </w:r>
      <w:proofErr w:type="spellStart"/>
      <w:r w:rsidR="00A5348F" w:rsidRPr="0088670F">
        <w:rPr>
          <w:lang w:val="en-US"/>
        </w:rPr>
        <w:t>dilakukan</w:t>
      </w:r>
      <w:proofErr w:type="spellEnd"/>
      <w:r w:rsidR="00A5348F" w:rsidRPr="0088670F">
        <w:rPr>
          <w:lang w:val="en-US"/>
        </w:rPr>
        <w:t xml:space="preserve"> oleh Damayanti di Kota Surabaya </w:t>
      </w:r>
      <w:proofErr w:type="spellStart"/>
      <w:r w:rsidR="00A5348F" w:rsidRPr="0088670F">
        <w:rPr>
          <w:lang w:val="en-US"/>
        </w:rPr>
        <w:t>menunjukkan</w:t>
      </w:r>
      <w:proofErr w:type="spellEnd"/>
      <w:r w:rsidR="00A5348F" w:rsidRPr="0088670F">
        <w:rPr>
          <w:lang w:val="en-US"/>
        </w:rPr>
        <w:t xml:space="preserve"> </w:t>
      </w:r>
      <w:proofErr w:type="spellStart"/>
      <w:r w:rsidR="00A5348F" w:rsidRPr="0088670F">
        <w:rPr>
          <w:lang w:val="en-US"/>
        </w:rPr>
        <w:t>bahwa</w:t>
      </w:r>
      <w:proofErr w:type="spellEnd"/>
      <w:r w:rsidR="00A5348F" w:rsidRPr="0088670F">
        <w:rPr>
          <w:lang w:val="en-US"/>
        </w:rPr>
        <w:t xml:space="preserve"> 59,6% </w:t>
      </w:r>
      <w:proofErr w:type="spellStart"/>
      <w:r w:rsidR="00A5348F" w:rsidRPr="0088670F">
        <w:rPr>
          <w:lang w:val="en-US"/>
        </w:rPr>
        <w:t>dari</w:t>
      </w:r>
      <w:proofErr w:type="spellEnd"/>
      <w:r w:rsidR="00A5348F" w:rsidRPr="0088670F">
        <w:rPr>
          <w:lang w:val="en-US"/>
        </w:rPr>
        <w:t xml:space="preserve"> </w:t>
      </w:r>
      <w:proofErr w:type="spellStart"/>
      <w:r w:rsidR="00A5348F" w:rsidRPr="0088670F">
        <w:rPr>
          <w:lang w:val="en-US"/>
        </w:rPr>
        <w:t>siswa</w:t>
      </w:r>
      <w:proofErr w:type="spellEnd"/>
      <w:r w:rsidR="00A5348F" w:rsidRPr="0088670F">
        <w:rPr>
          <w:lang w:val="en-US"/>
        </w:rPr>
        <w:t xml:space="preserve"> yang </w:t>
      </w:r>
      <w:proofErr w:type="spellStart"/>
      <w:r w:rsidR="00A5348F" w:rsidRPr="0088670F">
        <w:rPr>
          <w:lang w:val="en-US"/>
        </w:rPr>
        <w:t>diteliti</w:t>
      </w:r>
      <w:proofErr w:type="spellEnd"/>
      <w:r w:rsidR="00A5348F" w:rsidRPr="0088670F">
        <w:rPr>
          <w:lang w:val="en-US"/>
        </w:rPr>
        <w:t xml:space="preserve"> </w:t>
      </w:r>
      <w:proofErr w:type="spellStart"/>
      <w:r w:rsidR="00A5348F" w:rsidRPr="0088670F">
        <w:rPr>
          <w:lang w:val="en-US"/>
        </w:rPr>
        <w:t>pernah</w:t>
      </w:r>
      <w:proofErr w:type="spellEnd"/>
      <w:r w:rsidR="00A5348F" w:rsidRPr="0088670F">
        <w:rPr>
          <w:lang w:val="en-US"/>
        </w:rPr>
        <w:t xml:space="preserve"> </w:t>
      </w:r>
      <w:proofErr w:type="spellStart"/>
      <w:r w:rsidR="00A5348F" w:rsidRPr="0088670F">
        <w:rPr>
          <w:lang w:val="en-US"/>
        </w:rPr>
        <w:t>mengalami</w:t>
      </w:r>
      <w:proofErr w:type="spellEnd"/>
      <w:r w:rsidR="00A5348F" w:rsidRPr="0088670F">
        <w:rPr>
          <w:lang w:val="en-US"/>
        </w:rPr>
        <w:t xml:space="preserve"> </w:t>
      </w:r>
      <w:proofErr w:type="spellStart"/>
      <w:r w:rsidR="00A5348F" w:rsidRPr="0088670F">
        <w:rPr>
          <w:lang w:val="en-US"/>
        </w:rPr>
        <w:t>kejadian</w:t>
      </w:r>
      <w:proofErr w:type="spellEnd"/>
      <w:r w:rsidR="00A5348F" w:rsidRPr="0088670F">
        <w:rPr>
          <w:lang w:val="en-US"/>
        </w:rPr>
        <w:t xml:space="preserve"> </w:t>
      </w:r>
      <w:proofErr w:type="spellStart"/>
      <w:r w:rsidR="00A5348F" w:rsidRPr="0088670F">
        <w:rPr>
          <w:lang w:val="en-US"/>
        </w:rPr>
        <w:t>membolos</w:t>
      </w:r>
      <w:proofErr w:type="spellEnd"/>
      <w:r w:rsidR="00A5348F" w:rsidRPr="0088670F">
        <w:rPr>
          <w:lang w:val="en-US"/>
        </w:rPr>
        <w:t xml:space="preserve">, </w:t>
      </w:r>
      <w:proofErr w:type="spellStart"/>
      <w:r w:rsidR="00A5348F" w:rsidRPr="0088670F">
        <w:rPr>
          <w:lang w:val="en-US"/>
        </w:rPr>
        <w:t>sedangkan</w:t>
      </w:r>
      <w:proofErr w:type="spellEnd"/>
      <w:r w:rsidR="00A5348F" w:rsidRPr="0088670F">
        <w:rPr>
          <w:lang w:val="en-US"/>
        </w:rPr>
        <w:t xml:space="preserve"> 40,6% </w:t>
      </w:r>
      <w:proofErr w:type="spellStart"/>
      <w:r w:rsidR="00A5348F" w:rsidRPr="0088670F">
        <w:rPr>
          <w:lang w:val="en-US"/>
        </w:rPr>
        <w:t>siswa</w:t>
      </w:r>
      <w:proofErr w:type="spellEnd"/>
      <w:r w:rsidR="00A5348F" w:rsidRPr="0088670F">
        <w:rPr>
          <w:lang w:val="en-US"/>
        </w:rPr>
        <w:t xml:space="preserve"> </w:t>
      </w:r>
      <w:proofErr w:type="spellStart"/>
      <w:r w:rsidR="00A5348F" w:rsidRPr="0088670F">
        <w:rPr>
          <w:lang w:val="en-US"/>
        </w:rPr>
        <w:t>lainnya</w:t>
      </w:r>
      <w:proofErr w:type="spellEnd"/>
      <w:r w:rsidR="00A5348F" w:rsidRPr="0088670F">
        <w:rPr>
          <w:lang w:val="en-US"/>
        </w:rPr>
        <w:t xml:space="preserve"> </w:t>
      </w:r>
      <w:proofErr w:type="spellStart"/>
      <w:r w:rsidR="00A5348F" w:rsidRPr="0088670F">
        <w:rPr>
          <w:lang w:val="en-US"/>
        </w:rPr>
        <w:t>menyatakan</w:t>
      </w:r>
      <w:proofErr w:type="spellEnd"/>
      <w:r w:rsidR="00A5348F" w:rsidRPr="0088670F">
        <w:rPr>
          <w:lang w:val="en-US"/>
        </w:rPr>
        <w:t xml:space="preserve"> </w:t>
      </w:r>
      <w:proofErr w:type="spellStart"/>
      <w:r w:rsidR="00A5348F" w:rsidRPr="0088670F">
        <w:rPr>
          <w:lang w:val="en-US"/>
        </w:rPr>
        <w:t>bahwa</w:t>
      </w:r>
      <w:proofErr w:type="spellEnd"/>
      <w:r w:rsidR="00A5348F" w:rsidRPr="0088670F">
        <w:rPr>
          <w:lang w:val="en-US"/>
        </w:rPr>
        <w:t xml:space="preserve"> </w:t>
      </w:r>
      <w:proofErr w:type="spellStart"/>
      <w:r w:rsidR="00A5348F" w:rsidRPr="0088670F">
        <w:rPr>
          <w:lang w:val="en-US"/>
        </w:rPr>
        <w:t>mereka</w:t>
      </w:r>
      <w:proofErr w:type="spellEnd"/>
      <w:r w:rsidR="00A5348F" w:rsidRPr="0088670F">
        <w:rPr>
          <w:lang w:val="en-US"/>
        </w:rPr>
        <w:t xml:space="preserve"> </w:t>
      </w:r>
      <w:proofErr w:type="spellStart"/>
      <w:r w:rsidR="00A5348F" w:rsidRPr="0088670F">
        <w:rPr>
          <w:lang w:val="en-US"/>
        </w:rPr>
        <w:t>belum</w:t>
      </w:r>
      <w:proofErr w:type="spellEnd"/>
      <w:r w:rsidR="00A5348F" w:rsidRPr="0088670F">
        <w:rPr>
          <w:lang w:val="en-US"/>
        </w:rPr>
        <w:t xml:space="preserve"> </w:t>
      </w:r>
      <w:proofErr w:type="spellStart"/>
      <w:r w:rsidR="00A5348F" w:rsidRPr="0088670F">
        <w:rPr>
          <w:lang w:val="en-US"/>
        </w:rPr>
        <w:t>pernah</w:t>
      </w:r>
      <w:proofErr w:type="spellEnd"/>
      <w:r w:rsidR="00A5348F" w:rsidRPr="0088670F">
        <w:rPr>
          <w:lang w:val="en-US"/>
        </w:rPr>
        <w:t xml:space="preserve"> </w:t>
      </w:r>
      <w:proofErr w:type="spellStart"/>
      <w:r w:rsidR="00A5348F" w:rsidRPr="0088670F">
        <w:rPr>
          <w:lang w:val="en-US"/>
        </w:rPr>
        <w:t>membolos</w:t>
      </w:r>
      <w:proofErr w:type="spellEnd"/>
      <w:r w:rsidR="00A5348F" w:rsidRPr="0088670F">
        <w:rPr>
          <w:lang w:val="en-US"/>
        </w:rPr>
        <w:t xml:space="preserve">. </w:t>
      </w:r>
      <w:proofErr w:type="spellStart"/>
      <w:r w:rsidR="00A5348F" w:rsidRPr="0088670F">
        <w:rPr>
          <w:lang w:val="en-US"/>
        </w:rPr>
        <w:t>Pernyataan</w:t>
      </w:r>
      <w:proofErr w:type="spellEnd"/>
      <w:r w:rsidR="00A5348F" w:rsidRPr="0088670F">
        <w:rPr>
          <w:lang w:val="en-US"/>
        </w:rPr>
        <w:t xml:space="preserve"> </w:t>
      </w:r>
      <w:proofErr w:type="spellStart"/>
      <w:r w:rsidR="00A5348F" w:rsidRPr="0088670F">
        <w:rPr>
          <w:lang w:val="en-US"/>
        </w:rPr>
        <w:t>siswa</w:t>
      </w:r>
      <w:proofErr w:type="spellEnd"/>
      <w:r w:rsidR="00A5348F" w:rsidRPr="0088670F">
        <w:rPr>
          <w:lang w:val="en-US"/>
        </w:rPr>
        <w:t xml:space="preserve"> juga </w:t>
      </w:r>
      <w:proofErr w:type="spellStart"/>
      <w:r w:rsidR="00A5348F" w:rsidRPr="0088670F">
        <w:rPr>
          <w:lang w:val="en-US"/>
        </w:rPr>
        <w:t>didukung</w:t>
      </w:r>
      <w:proofErr w:type="spellEnd"/>
      <w:r w:rsidR="00A5348F" w:rsidRPr="0088670F">
        <w:rPr>
          <w:lang w:val="en-US"/>
        </w:rPr>
        <w:t xml:space="preserve"> oleh </w:t>
      </w:r>
      <w:proofErr w:type="spellStart"/>
      <w:r w:rsidR="00A5348F" w:rsidRPr="0088670F">
        <w:rPr>
          <w:lang w:val="en-US"/>
        </w:rPr>
        <w:t>persentase</w:t>
      </w:r>
      <w:proofErr w:type="spellEnd"/>
      <w:r w:rsidR="00A5348F" w:rsidRPr="0088670F">
        <w:rPr>
          <w:lang w:val="en-US"/>
        </w:rPr>
        <w:t xml:space="preserve"> data yang </w:t>
      </w:r>
      <w:proofErr w:type="spellStart"/>
      <w:r w:rsidR="00A5348F" w:rsidRPr="0088670F">
        <w:rPr>
          <w:lang w:val="en-US"/>
        </w:rPr>
        <w:t>hampir</w:t>
      </w:r>
      <w:proofErr w:type="spellEnd"/>
      <w:r w:rsidR="00A5348F" w:rsidRPr="0088670F">
        <w:rPr>
          <w:lang w:val="en-US"/>
        </w:rPr>
        <w:t xml:space="preserve"> </w:t>
      </w:r>
      <w:proofErr w:type="spellStart"/>
      <w:r w:rsidR="00A5348F" w:rsidRPr="0088670F">
        <w:rPr>
          <w:lang w:val="en-US"/>
        </w:rPr>
        <w:t>sebanding</w:t>
      </w:r>
      <w:proofErr w:type="spellEnd"/>
      <w:r w:rsidR="00A5348F" w:rsidRPr="0088670F">
        <w:rPr>
          <w:lang w:val="en-US"/>
        </w:rPr>
        <w:t xml:space="preserve">, </w:t>
      </w:r>
      <w:proofErr w:type="spellStart"/>
      <w:r w:rsidR="0013524E" w:rsidRPr="0088670F">
        <w:rPr>
          <w:lang w:val="en-US"/>
        </w:rPr>
        <w:t>Artinya</w:t>
      </w:r>
      <w:proofErr w:type="spellEnd"/>
      <w:r w:rsidR="0013524E" w:rsidRPr="0088670F">
        <w:rPr>
          <w:lang w:val="en-US"/>
        </w:rPr>
        <w:t xml:space="preserve">, </w:t>
      </w:r>
      <w:proofErr w:type="spellStart"/>
      <w:r w:rsidR="0013524E" w:rsidRPr="0088670F">
        <w:rPr>
          <w:lang w:val="en-US"/>
        </w:rPr>
        <w:t>sebanyak</w:t>
      </w:r>
      <w:proofErr w:type="spellEnd"/>
      <w:r w:rsidR="0013524E" w:rsidRPr="0088670F">
        <w:rPr>
          <w:lang w:val="en-US"/>
        </w:rPr>
        <w:t xml:space="preserve"> 53,6% </w:t>
      </w:r>
      <w:proofErr w:type="spellStart"/>
      <w:r w:rsidR="0013524E" w:rsidRPr="0088670F">
        <w:rPr>
          <w:lang w:val="en-US"/>
        </w:rPr>
        <w:t>siswa</w:t>
      </w:r>
      <w:proofErr w:type="spellEnd"/>
      <w:r w:rsidR="0013524E" w:rsidRPr="0088670F">
        <w:rPr>
          <w:lang w:val="en-US"/>
        </w:rPr>
        <w:t xml:space="preserve"> </w:t>
      </w:r>
      <w:proofErr w:type="spellStart"/>
      <w:r w:rsidR="0013524E" w:rsidRPr="0088670F">
        <w:rPr>
          <w:lang w:val="en-US"/>
        </w:rPr>
        <w:t>pernah</w:t>
      </w:r>
      <w:proofErr w:type="spellEnd"/>
      <w:r w:rsidR="0013524E" w:rsidRPr="0088670F">
        <w:rPr>
          <w:lang w:val="en-US"/>
        </w:rPr>
        <w:t xml:space="preserve"> </w:t>
      </w:r>
      <w:proofErr w:type="spellStart"/>
      <w:r w:rsidR="0013524E" w:rsidRPr="0088670F">
        <w:rPr>
          <w:lang w:val="en-US"/>
        </w:rPr>
        <w:t>melakukan</w:t>
      </w:r>
      <w:proofErr w:type="spellEnd"/>
      <w:r w:rsidR="0013524E" w:rsidRPr="0088670F">
        <w:rPr>
          <w:lang w:val="en-US"/>
        </w:rPr>
        <w:t xml:space="preserve"> </w:t>
      </w:r>
      <w:proofErr w:type="spellStart"/>
      <w:r w:rsidR="0013524E" w:rsidRPr="0088670F">
        <w:rPr>
          <w:lang w:val="en-US"/>
        </w:rPr>
        <w:t>tindakan</w:t>
      </w:r>
      <w:proofErr w:type="spellEnd"/>
      <w:r w:rsidR="0013524E" w:rsidRPr="0088670F">
        <w:rPr>
          <w:lang w:val="en-US"/>
        </w:rPr>
        <w:t xml:space="preserve"> </w:t>
      </w:r>
      <w:proofErr w:type="spellStart"/>
      <w:r w:rsidR="0013524E" w:rsidRPr="0088670F">
        <w:rPr>
          <w:lang w:val="en-US"/>
        </w:rPr>
        <w:t>membolos</w:t>
      </w:r>
      <w:proofErr w:type="spellEnd"/>
      <w:r w:rsidR="0013524E" w:rsidRPr="0088670F">
        <w:rPr>
          <w:lang w:val="en-US"/>
        </w:rPr>
        <w:t xml:space="preserve"> </w:t>
      </w:r>
      <w:proofErr w:type="spellStart"/>
      <w:r w:rsidR="0013524E" w:rsidRPr="0088670F">
        <w:rPr>
          <w:lang w:val="en-US"/>
        </w:rPr>
        <w:t>sekolah</w:t>
      </w:r>
      <w:proofErr w:type="spellEnd"/>
      <w:r w:rsidR="0013524E" w:rsidRPr="0088670F">
        <w:rPr>
          <w:lang w:val="en-US"/>
        </w:rPr>
        <w:t xml:space="preserve">, </w:t>
      </w:r>
      <w:proofErr w:type="spellStart"/>
      <w:r w:rsidR="0013524E" w:rsidRPr="0088670F">
        <w:rPr>
          <w:lang w:val="en-US"/>
        </w:rPr>
        <w:t>sementara</w:t>
      </w:r>
      <w:proofErr w:type="spellEnd"/>
      <w:r w:rsidR="0013524E" w:rsidRPr="0088670F">
        <w:rPr>
          <w:lang w:val="en-US"/>
        </w:rPr>
        <w:t xml:space="preserve"> </w:t>
      </w:r>
      <w:proofErr w:type="spellStart"/>
      <w:r w:rsidR="0013524E" w:rsidRPr="0088670F">
        <w:rPr>
          <w:lang w:val="en-US"/>
        </w:rPr>
        <w:t>sisanya</w:t>
      </w:r>
      <w:proofErr w:type="spellEnd"/>
      <w:r w:rsidR="0013524E" w:rsidRPr="0088670F">
        <w:rPr>
          <w:lang w:val="en-US"/>
        </w:rPr>
        <w:t xml:space="preserve"> </w:t>
      </w:r>
      <w:proofErr w:type="spellStart"/>
      <w:r w:rsidR="0013524E" w:rsidRPr="0088670F">
        <w:rPr>
          <w:lang w:val="en-US"/>
        </w:rPr>
        <w:t>sebanyak</w:t>
      </w:r>
      <w:proofErr w:type="spellEnd"/>
      <w:r w:rsidR="0013524E" w:rsidRPr="0088670F">
        <w:rPr>
          <w:lang w:val="en-US"/>
        </w:rPr>
        <w:t xml:space="preserve"> 46,4% </w:t>
      </w:r>
      <w:proofErr w:type="spellStart"/>
      <w:r w:rsidR="0013524E" w:rsidRPr="0088670F">
        <w:rPr>
          <w:lang w:val="en-US"/>
        </w:rPr>
        <w:t>mengungkapkan</w:t>
      </w:r>
      <w:proofErr w:type="spellEnd"/>
      <w:r w:rsidR="0013524E" w:rsidRPr="0088670F">
        <w:rPr>
          <w:lang w:val="en-US"/>
        </w:rPr>
        <w:t xml:space="preserve"> </w:t>
      </w:r>
      <w:proofErr w:type="spellStart"/>
      <w:r w:rsidR="0013524E" w:rsidRPr="0088670F">
        <w:rPr>
          <w:lang w:val="en-US"/>
        </w:rPr>
        <w:t>bahwa</w:t>
      </w:r>
      <w:proofErr w:type="spellEnd"/>
      <w:r w:rsidR="0013524E" w:rsidRPr="0088670F">
        <w:rPr>
          <w:lang w:val="en-US"/>
        </w:rPr>
        <w:t xml:space="preserve"> </w:t>
      </w:r>
      <w:proofErr w:type="spellStart"/>
      <w:r w:rsidR="0013524E" w:rsidRPr="0088670F">
        <w:rPr>
          <w:lang w:val="en-US"/>
        </w:rPr>
        <w:t>mereka</w:t>
      </w:r>
      <w:proofErr w:type="spellEnd"/>
      <w:r w:rsidR="0013524E" w:rsidRPr="0088670F">
        <w:rPr>
          <w:lang w:val="en-US"/>
        </w:rPr>
        <w:t xml:space="preserve"> </w:t>
      </w:r>
      <w:proofErr w:type="spellStart"/>
      <w:r w:rsidR="0013524E" w:rsidRPr="0088670F">
        <w:rPr>
          <w:lang w:val="en-US"/>
        </w:rPr>
        <w:t>tidak</w:t>
      </w:r>
      <w:proofErr w:type="spellEnd"/>
      <w:r w:rsidR="0013524E" w:rsidRPr="0088670F">
        <w:rPr>
          <w:lang w:val="en-US"/>
        </w:rPr>
        <w:t xml:space="preserve"> </w:t>
      </w:r>
      <w:proofErr w:type="spellStart"/>
      <w:r w:rsidR="0013524E" w:rsidRPr="0088670F">
        <w:rPr>
          <w:lang w:val="en-US"/>
        </w:rPr>
        <w:t>pernah</w:t>
      </w:r>
      <w:proofErr w:type="spellEnd"/>
      <w:r w:rsidR="0013524E" w:rsidRPr="0088670F">
        <w:rPr>
          <w:lang w:val="en-US"/>
        </w:rPr>
        <w:t xml:space="preserve"> </w:t>
      </w:r>
      <w:proofErr w:type="spellStart"/>
      <w:r w:rsidR="0013524E" w:rsidRPr="0088670F">
        <w:rPr>
          <w:lang w:val="en-US"/>
        </w:rPr>
        <w:t>membolos</w:t>
      </w:r>
      <w:proofErr w:type="spellEnd"/>
      <w:r w:rsidR="0013524E" w:rsidRPr="0088670F">
        <w:rPr>
          <w:lang w:val="en-US"/>
        </w:rPr>
        <w:t xml:space="preserve"> </w:t>
      </w:r>
      <w:r w:rsidR="003A1F66" w:rsidRPr="0088670F">
        <w:rPr>
          <w:lang w:val="en-US"/>
        </w:rPr>
        <w:fldChar w:fldCharType="begin" w:fldLock="1"/>
      </w:r>
      <w:r w:rsidR="00FC6459" w:rsidRPr="0088670F">
        <w:rPr>
          <w:lang w:val="en-US"/>
        </w:rPr>
        <w:instrText>ADDIN CSL_CITATION {"citationItems":[{"id":"ITEM-1","itemData":{"DOI":"10.12928/psikopedagogia.v4i2.4477","ISSN":"2301-6167","abstract":"This research aims to the role of permissive parenting, school atmosphere, and achievement motivation towards studentsâ€™ truant behavior. This is a correlational research. The quantitative approch is used in this research. The participants were 200 students of SMK PIRI 1 Yogyakarta. There was a form of scale of truant behavior, permissive parenting, school atmosphere and achivement motivation that used as the instrument of this research. The data were analyzed using multiple regression analysis. Based on the analysis results, the obtained data showed a coefficient of 22.044 with the sig. 0,000. The results of the study showed that there is a significant influence between permissive parenting towards studentsâ€™ truant behavior , school atmosphere and achievement motivation by 25,2%. Specifically, there is a significant influence between permissive parenting towards studentsâ€™ truant behavior by 18,3%, there is no significant influence between school atmosphere towards studentsâ€™ truant behavior by 1,6%, there is a significant influence between achievement motivation towards studentsâ€™ truant behavior by 24,5%. This research findings can be considered as useful information for the parents in order to provide an effective parenting for their children. On the other hand, these findings can be used as the ponder in developing guidance and counseling services to reduce studentsâ€™ truant behavior.","author":[{"dropping-particle":"","family":"Muin","given":"S","non-dropping-particle":"","parse-names":false,"suffix":""}],"container-title":"PSIKOPEDAGOGIA Jurnal Bimbingan dan Konseling","id":"ITEM-1","issue":"2","issued":{"date-parts":[["2015"]]},"page":"93","title":"Peran Pola Asuh Permisif, Iklim Sekolah, dan Motivasi Berprestasi Terhadap Perilaku Membolos Siswa","type":"article-journal","volume":"4"},"uris":["http://www.mendeley.com/documents/?uuid=46202b1c-dfce-493b-97d7-fddeb0825898"]}],"mendeley":{"formattedCitation":"[4]","plainTextFormattedCitation":"[4]","previouslyFormattedCitation":"[4]"},"properties":{"noteIndex":0},"schema":"https://github.com/citation-style-language/schema/raw/master/csl-citation.json"}</w:instrText>
      </w:r>
      <w:r w:rsidR="003A1F66" w:rsidRPr="0088670F">
        <w:rPr>
          <w:lang w:val="en-US"/>
        </w:rPr>
        <w:fldChar w:fldCharType="separate"/>
      </w:r>
      <w:r w:rsidR="003A1F66" w:rsidRPr="0088670F">
        <w:rPr>
          <w:noProof/>
          <w:lang w:val="en-US"/>
        </w:rPr>
        <w:t>[4]</w:t>
      </w:r>
      <w:r w:rsidR="003A1F66" w:rsidRPr="0088670F">
        <w:rPr>
          <w:lang w:val="en-US"/>
        </w:rPr>
        <w:fldChar w:fldCharType="end"/>
      </w:r>
      <w:r w:rsidR="003A1F66" w:rsidRPr="0088670F">
        <w:rPr>
          <w:lang w:val="en-US"/>
        </w:rPr>
        <w:t xml:space="preserve">. </w:t>
      </w:r>
      <w:r w:rsidR="00A5348F" w:rsidRPr="0088670F">
        <w:t xml:space="preserve">Faktanya, sebanyak 81 siswa dari tingkat SD, SMP, dan SMA telah tertangkap membolos sekolah saat ditemukan berada di warnet dan tempat </w:t>
      </w:r>
      <w:r w:rsidR="001F6C9F" w:rsidRPr="0088670F">
        <w:rPr>
          <w:lang w:val="en-US"/>
        </w:rPr>
        <w:t>rental</w:t>
      </w:r>
      <w:r w:rsidR="00A5348F" w:rsidRPr="0088670F">
        <w:t xml:space="preserve"> game online play station. Akibat temuan ini, Kecamatan Sukolilo menjadi salah satu wilayah yang mencatat jumlah tertinggi dalam hasil razia operasi gabungan yang dilakukan pada tanggal 26 Maret kemarin.</w:t>
      </w:r>
      <w:r w:rsidR="001A51AE" w:rsidRPr="0088670F">
        <w:rPr>
          <w:lang w:val="en-US"/>
        </w:rPr>
        <w:fldChar w:fldCharType="begin" w:fldLock="1"/>
      </w:r>
      <w:r w:rsidR="003F278A" w:rsidRPr="0088670F">
        <w:rPr>
          <w:lang w:val="en-US"/>
        </w:rPr>
        <w:instrText>ADDIN CSL_CITATION {"citationItems":[{"id":"ITEM-1","itemData":{"abstract":"ABSTRAK Perilaku membolos adalah perilaku yang harus segera ditangani karena dapat berpengaruh terhadap akademik, perilaku yang menyimpang dari aturan sekolah serta moral siswa. Fakta ini terjadi di SMA Kawung 2 Surabaya, SMA Muhammadiyah 7 Surabaya, dan SMA Mahardhika Surabaya. Tujuan penelitian ini adalah untuk mengetahui faktor-faktor yang melatarbelakangi siswa membolos serta untuk mengetahui pola perilaku membolos berdasarkan faktor-faktor yang ditemui.. Sebagaimana dipahami dampak perilaku membolos adalah mengalami kegagalan dalam pembelajaran. Metode penelitian yang digunakan dalam penelitian ini adalah metode deskriptif kualitatif. Subyek dalam penelitian ini adalah siswa kelas X (ABC 1 dan ABC 2) dan XI (ABC 3)IPS di SMA Kawung 2 Surabaya, siswa kelas XI IPA (ABC 4 DAN ABC 5) dan XI IPS (ABC 6) di SMA Muhammadiyah 7 Surabaya, dan siswa kelas X (ABC 7) dan XI (ABC 8 dan ABC 9) IPS di SMA Mahardhika Surabaya. Teknik pengumpulan data dalam penelitian ini berupa wawancara untuk memperoleh informasi tentang faktor-faktor yang mendorong siswa untuk membolos, observasi untuk memperoleh informasi lain yang mendukung data yang telah diperoleh dan dokumentasi untuk memperoleh data identitas subyek dan hasil tes MPCL. Teknik pengambilan sampel dilakukan menggunakan teknik purposive sampling. Sementara itu teknik analisis data yang digunakan adalah teknik trianggulasi menunjukkan bahwa faktor-faktor penyebab perilaku membolos yaitu permasalahan yang berasal dari diri sendiri, faktor keluarga, dan faktor sekolah dengan pola perilaku membolos yaitu bermain playstation atau internet diwarnet, nongkrong, berkumpul bersama teman yang suka membolos. Hasil penelitian ini menyatakan bahawa perilaku membolos dapat mempengaruhi akademik disekolah, karena tidak dapat menyelesaikan topik matapelajaran pada hari itu juga. Kata kunci : perilaku memebolos, faktor internal, faktor eksternal ABSTRACT Truant behaviour was behavior that should be handled because it can affect the academic, behavior that deviates from the rules of the school and student morale. This fact occurs at SMA Kawung 2 Surabaya, SMA Muhammadiyah 7 Surabaya, and SMA Mahardhika Surabaya. This research aimed to determine the factors underlying the truant students as well as to determine the pattern of truant behavior based on factors encountered. As understood the impact of truant behavior was experienced failure in learning. The method used in this research is descriptive qualitative. The subjects in th…","author":[{"dropping-particle":"","family":"Damayanti","given":"Fenny Annisa","non-dropping-particle":"","parse-names":false,"suffix":""},{"dropping-particle":"","family":"Setiawati","given":"Denok","non-dropping-particle":"","parse-names":false,"suffix":""}],"container-title":"Bk Unesa","id":"ITEM-1","issued":{"date-parts":[["2013"]]},"page":"454-461","title":"Studi Tentang Perilaku Membolos Pada Siswa Sma Swasta Di Surabaya the Study of Bad Behaviour of Skipping the Class Private School At Surabaya","type":"article-journal","volume":"03"},"uris":["http://www.mendeley.com/documents/?uuid=1d44b547-27c7-4d3e-93ad-79a1104e55c6"]}],"mendeley":{"formattedCitation":"[5]","plainTextFormattedCitation":"[5]","previouslyFormattedCitation":"[5]"},"properties":{"noteIndex":0},"schema":"https://github.com/citation-style-language/schema/raw/master/csl-citation.json"}</w:instrText>
      </w:r>
      <w:r w:rsidR="001A51AE" w:rsidRPr="0088670F">
        <w:rPr>
          <w:lang w:val="en-US"/>
        </w:rPr>
        <w:fldChar w:fldCharType="separate"/>
      </w:r>
      <w:r w:rsidR="001A51AE" w:rsidRPr="0088670F">
        <w:rPr>
          <w:noProof/>
          <w:lang w:val="en-US"/>
        </w:rPr>
        <w:t>[5]</w:t>
      </w:r>
      <w:r w:rsidR="001A51AE" w:rsidRPr="0088670F">
        <w:rPr>
          <w:lang w:val="en-US"/>
        </w:rPr>
        <w:fldChar w:fldCharType="end"/>
      </w:r>
      <w:r w:rsidR="001A51AE" w:rsidRPr="0088670F">
        <w:rPr>
          <w:lang w:val="en-US"/>
        </w:rPr>
        <w:t xml:space="preserve">. </w:t>
      </w:r>
    </w:p>
    <w:p w14:paraId="36BDD3D1" w14:textId="2A532CB1" w:rsidR="00B25D04" w:rsidRPr="00EF5384" w:rsidRDefault="00DB2118" w:rsidP="00EF5384">
      <w:pPr>
        <w:pStyle w:val="Body"/>
        <w:ind w:firstLine="357"/>
      </w:pPr>
      <w:r w:rsidRPr="0088670F">
        <w:t>Menurut Gunarsa,</w:t>
      </w:r>
      <w:r w:rsidR="00B70B3A" w:rsidRPr="0088670F">
        <w:t xml:space="preserve"> </w:t>
      </w:r>
      <w:r w:rsidR="00A5348F" w:rsidRPr="0088670F">
        <w:t xml:space="preserve">membolos adalah tindakan meninggalkan sekolah tanpa alasan yang sesuai selama jam pelajaran dan tanpa izin sebelumnya dari pihak sekolah. Dalam konteks penelitian ini, perilaku membolos yang diteliti adalah </w:t>
      </w:r>
      <w:r w:rsidR="00E22A1E" w:rsidRPr="0088670F">
        <w:t>ketika siswa absen dari sekolah tanpa alasan yang nyata, terutama selama pelajaran berlangsung</w:t>
      </w:r>
      <w:r w:rsidR="00A5348F" w:rsidRPr="0088670F">
        <w:t xml:space="preserve">, saat mereka seharusnya berada di dalam kelas, atau selama jam sekolah berlangsung. </w:t>
      </w:r>
      <w:r w:rsidR="00B70B3A" w:rsidRPr="0088670F">
        <w:fldChar w:fldCharType="begin" w:fldLock="1"/>
      </w:r>
      <w:r w:rsidR="00FC6459" w:rsidRPr="0088670F">
        <w:instrText>ADDIN CSL_CITATION {"citationItems":[{"id":"ITEM-1","itemData":{"DOI":"10.22460/fokus.v3i3.5253","ISSN":"2614-4131","abstract":"This research was conducted based on a phenomenon that occurred at SMK Bunga Persada Cianjur with the aim of obtaining a picture of truancy behavior based on the factors behind it. The method used is a qualitative method with a descriptive type of research which is a case study. The data collection method used is by using interview guidelines. The results showed that the forms of truancy behavior carried out by students were coming to school late, not attending class during certain class hours, giving fake permits with artificial reasons and leaving the classroom without asking permission first. Meanwhile, the factors behind truancy behavior include being influenced by friends' invitations, less interest in some subjects and a tedious learning process. Keywords: Truancy Behavior, Factors behind Truancy, Students.","author":[{"dropping-particle":"","family":"W D Rahayu","given":"H","non-dropping-particle":"","parse-names":false,"suffix":""}],"container-title":"FOKUS (Kajian Bimbingan &amp; Konseling dalam Pendidikan)","id":"ITEM-1","issue":"3","issued":{"date-parts":[["2020"]]},"page":"99","title":"Perilaku Membolos Peserta Didik Ditinjau Dari Faktor-Faktor Yang Melatarbelakanginya","type":"article-journal","volume":"3"},"uris":["http://www.mendeley.com/documents/?uuid=e456307a-6ec4-42b3-961a-78717316099e"]}],"mendeley":{"formattedCitation":"[3]","plainTextFormattedCitation":"[3]","previouslyFormattedCitation":"[3]"},"properties":{"noteIndex":0},"schema":"https://github.com/citation-style-language/schema/raw/master/csl-citation.json"}</w:instrText>
      </w:r>
      <w:r w:rsidR="00B70B3A" w:rsidRPr="0088670F">
        <w:fldChar w:fldCharType="separate"/>
      </w:r>
      <w:r w:rsidR="00B70B3A" w:rsidRPr="0088670F">
        <w:rPr>
          <w:noProof/>
        </w:rPr>
        <w:t>[3]</w:t>
      </w:r>
      <w:r w:rsidR="00B70B3A" w:rsidRPr="0088670F">
        <w:fldChar w:fldCharType="end"/>
      </w:r>
      <w:r w:rsidR="0049303D" w:rsidRPr="0088670F">
        <w:rPr>
          <w:lang w:val="en-US"/>
        </w:rPr>
        <w:t xml:space="preserve">. </w:t>
      </w:r>
      <w:proofErr w:type="spellStart"/>
      <w:r w:rsidR="00FB4AAE" w:rsidRPr="0088670F">
        <w:rPr>
          <w:lang w:val="en-US"/>
        </w:rPr>
        <w:t>Menurut</w:t>
      </w:r>
      <w:proofErr w:type="spellEnd"/>
      <w:r w:rsidR="00FB4AAE" w:rsidRPr="0088670F">
        <w:rPr>
          <w:lang w:val="en-US"/>
        </w:rPr>
        <w:t xml:space="preserve"> </w:t>
      </w:r>
      <w:proofErr w:type="spellStart"/>
      <w:r w:rsidR="00FB4AAE" w:rsidRPr="0088670F">
        <w:rPr>
          <w:lang w:val="en-US"/>
        </w:rPr>
        <w:t>Kristiyani</w:t>
      </w:r>
      <w:proofErr w:type="spellEnd"/>
      <w:r w:rsidR="00FB4AAE" w:rsidRPr="0088670F">
        <w:rPr>
          <w:lang w:val="en-US"/>
        </w:rPr>
        <w:t xml:space="preserve"> </w:t>
      </w:r>
      <w:proofErr w:type="spellStart"/>
      <w:r w:rsidR="00E22A1E" w:rsidRPr="0088670F">
        <w:rPr>
          <w:lang w:val="en-US"/>
        </w:rPr>
        <w:t>perilaku</w:t>
      </w:r>
      <w:proofErr w:type="spellEnd"/>
      <w:r w:rsidR="00E22A1E" w:rsidRPr="0088670F">
        <w:rPr>
          <w:lang w:val="en-US"/>
        </w:rPr>
        <w:t xml:space="preserve"> </w:t>
      </w:r>
      <w:proofErr w:type="spellStart"/>
      <w:r w:rsidR="00E22A1E" w:rsidRPr="0088670F">
        <w:rPr>
          <w:lang w:val="en-US"/>
        </w:rPr>
        <w:t>membolos</w:t>
      </w:r>
      <w:proofErr w:type="spellEnd"/>
      <w:r w:rsidR="00E22A1E" w:rsidRPr="0088670F">
        <w:rPr>
          <w:lang w:val="en-US"/>
        </w:rPr>
        <w:t xml:space="preserve">, yang juga </w:t>
      </w:r>
      <w:proofErr w:type="spellStart"/>
      <w:r w:rsidR="00E22A1E" w:rsidRPr="0088670F">
        <w:rPr>
          <w:lang w:val="en-US"/>
        </w:rPr>
        <w:t>dikenal</w:t>
      </w:r>
      <w:proofErr w:type="spellEnd"/>
      <w:r w:rsidR="00E22A1E" w:rsidRPr="0088670F">
        <w:rPr>
          <w:lang w:val="en-US"/>
        </w:rPr>
        <w:t xml:space="preserve"> </w:t>
      </w:r>
      <w:proofErr w:type="spellStart"/>
      <w:r w:rsidR="00E22A1E" w:rsidRPr="0088670F">
        <w:rPr>
          <w:lang w:val="en-US"/>
        </w:rPr>
        <w:t>sebagai</w:t>
      </w:r>
      <w:proofErr w:type="spellEnd"/>
      <w:r w:rsidR="00E22A1E" w:rsidRPr="0088670F">
        <w:rPr>
          <w:lang w:val="en-US"/>
        </w:rPr>
        <w:t xml:space="preserve"> </w:t>
      </w:r>
      <w:r w:rsidR="00E22A1E" w:rsidRPr="0088670F">
        <w:rPr>
          <w:i/>
          <w:iCs/>
          <w:lang w:val="en-US"/>
        </w:rPr>
        <w:t>truancy</w:t>
      </w:r>
      <w:r w:rsidR="00E22A1E" w:rsidRPr="0088670F">
        <w:rPr>
          <w:lang w:val="en-US"/>
        </w:rPr>
        <w:t xml:space="preserve">, </w:t>
      </w:r>
      <w:r w:rsidR="00B2650C" w:rsidRPr="0088670F">
        <w:rPr>
          <w:lang w:val="en-US"/>
        </w:rPr>
        <w:t xml:space="preserve">Ketika </w:t>
      </w:r>
      <w:proofErr w:type="spellStart"/>
      <w:r w:rsidR="00B2650C" w:rsidRPr="0088670F">
        <w:rPr>
          <w:lang w:val="en-US"/>
        </w:rPr>
        <w:t>siswa</w:t>
      </w:r>
      <w:proofErr w:type="spellEnd"/>
      <w:r w:rsidR="00B2650C" w:rsidRPr="0088670F">
        <w:rPr>
          <w:lang w:val="en-US"/>
        </w:rPr>
        <w:t xml:space="preserve"> </w:t>
      </w:r>
      <w:proofErr w:type="spellStart"/>
      <w:r w:rsidR="00B2650C" w:rsidRPr="0088670F">
        <w:rPr>
          <w:lang w:val="en-US"/>
        </w:rPr>
        <w:t>dengan</w:t>
      </w:r>
      <w:proofErr w:type="spellEnd"/>
      <w:r w:rsidR="00B2650C" w:rsidRPr="0088670F">
        <w:rPr>
          <w:lang w:val="en-US"/>
        </w:rPr>
        <w:t xml:space="preserve"> </w:t>
      </w:r>
      <w:proofErr w:type="spellStart"/>
      <w:r w:rsidR="00B2650C" w:rsidRPr="0088670F">
        <w:rPr>
          <w:lang w:val="en-US"/>
        </w:rPr>
        <w:t>sengaja</w:t>
      </w:r>
      <w:proofErr w:type="spellEnd"/>
      <w:r w:rsidR="00B2650C" w:rsidRPr="0088670F">
        <w:rPr>
          <w:lang w:val="en-US"/>
        </w:rPr>
        <w:t xml:space="preserve"> </w:t>
      </w:r>
      <w:proofErr w:type="spellStart"/>
      <w:r w:rsidR="00B2650C" w:rsidRPr="0088670F">
        <w:rPr>
          <w:lang w:val="en-US"/>
        </w:rPr>
        <w:t>meninggalkan</w:t>
      </w:r>
      <w:proofErr w:type="spellEnd"/>
      <w:r w:rsidR="00B2650C" w:rsidRPr="0088670F">
        <w:rPr>
          <w:lang w:val="en-US"/>
        </w:rPr>
        <w:t xml:space="preserve"> </w:t>
      </w:r>
      <w:proofErr w:type="spellStart"/>
      <w:r w:rsidR="00B2650C" w:rsidRPr="0088670F">
        <w:rPr>
          <w:lang w:val="en-US"/>
        </w:rPr>
        <w:t>rumah</w:t>
      </w:r>
      <w:proofErr w:type="spellEnd"/>
      <w:r w:rsidR="00B2650C" w:rsidRPr="0088670F">
        <w:rPr>
          <w:lang w:val="en-US"/>
        </w:rPr>
        <w:t xml:space="preserve"> pada </w:t>
      </w:r>
      <w:proofErr w:type="spellStart"/>
      <w:r w:rsidR="00B2650C" w:rsidRPr="0088670F">
        <w:rPr>
          <w:lang w:val="en-US"/>
        </w:rPr>
        <w:t>pagi</w:t>
      </w:r>
      <w:proofErr w:type="spellEnd"/>
      <w:r w:rsidR="00B2650C" w:rsidRPr="0088670F">
        <w:rPr>
          <w:lang w:val="en-US"/>
        </w:rPr>
        <w:t xml:space="preserve"> </w:t>
      </w:r>
      <w:proofErr w:type="spellStart"/>
      <w:r w:rsidR="00B2650C" w:rsidRPr="0088670F">
        <w:rPr>
          <w:lang w:val="en-US"/>
        </w:rPr>
        <w:t>hari</w:t>
      </w:r>
      <w:proofErr w:type="spellEnd"/>
      <w:r w:rsidR="00B2650C" w:rsidRPr="0088670F">
        <w:rPr>
          <w:lang w:val="en-US"/>
        </w:rPr>
        <w:t xml:space="preserve"> </w:t>
      </w:r>
      <w:proofErr w:type="spellStart"/>
      <w:r w:rsidR="00B2650C" w:rsidRPr="0088670F">
        <w:rPr>
          <w:lang w:val="en-US"/>
        </w:rPr>
        <w:t>dengan</w:t>
      </w:r>
      <w:proofErr w:type="spellEnd"/>
      <w:r w:rsidR="00B2650C" w:rsidRPr="0088670F">
        <w:rPr>
          <w:lang w:val="en-US"/>
        </w:rPr>
        <w:t xml:space="preserve"> </w:t>
      </w:r>
      <w:proofErr w:type="spellStart"/>
      <w:r w:rsidR="00B2650C" w:rsidRPr="0088670F">
        <w:rPr>
          <w:lang w:val="en-US"/>
        </w:rPr>
        <w:t>mengenakan</w:t>
      </w:r>
      <w:proofErr w:type="spellEnd"/>
      <w:r w:rsidR="00B2650C" w:rsidRPr="0088670F">
        <w:rPr>
          <w:lang w:val="en-US"/>
        </w:rPr>
        <w:t xml:space="preserve"> </w:t>
      </w:r>
      <w:proofErr w:type="spellStart"/>
      <w:r w:rsidR="00B2650C" w:rsidRPr="0088670F">
        <w:rPr>
          <w:lang w:val="en-US"/>
        </w:rPr>
        <w:t>seragam</w:t>
      </w:r>
      <w:proofErr w:type="spellEnd"/>
      <w:r w:rsidR="00B2650C" w:rsidRPr="0088670F">
        <w:rPr>
          <w:lang w:val="en-US"/>
        </w:rPr>
        <w:t xml:space="preserve"> </w:t>
      </w:r>
      <w:proofErr w:type="spellStart"/>
      <w:r w:rsidR="00B2650C" w:rsidRPr="0088670F">
        <w:rPr>
          <w:lang w:val="en-US"/>
        </w:rPr>
        <w:t>sekolah</w:t>
      </w:r>
      <w:proofErr w:type="spellEnd"/>
      <w:r w:rsidR="00B2650C" w:rsidRPr="0088670F">
        <w:rPr>
          <w:lang w:val="en-US"/>
        </w:rPr>
        <w:t xml:space="preserve"> </w:t>
      </w:r>
      <w:proofErr w:type="spellStart"/>
      <w:r w:rsidR="00B2650C" w:rsidRPr="0088670F">
        <w:rPr>
          <w:lang w:val="en-US"/>
        </w:rPr>
        <w:t>mereka</w:t>
      </w:r>
      <w:proofErr w:type="spellEnd"/>
      <w:r w:rsidR="00B2650C" w:rsidRPr="0088670F">
        <w:rPr>
          <w:lang w:val="en-US"/>
        </w:rPr>
        <w:t xml:space="preserve">, </w:t>
      </w:r>
      <w:proofErr w:type="spellStart"/>
      <w:r w:rsidR="00B2650C" w:rsidRPr="0088670F">
        <w:rPr>
          <w:lang w:val="en-US"/>
        </w:rPr>
        <w:t>itulah</w:t>
      </w:r>
      <w:proofErr w:type="spellEnd"/>
      <w:r w:rsidR="00B2650C" w:rsidRPr="0088670F">
        <w:rPr>
          <w:lang w:val="en-US"/>
        </w:rPr>
        <w:t xml:space="preserve"> </w:t>
      </w:r>
      <w:proofErr w:type="spellStart"/>
      <w:r w:rsidR="00B2650C" w:rsidRPr="0088670F">
        <w:rPr>
          <w:lang w:val="en-US"/>
        </w:rPr>
        <w:t>saat</w:t>
      </w:r>
      <w:proofErr w:type="spellEnd"/>
      <w:r w:rsidR="00B2650C" w:rsidRPr="0088670F">
        <w:rPr>
          <w:lang w:val="en-US"/>
        </w:rPr>
        <w:t xml:space="preserve"> </w:t>
      </w:r>
      <w:proofErr w:type="spellStart"/>
      <w:r w:rsidR="00B2650C" w:rsidRPr="0088670F">
        <w:rPr>
          <w:lang w:val="en-US"/>
        </w:rPr>
        <w:t>terjadinya</w:t>
      </w:r>
      <w:proofErr w:type="spellEnd"/>
      <w:r w:rsidR="00B2650C" w:rsidRPr="0088670F">
        <w:rPr>
          <w:lang w:val="en-US"/>
        </w:rPr>
        <w:t xml:space="preserve"> </w:t>
      </w:r>
      <w:proofErr w:type="spellStart"/>
      <w:r w:rsidR="00B2650C" w:rsidRPr="0088670F">
        <w:rPr>
          <w:lang w:val="en-US"/>
        </w:rPr>
        <w:t>perilaku</w:t>
      </w:r>
      <w:proofErr w:type="spellEnd"/>
      <w:r w:rsidR="00B2650C" w:rsidRPr="0088670F">
        <w:rPr>
          <w:lang w:val="en-US"/>
        </w:rPr>
        <w:t xml:space="preserve"> </w:t>
      </w:r>
      <w:proofErr w:type="spellStart"/>
      <w:r w:rsidR="00B2650C" w:rsidRPr="0088670F">
        <w:rPr>
          <w:lang w:val="en-US"/>
        </w:rPr>
        <w:t>membolos</w:t>
      </w:r>
      <w:proofErr w:type="spellEnd"/>
      <w:r w:rsidR="00FB4AAE" w:rsidRPr="0088670F">
        <w:rPr>
          <w:lang w:val="en-US"/>
        </w:rPr>
        <w:t xml:space="preserve">. </w:t>
      </w:r>
      <w:r w:rsidRPr="0088670F">
        <w:t xml:space="preserve">Menurut Arianti, </w:t>
      </w:r>
      <w:proofErr w:type="spellStart"/>
      <w:r w:rsidR="00E22A1E" w:rsidRPr="0088670F">
        <w:rPr>
          <w:lang w:val="en-US"/>
        </w:rPr>
        <w:t>Perilaku</w:t>
      </w:r>
      <w:proofErr w:type="spellEnd"/>
      <w:r w:rsidR="00E22A1E" w:rsidRPr="0088670F">
        <w:rPr>
          <w:lang w:val="en-US"/>
        </w:rPr>
        <w:t xml:space="preserve"> </w:t>
      </w:r>
      <w:proofErr w:type="spellStart"/>
      <w:r w:rsidR="00E22A1E" w:rsidRPr="0088670F">
        <w:rPr>
          <w:lang w:val="en-US"/>
        </w:rPr>
        <w:t>membolos</w:t>
      </w:r>
      <w:proofErr w:type="spellEnd"/>
      <w:r w:rsidR="00E22A1E" w:rsidRPr="0088670F">
        <w:rPr>
          <w:lang w:val="en-US"/>
        </w:rPr>
        <w:t xml:space="preserve"> </w:t>
      </w:r>
      <w:proofErr w:type="spellStart"/>
      <w:r w:rsidR="00E22A1E" w:rsidRPr="0088670F">
        <w:rPr>
          <w:lang w:val="en-US"/>
        </w:rPr>
        <w:t>merujuk</w:t>
      </w:r>
      <w:proofErr w:type="spellEnd"/>
      <w:r w:rsidR="00E22A1E" w:rsidRPr="0088670F">
        <w:rPr>
          <w:lang w:val="en-US"/>
        </w:rPr>
        <w:t xml:space="preserve"> pada </w:t>
      </w:r>
      <w:proofErr w:type="spellStart"/>
      <w:r w:rsidR="00E22A1E" w:rsidRPr="0088670F">
        <w:rPr>
          <w:lang w:val="en-US"/>
        </w:rPr>
        <w:t>tindakan</w:t>
      </w:r>
      <w:proofErr w:type="spellEnd"/>
      <w:r w:rsidR="00E22A1E" w:rsidRPr="0088670F">
        <w:rPr>
          <w:lang w:val="en-US"/>
        </w:rPr>
        <w:t xml:space="preserve"> </w:t>
      </w:r>
      <w:proofErr w:type="spellStart"/>
      <w:r w:rsidR="00E22A1E" w:rsidRPr="0088670F">
        <w:rPr>
          <w:lang w:val="en-US"/>
        </w:rPr>
        <w:t>atau</w:t>
      </w:r>
      <w:proofErr w:type="spellEnd"/>
      <w:r w:rsidR="00E22A1E" w:rsidRPr="0088670F">
        <w:rPr>
          <w:lang w:val="en-US"/>
        </w:rPr>
        <w:t xml:space="preserve"> </w:t>
      </w:r>
      <w:proofErr w:type="spellStart"/>
      <w:r w:rsidR="00E22A1E" w:rsidRPr="0088670F">
        <w:rPr>
          <w:lang w:val="en-US"/>
        </w:rPr>
        <w:t>perilaku</w:t>
      </w:r>
      <w:proofErr w:type="spellEnd"/>
      <w:r w:rsidR="00E22A1E" w:rsidRPr="0088670F">
        <w:rPr>
          <w:lang w:val="en-US"/>
        </w:rPr>
        <w:t xml:space="preserve"> </w:t>
      </w:r>
      <w:proofErr w:type="spellStart"/>
      <w:r w:rsidR="00E22A1E" w:rsidRPr="0088670F">
        <w:rPr>
          <w:lang w:val="en-US"/>
        </w:rPr>
        <w:t>siswa</w:t>
      </w:r>
      <w:proofErr w:type="spellEnd"/>
      <w:r w:rsidR="00E22A1E" w:rsidRPr="0088670F">
        <w:rPr>
          <w:lang w:val="en-US"/>
        </w:rPr>
        <w:t xml:space="preserve"> yang </w:t>
      </w:r>
      <w:proofErr w:type="spellStart"/>
      <w:r w:rsidR="00E22A1E" w:rsidRPr="0088670F">
        <w:rPr>
          <w:lang w:val="en-US"/>
        </w:rPr>
        <w:t>tidak</w:t>
      </w:r>
      <w:proofErr w:type="spellEnd"/>
      <w:r w:rsidR="00E22A1E" w:rsidRPr="0088670F">
        <w:rPr>
          <w:lang w:val="en-US"/>
        </w:rPr>
        <w:t xml:space="preserve"> </w:t>
      </w:r>
      <w:proofErr w:type="spellStart"/>
      <w:r w:rsidR="00E22A1E" w:rsidRPr="0088670F">
        <w:rPr>
          <w:lang w:val="en-US"/>
        </w:rPr>
        <w:t>hadir</w:t>
      </w:r>
      <w:proofErr w:type="spellEnd"/>
      <w:r w:rsidR="00E22A1E" w:rsidRPr="0088670F">
        <w:rPr>
          <w:lang w:val="en-US"/>
        </w:rPr>
        <w:t xml:space="preserve"> di </w:t>
      </w:r>
      <w:proofErr w:type="spellStart"/>
      <w:r w:rsidR="00E22A1E" w:rsidRPr="0088670F">
        <w:rPr>
          <w:lang w:val="en-US"/>
        </w:rPr>
        <w:t>sekolah</w:t>
      </w:r>
      <w:proofErr w:type="spellEnd"/>
      <w:r w:rsidR="00E22A1E" w:rsidRPr="0088670F">
        <w:rPr>
          <w:lang w:val="en-US"/>
        </w:rPr>
        <w:t xml:space="preserve"> </w:t>
      </w:r>
      <w:proofErr w:type="spellStart"/>
      <w:r w:rsidR="00E22A1E" w:rsidRPr="0088670F">
        <w:rPr>
          <w:lang w:val="en-US"/>
        </w:rPr>
        <w:t>tanpa</w:t>
      </w:r>
      <w:proofErr w:type="spellEnd"/>
      <w:r w:rsidR="00E22A1E" w:rsidRPr="0088670F">
        <w:rPr>
          <w:lang w:val="en-US"/>
        </w:rPr>
        <w:t xml:space="preserve"> </w:t>
      </w:r>
      <w:proofErr w:type="spellStart"/>
      <w:r w:rsidR="00E22A1E" w:rsidRPr="0088670F">
        <w:rPr>
          <w:lang w:val="en-US"/>
        </w:rPr>
        <w:t>alasan</w:t>
      </w:r>
      <w:proofErr w:type="spellEnd"/>
      <w:r w:rsidR="00E22A1E" w:rsidRPr="0088670F">
        <w:rPr>
          <w:lang w:val="en-US"/>
        </w:rPr>
        <w:t xml:space="preserve"> yang </w:t>
      </w:r>
      <w:proofErr w:type="spellStart"/>
      <w:r w:rsidR="00E22A1E" w:rsidRPr="0088670F">
        <w:rPr>
          <w:lang w:val="en-US"/>
        </w:rPr>
        <w:t>nyata</w:t>
      </w:r>
      <w:proofErr w:type="spellEnd"/>
      <w:r w:rsidR="00E22A1E" w:rsidRPr="0088670F">
        <w:rPr>
          <w:lang w:val="en-US"/>
        </w:rPr>
        <w:t xml:space="preserve"> </w:t>
      </w:r>
      <w:proofErr w:type="spellStart"/>
      <w:r w:rsidR="00E22A1E" w:rsidRPr="0088670F">
        <w:rPr>
          <w:lang w:val="en-US"/>
        </w:rPr>
        <w:t>atau</w:t>
      </w:r>
      <w:proofErr w:type="spellEnd"/>
      <w:r w:rsidR="00E22A1E" w:rsidRPr="0088670F">
        <w:rPr>
          <w:lang w:val="en-US"/>
        </w:rPr>
        <w:t xml:space="preserve"> </w:t>
      </w:r>
      <w:proofErr w:type="spellStart"/>
      <w:r w:rsidR="00E22A1E" w:rsidRPr="0088670F">
        <w:rPr>
          <w:lang w:val="en-US"/>
        </w:rPr>
        <w:t>ketidakhadiran</w:t>
      </w:r>
      <w:proofErr w:type="spellEnd"/>
      <w:r w:rsidR="00E22A1E" w:rsidRPr="0088670F">
        <w:rPr>
          <w:lang w:val="en-US"/>
        </w:rPr>
        <w:t xml:space="preserve"> yang </w:t>
      </w:r>
      <w:proofErr w:type="spellStart"/>
      <w:r w:rsidR="00E22A1E" w:rsidRPr="0088670F">
        <w:rPr>
          <w:lang w:val="en-US"/>
        </w:rPr>
        <w:t>tidak</w:t>
      </w:r>
      <w:proofErr w:type="spellEnd"/>
      <w:r w:rsidR="00E22A1E" w:rsidRPr="0088670F">
        <w:rPr>
          <w:lang w:val="en-US"/>
        </w:rPr>
        <w:t xml:space="preserve"> </w:t>
      </w:r>
      <w:proofErr w:type="spellStart"/>
      <w:r w:rsidR="00E22A1E" w:rsidRPr="0088670F">
        <w:rPr>
          <w:lang w:val="en-US"/>
        </w:rPr>
        <w:t>dapat</w:t>
      </w:r>
      <w:proofErr w:type="spellEnd"/>
      <w:r w:rsidR="00E22A1E" w:rsidRPr="0088670F">
        <w:rPr>
          <w:lang w:val="en-US"/>
        </w:rPr>
        <w:t xml:space="preserve"> </w:t>
      </w:r>
      <w:proofErr w:type="spellStart"/>
      <w:r w:rsidR="00E22A1E" w:rsidRPr="0088670F">
        <w:rPr>
          <w:lang w:val="en-US"/>
        </w:rPr>
        <w:t>dijelaskan</w:t>
      </w:r>
      <w:proofErr w:type="spellEnd"/>
      <w:r w:rsidR="00E22A1E" w:rsidRPr="0088670F">
        <w:rPr>
          <w:lang w:val="en-US"/>
        </w:rPr>
        <w:t xml:space="preserve"> </w:t>
      </w:r>
      <w:proofErr w:type="spellStart"/>
      <w:r w:rsidR="00E22A1E" w:rsidRPr="0088670F">
        <w:rPr>
          <w:lang w:val="en-US"/>
        </w:rPr>
        <w:t>dengan</w:t>
      </w:r>
      <w:proofErr w:type="spellEnd"/>
      <w:r w:rsidR="00E22A1E" w:rsidRPr="0088670F">
        <w:rPr>
          <w:lang w:val="en-US"/>
        </w:rPr>
        <w:t xml:space="preserve"> </w:t>
      </w:r>
      <w:proofErr w:type="spellStart"/>
      <w:r w:rsidR="00E22A1E" w:rsidRPr="0088670F">
        <w:rPr>
          <w:lang w:val="en-US"/>
        </w:rPr>
        <w:t>memadai</w:t>
      </w:r>
      <w:proofErr w:type="spellEnd"/>
      <w:r w:rsidRPr="0088670F">
        <w:t xml:space="preserve">. </w:t>
      </w:r>
      <w:r w:rsidR="00CE2843" w:rsidRPr="0088670F">
        <w:t>Di samping itu, dapat dijelaskan bahwa ini juga dapat didefinisikan sebagai tindakan ketika siswa meninggalkan pelajaran tertentu tanpa izin dari guru atau pihak sekolah yang terlibat</w:t>
      </w:r>
      <w:r w:rsidR="00CE2843" w:rsidRPr="0088670F">
        <w:rPr>
          <w:lang w:val="en-US"/>
        </w:rPr>
        <w:t xml:space="preserve"> </w:t>
      </w:r>
      <w:r w:rsidR="00B70B3A" w:rsidRPr="0088670F">
        <w:rPr>
          <w:lang w:val="en-US"/>
        </w:rPr>
        <w:fldChar w:fldCharType="begin" w:fldLock="1"/>
      </w:r>
      <w:r w:rsidR="00CB5C84" w:rsidRPr="0088670F">
        <w:rPr>
          <w:lang w:val="en-US"/>
        </w:rPr>
        <w:instrText>ADDIN CSL_CITATION {"citationItems":[{"id":"ITEM-1","itemData":{"author":[{"dropping-particle":"","family":"Rini","given":"Muslikah","non-dropping-particle":"","parse-names":false,"suffix":""}],"id":"ITEM-1","issued":{"date-parts":[["0"]]},"page":"17-34","title":"Hubungan Peran Keluarga dan Kontrol Diri dengan Perilaku Membolos Siswa","type":"article-journal"},"uris":["http://www.mendeley.com/documents/?uuid=81d90441-5616-4a69-ac0f-14e21d5adecb"]}],"mendeley":{"formattedCitation":"[6]","plainTextFormattedCitation":"[6]","previouslyFormattedCitation":"[6]"},"properties":{"noteIndex":0},"schema":"https://github.com/citation-style-language/schema/raw/master/csl-citation.json"}</w:instrText>
      </w:r>
      <w:r w:rsidR="00B70B3A" w:rsidRPr="0088670F">
        <w:rPr>
          <w:lang w:val="en-US"/>
        </w:rPr>
        <w:fldChar w:fldCharType="separate"/>
      </w:r>
      <w:r w:rsidR="00CB5C84" w:rsidRPr="0088670F">
        <w:rPr>
          <w:noProof/>
          <w:lang w:val="en-US"/>
        </w:rPr>
        <w:t>[6]</w:t>
      </w:r>
      <w:r w:rsidR="00B70B3A" w:rsidRPr="0088670F">
        <w:rPr>
          <w:lang w:val="en-US"/>
        </w:rPr>
        <w:fldChar w:fldCharType="end"/>
      </w:r>
      <w:r w:rsidR="0049303D" w:rsidRPr="0088670F">
        <w:rPr>
          <w:lang w:val="en-US"/>
        </w:rPr>
        <w:t>.</w:t>
      </w:r>
      <w:r w:rsidR="00B70B3A" w:rsidRPr="0088670F">
        <w:t xml:space="preserve"> </w:t>
      </w:r>
      <w:r w:rsidRPr="0088670F">
        <w:t xml:space="preserve">Dengan merujuk kepada pendapat di atas, </w:t>
      </w:r>
      <w:r w:rsidR="00EF5384">
        <w:t>Secara keseluruhan, dapat disimpulkan bahwa perilaku membolos adalah tindakan ketidakpatuhan siswa terhadap peraturan sekolah.</w:t>
      </w:r>
      <w:r w:rsidR="00CF2FBA" w:rsidRPr="0088670F">
        <w:t xml:space="preserve">, seperti </w:t>
      </w:r>
      <w:proofErr w:type="spellStart"/>
      <w:r w:rsidR="0065014A" w:rsidRPr="0088670F">
        <w:rPr>
          <w:lang w:val="en-US"/>
        </w:rPr>
        <w:t>keluar</w:t>
      </w:r>
      <w:proofErr w:type="spellEnd"/>
      <w:r w:rsidR="0065014A" w:rsidRPr="0088670F">
        <w:rPr>
          <w:lang w:val="en-US"/>
        </w:rPr>
        <w:t xml:space="preserve"> </w:t>
      </w:r>
      <w:proofErr w:type="spellStart"/>
      <w:r w:rsidR="0065014A" w:rsidRPr="0088670F">
        <w:rPr>
          <w:lang w:val="en-US"/>
        </w:rPr>
        <w:t>saat</w:t>
      </w:r>
      <w:proofErr w:type="spellEnd"/>
      <w:r w:rsidR="00CF2FBA" w:rsidRPr="0088670F">
        <w:t xml:space="preserve"> jam pelajaran atau tidak hadir di sekolah </w:t>
      </w:r>
      <w:proofErr w:type="spellStart"/>
      <w:r w:rsidR="0065014A" w:rsidRPr="0088670F">
        <w:rPr>
          <w:lang w:val="en-US"/>
        </w:rPr>
        <w:t>dengan</w:t>
      </w:r>
      <w:proofErr w:type="spellEnd"/>
      <w:r w:rsidR="00CF2FBA" w:rsidRPr="0088670F">
        <w:t xml:space="preserve"> alasan yang</w:t>
      </w:r>
      <w:r w:rsidR="0065014A" w:rsidRPr="0088670F">
        <w:rPr>
          <w:lang w:val="en-US"/>
        </w:rPr>
        <w:t xml:space="preserve"> </w:t>
      </w:r>
      <w:proofErr w:type="spellStart"/>
      <w:r w:rsidR="0065014A" w:rsidRPr="0088670F">
        <w:rPr>
          <w:lang w:val="en-US"/>
        </w:rPr>
        <w:t>tidak</w:t>
      </w:r>
      <w:proofErr w:type="spellEnd"/>
      <w:r w:rsidR="00CF2FBA" w:rsidRPr="0088670F">
        <w:t xml:space="preserve"> jelas</w:t>
      </w:r>
      <w:r w:rsidRPr="0088670F">
        <w:t>. Perilaku ini dapat dipengaruhi oleh berbagai faktor, baik yang berasal dari dalam diri siswa maupun faktor-faktor eksternal yang memengaruhi individu tersebut.</w:t>
      </w:r>
    </w:p>
    <w:p w14:paraId="36DB54A7" w14:textId="07449AD1" w:rsidR="00493C6A" w:rsidRPr="0088670F" w:rsidRDefault="002019FF" w:rsidP="008D3AE9">
      <w:pPr>
        <w:pStyle w:val="Body"/>
        <w:ind w:firstLine="357"/>
        <w:rPr>
          <w:lang w:val="en-US"/>
        </w:rPr>
      </w:pPr>
      <w:r w:rsidRPr="0088670F">
        <w:rPr>
          <w:lang w:val="en-US"/>
        </w:rPr>
        <w:t xml:space="preserve">Ketika </w:t>
      </w:r>
      <w:proofErr w:type="spellStart"/>
      <w:r w:rsidRPr="0088670F">
        <w:rPr>
          <w:lang w:val="en-US"/>
        </w:rPr>
        <w:t>siswa</w:t>
      </w:r>
      <w:proofErr w:type="spellEnd"/>
      <w:r w:rsidRPr="0088670F">
        <w:rPr>
          <w:lang w:val="en-US"/>
        </w:rPr>
        <w:t xml:space="preserve"> </w:t>
      </w:r>
      <w:proofErr w:type="spellStart"/>
      <w:r w:rsidRPr="0088670F">
        <w:rPr>
          <w:lang w:val="en-US"/>
        </w:rPr>
        <w:t>memiliki</w:t>
      </w:r>
      <w:proofErr w:type="spellEnd"/>
      <w:r w:rsidRPr="0088670F">
        <w:rPr>
          <w:lang w:val="en-US"/>
        </w:rPr>
        <w:t xml:space="preserve"> </w:t>
      </w:r>
      <w:proofErr w:type="spellStart"/>
      <w:r w:rsidRPr="0088670F">
        <w:rPr>
          <w:lang w:val="en-US"/>
        </w:rPr>
        <w:t>kebiasaan</w:t>
      </w:r>
      <w:proofErr w:type="spellEnd"/>
      <w:r w:rsidRPr="0088670F">
        <w:rPr>
          <w:lang w:val="en-US"/>
        </w:rPr>
        <w:t xml:space="preserve"> </w:t>
      </w:r>
      <w:proofErr w:type="spellStart"/>
      <w:r w:rsidRPr="0088670F">
        <w:rPr>
          <w:lang w:val="en-US"/>
        </w:rPr>
        <w:t>membolos</w:t>
      </w:r>
      <w:proofErr w:type="spellEnd"/>
      <w:r w:rsidRPr="0088670F">
        <w:rPr>
          <w:lang w:val="en-US"/>
        </w:rPr>
        <w:t xml:space="preserve">, </w:t>
      </w:r>
      <w:proofErr w:type="spellStart"/>
      <w:r w:rsidRPr="0088670F">
        <w:rPr>
          <w:lang w:val="en-US"/>
        </w:rPr>
        <w:t>ini</w:t>
      </w:r>
      <w:proofErr w:type="spellEnd"/>
      <w:r w:rsidRPr="0088670F">
        <w:rPr>
          <w:lang w:val="en-US"/>
        </w:rPr>
        <w:t xml:space="preserve"> </w:t>
      </w:r>
      <w:proofErr w:type="spellStart"/>
      <w:r w:rsidRPr="0088670F">
        <w:rPr>
          <w:lang w:val="en-US"/>
        </w:rPr>
        <w:t>dapat</w:t>
      </w:r>
      <w:proofErr w:type="spellEnd"/>
      <w:r w:rsidRPr="0088670F">
        <w:rPr>
          <w:lang w:val="en-US"/>
        </w:rPr>
        <w:t xml:space="preserve"> </w:t>
      </w:r>
      <w:proofErr w:type="spellStart"/>
      <w:r w:rsidRPr="0088670F">
        <w:rPr>
          <w:lang w:val="en-US"/>
        </w:rPr>
        <w:t>mengakibatkan</w:t>
      </w:r>
      <w:proofErr w:type="spellEnd"/>
      <w:r w:rsidRPr="0088670F">
        <w:rPr>
          <w:lang w:val="en-US"/>
        </w:rPr>
        <w:t xml:space="preserve"> </w:t>
      </w:r>
      <w:proofErr w:type="spellStart"/>
      <w:r w:rsidRPr="0088670F">
        <w:rPr>
          <w:lang w:val="en-US"/>
        </w:rPr>
        <w:t>dampak</w:t>
      </w:r>
      <w:proofErr w:type="spellEnd"/>
      <w:r w:rsidRPr="0088670F">
        <w:rPr>
          <w:lang w:val="en-US"/>
        </w:rPr>
        <w:t xml:space="preserve"> </w:t>
      </w:r>
      <w:proofErr w:type="spellStart"/>
      <w:r w:rsidRPr="0088670F">
        <w:rPr>
          <w:lang w:val="en-US"/>
        </w:rPr>
        <w:t>negatif</w:t>
      </w:r>
      <w:proofErr w:type="spellEnd"/>
      <w:r w:rsidRPr="0088670F">
        <w:rPr>
          <w:lang w:val="en-US"/>
        </w:rPr>
        <w:t xml:space="preserve"> pada </w:t>
      </w:r>
      <w:proofErr w:type="spellStart"/>
      <w:r w:rsidRPr="0088670F">
        <w:rPr>
          <w:lang w:val="en-US"/>
        </w:rPr>
        <w:t>dirinya</w:t>
      </w:r>
      <w:proofErr w:type="spellEnd"/>
      <w:r w:rsidRPr="0088670F">
        <w:rPr>
          <w:lang w:val="en-US"/>
        </w:rPr>
        <w:t xml:space="preserve">. </w:t>
      </w:r>
      <w:proofErr w:type="spellStart"/>
      <w:r w:rsidRPr="0088670F">
        <w:rPr>
          <w:lang w:val="en-US"/>
        </w:rPr>
        <w:t>Misalnya</w:t>
      </w:r>
      <w:proofErr w:type="spellEnd"/>
      <w:r w:rsidRPr="0088670F">
        <w:rPr>
          <w:lang w:val="en-US"/>
        </w:rPr>
        <w:t xml:space="preserve">, </w:t>
      </w:r>
      <w:proofErr w:type="spellStart"/>
      <w:r w:rsidRPr="0088670F">
        <w:rPr>
          <w:lang w:val="en-US"/>
        </w:rPr>
        <w:t>mereka</w:t>
      </w:r>
      <w:proofErr w:type="spellEnd"/>
      <w:r w:rsidRPr="0088670F">
        <w:rPr>
          <w:lang w:val="en-US"/>
        </w:rPr>
        <w:t xml:space="preserve"> </w:t>
      </w:r>
      <w:proofErr w:type="spellStart"/>
      <w:r w:rsidRPr="0088670F">
        <w:rPr>
          <w:lang w:val="en-US"/>
        </w:rPr>
        <w:t>bisa</w:t>
      </w:r>
      <w:proofErr w:type="spellEnd"/>
      <w:r w:rsidRPr="0088670F">
        <w:rPr>
          <w:lang w:val="en-US"/>
        </w:rPr>
        <w:t xml:space="preserve"> </w:t>
      </w:r>
      <w:proofErr w:type="spellStart"/>
      <w:r w:rsidRPr="0088670F">
        <w:rPr>
          <w:lang w:val="en-US"/>
        </w:rPr>
        <w:t>dikenakan</w:t>
      </w:r>
      <w:proofErr w:type="spellEnd"/>
      <w:r w:rsidRPr="0088670F">
        <w:rPr>
          <w:lang w:val="en-US"/>
        </w:rPr>
        <w:t xml:space="preserve"> </w:t>
      </w:r>
      <w:proofErr w:type="spellStart"/>
      <w:r w:rsidRPr="0088670F">
        <w:rPr>
          <w:lang w:val="en-US"/>
        </w:rPr>
        <w:t>hukuman</w:t>
      </w:r>
      <w:proofErr w:type="spellEnd"/>
      <w:r w:rsidRPr="0088670F">
        <w:rPr>
          <w:lang w:val="en-US"/>
        </w:rPr>
        <w:t xml:space="preserve">, </w:t>
      </w:r>
      <w:proofErr w:type="spellStart"/>
      <w:r w:rsidRPr="0088670F">
        <w:rPr>
          <w:lang w:val="en-US"/>
        </w:rPr>
        <w:t>diskors</w:t>
      </w:r>
      <w:proofErr w:type="spellEnd"/>
      <w:r w:rsidRPr="0088670F">
        <w:rPr>
          <w:lang w:val="en-US"/>
        </w:rPr>
        <w:t xml:space="preserve">, </w:t>
      </w:r>
      <w:proofErr w:type="spellStart"/>
      <w:r w:rsidRPr="0088670F">
        <w:rPr>
          <w:lang w:val="en-US"/>
        </w:rPr>
        <w:t>atau</w:t>
      </w:r>
      <w:proofErr w:type="spellEnd"/>
      <w:r w:rsidRPr="0088670F">
        <w:rPr>
          <w:lang w:val="en-US"/>
        </w:rPr>
        <w:t xml:space="preserve"> </w:t>
      </w:r>
      <w:proofErr w:type="spellStart"/>
      <w:r w:rsidRPr="0088670F">
        <w:rPr>
          <w:lang w:val="en-US"/>
        </w:rPr>
        <w:t>bahkan</w:t>
      </w:r>
      <w:proofErr w:type="spellEnd"/>
      <w:r w:rsidRPr="0088670F">
        <w:rPr>
          <w:lang w:val="en-US"/>
        </w:rPr>
        <w:t xml:space="preserve"> </w:t>
      </w:r>
      <w:proofErr w:type="spellStart"/>
      <w:r w:rsidRPr="0088670F">
        <w:rPr>
          <w:lang w:val="en-US"/>
        </w:rPr>
        <w:t>dikeluarkan</w:t>
      </w:r>
      <w:proofErr w:type="spellEnd"/>
      <w:r w:rsidRPr="0088670F">
        <w:rPr>
          <w:lang w:val="en-US"/>
        </w:rPr>
        <w:t xml:space="preserve"> </w:t>
      </w:r>
      <w:proofErr w:type="spellStart"/>
      <w:r w:rsidRPr="0088670F">
        <w:rPr>
          <w:lang w:val="en-US"/>
        </w:rPr>
        <w:t>dari</w:t>
      </w:r>
      <w:proofErr w:type="spellEnd"/>
      <w:r w:rsidRPr="0088670F">
        <w:rPr>
          <w:lang w:val="en-US"/>
        </w:rPr>
        <w:t xml:space="preserve"> </w:t>
      </w:r>
      <w:proofErr w:type="spellStart"/>
      <w:r w:rsidRPr="0088670F">
        <w:rPr>
          <w:lang w:val="en-US"/>
        </w:rPr>
        <w:t>sekolah</w:t>
      </w:r>
      <w:proofErr w:type="spellEnd"/>
      <w:r w:rsidRPr="0088670F">
        <w:rPr>
          <w:lang w:val="en-US"/>
        </w:rPr>
        <w:t xml:space="preserve">. Selain </w:t>
      </w:r>
      <w:proofErr w:type="spellStart"/>
      <w:r w:rsidRPr="0088670F">
        <w:rPr>
          <w:lang w:val="en-US"/>
        </w:rPr>
        <w:t>itu</w:t>
      </w:r>
      <w:proofErr w:type="spellEnd"/>
      <w:r w:rsidRPr="0088670F">
        <w:rPr>
          <w:lang w:val="en-US"/>
        </w:rPr>
        <w:t xml:space="preserve">, </w:t>
      </w:r>
      <w:proofErr w:type="spellStart"/>
      <w:r w:rsidRPr="0088670F">
        <w:rPr>
          <w:lang w:val="en-US"/>
        </w:rPr>
        <w:t>perilaku</w:t>
      </w:r>
      <w:proofErr w:type="spellEnd"/>
      <w:r w:rsidRPr="0088670F">
        <w:rPr>
          <w:lang w:val="en-US"/>
        </w:rPr>
        <w:t xml:space="preserve"> </w:t>
      </w:r>
      <w:proofErr w:type="spellStart"/>
      <w:r w:rsidRPr="0088670F">
        <w:rPr>
          <w:lang w:val="en-US"/>
        </w:rPr>
        <w:t>membolos</w:t>
      </w:r>
      <w:proofErr w:type="spellEnd"/>
      <w:r w:rsidRPr="0088670F">
        <w:rPr>
          <w:lang w:val="en-US"/>
        </w:rPr>
        <w:t xml:space="preserve"> juga </w:t>
      </w:r>
      <w:proofErr w:type="spellStart"/>
      <w:r w:rsidRPr="0088670F">
        <w:rPr>
          <w:lang w:val="en-US"/>
        </w:rPr>
        <w:t>dapat</w:t>
      </w:r>
      <w:proofErr w:type="spellEnd"/>
      <w:r w:rsidRPr="0088670F">
        <w:rPr>
          <w:lang w:val="en-US"/>
        </w:rPr>
        <w:t xml:space="preserve"> </w:t>
      </w:r>
      <w:proofErr w:type="spellStart"/>
      <w:r w:rsidRPr="0088670F">
        <w:rPr>
          <w:lang w:val="en-US"/>
        </w:rPr>
        <w:t>merugikan</w:t>
      </w:r>
      <w:proofErr w:type="spellEnd"/>
      <w:r w:rsidRPr="0088670F">
        <w:rPr>
          <w:lang w:val="en-US"/>
        </w:rPr>
        <w:t xml:space="preserve"> </w:t>
      </w:r>
      <w:proofErr w:type="spellStart"/>
      <w:r w:rsidRPr="0088670F">
        <w:rPr>
          <w:lang w:val="en-US"/>
        </w:rPr>
        <w:t>prestasi</w:t>
      </w:r>
      <w:proofErr w:type="spellEnd"/>
      <w:r w:rsidRPr="0088670F">
        <w:rPr>
          <w:lang w:val="en-US"/>
        </w:rPr>
        <w:t xml:space="preserve"> </w:t>
      </w:r>
      <w:proofErr w:type="spellStart"/>
      <w:r w:rsidRPr="0088670F">
        <w:rPr>
          <w:lang w:val="en-US"/>
        </w:rPr>
        <w:t>belajar</w:t>
      </w:r>
      <w:proofErr w:type="spellEnd"/>
      <w:r w:rsidRPr="0088670F">
        <w:rPr>
          <w:lang w:val="en-US"/>
        </w:rPr>
        <w:t xml:space="preserve"> </w:t>
      </w:r>
      <w:proofErr w:type="spellStart"/>
      <w:r w:rsidRPr="0088670F">
        <w:rPr>
          <w:lang w:val="en-US"/>
        </w:rPr>
        <w:t>siswa</w:t>
      </w:r>
      <w:proofErr w:type="spellEnd"/>
      <w:r w:rsidRPr="0088670F">
        <w:rPr>
          <w:lang w:val="en-US"/>
        </w:rPr>
        <w:t xml:space="preserve">, </w:t>
      </w:r>
      <w:proofErr w:type="spellStart"/>
      <w:r w:rsidRPr="0088670F">
        <w:rPr>
          <w:lang w:val="en-US"/>
        </w:rPr>
        <w:t>mengganggu</w:t>
      </w:r>
      <w:proofErr w:type="spellEnd"/>
      <w:r w:rsidRPr="0088670F">
        <w:rPr>
          <w:lang w:val="en-US"/>
        </w:rPr>
        <w:t xml:space="preserve"> </w:t>
      </w:r>
      <w:proofErr w:type="spellStart"/>
      <w:r w:rsidRPr="0088670F">
        <w:rPr>
          <w:lang w:val="en-US"/>
        </w:rPr>
        <w:t>perkembangan</w:t>
      </w:r>
      <w:proofErr w:type="spellEnd"/>
      <w:r w:rsidRPr="0088670F">
        <w:rPr>
          <w:lang w:val="en-US"/>
        </w:rPr>
        <w:t xml:space="preserve"> </w:t>
      </w:r>
      <w:proofErr w:type="spellStart"/>
      <w:r w:rsidRPr="0088670F">
        <w:rPr>
          <w:lang w:val="en-US"/>
        </w:rPr>
        <w:t>pendidikan</w:t>
      </w:r>
      <w:proofErr w:type="spellEnd"/>
      <w:r w:rsidRPr="0088670F">
        <w:rPr>
          <w:lang w:val="en-US"/>
        </w:rPr>
        <w:t xml:space="preserve"> </w:t>
      </w:r>
      <w:proofErr w:type="spellStart"/>
      <w:r w:rsidRPr="0088670F">
        <w:rPr>
          <w:lang w:val="en-US"/>
        </w:rPr>
        <w:t>mereka</w:t>
      </w:r>
      <w:proofErr w:type="spellEnd"/>
      <w:r w:rsidRPr="0088670F">
        <w:rPr>
          <w:lang w:val="en-US"/>
        </w:rPr>
        <w:t xml:space="preserve"> </w:t>
      </w:r>
      <w:proofErr w:type="spellStart"/>
      <w:r w:rsidRPr="0088670F">
        <w:rPr>
          <w:lang w:val="en-US"/>
        </w:rPr>
        <w:t>secara</w:t>
      </w:r>
      <w:proofErr w:type="spellEnd"/>
      <w:r w:rsidRPr="0088670F">
        <w:rPr>
          <w:lang w:val="en-US"/>
        </w:rPr>
        <w:t xml:space="preserve"> </w:t>
      </w:r>
      <w:proofErr w:type="spellStart"/>
      <w:r w:rsidRPr="0088670F">
        <w:rPr>
          <w:lang w:val="en-US"/>
        </w:rPr>
        <w:t>keseluruhan</w:t>
      </w:r>
      <w:proofErr w:type="spellEnd"/>
      <w:r w:rsidR="00A54CA7" w:rsidRPr="0088670F">
        <w:rPr>
          <w:lang w:val="en-US"/>
        </w:rPr>
        <w:t xml:space="preserve"> </w:t>
      </w:r>
      <w:r w:rsidR="00A54CA7" w:rsidRPr="0088670F">
        <w:rPr>
          <w:lang w:val="en-US"/>
        </w:rPr>
        <w:fldChar w:fldCharType="begin" w:fldLock="1"/>
      </w:r>
      <w:r w:rsidR="0049303D" w:rsidRPr="0088670F">
        <w:rPr>
          <w:lang w:val="en-US"/>
        </w:rPr>
        <w:instrText>ADDIN CSL_CITATION {"citationItems":[{"id":"ITEM-1","itemData":{"abstract":"ABSTRAK Perilaku membolos adalah perilaku yang harus segera ditangani karena dapat berpengaruh terhadap akademik, perilaku yang menyimpang dari aturan sekolah serta moral siswa. Fakta ini terjadi di SMA Kawung 2 Surabaya, SMA Muhammadiyah 7 Surabaya, dan SMA Mahardhika Surabaya. Tujuan penelitian ini adalah untuk mengetahui faktor-faktor yang melatarbelakangi siswa membolos serta untuk mengetahui pola perilaku membolos berdasarkan faktor-faktor yang ditemui.. Sebagaimana dipahami dampak perilaku membolos adalah mengalami kegagalan dalam pembelajaran. Metode penelitian yang digunakan dalam penelitian ini adalah metode deskriptif kualitatif. Subyek dalam penelitian ini adalah siswa kelas X (ABC 1 dan ABC 2) dan XI (ABC 3)IPS di SMA Kawung 2 Surabaya, siswa kelas XI IPA (ABC 4 DAN ABC 5) dan XI IPS (ABC 6) di SMA Muhammadiyah 7 Surabaya, dan siswa kelas X (ABC 7) dan XI (ABC 8 dan ABC 9) IPS di SMA Mahardhika Surabaya. Teknik pengumpulan data dalam penelitian ini berupa wawancara untuk memperoleh informasi tentang faktor-faktor yang mendorong siswa untuk membolos, observasi untuk memperoleh informasi lain yang mendukung data yang telah diperoleh dan dokumentasi untuk memperoleh data identitas subyek dan hasil tes MPCL. Teknik pengambilan sampel dilakukan menggunakan teknik purposive sampling. Sementara itu teknik analisis data yang digunakan adalah teknik trianggulasi menunjukkan bahwa faktor-faktor penyebab perilaku membolos yaitu permasalahan yang berasal dari diri sendiri, faktor keluarga, dan faktor sekolah dengan pola perilaku membolos yaitu bermain playstation atau internet diwarnet, nongkrong, berkumpul bersama teman yang suka membolos. Hasil penelitian ini menyatakan bahawa perilaku membolos dapat mempengaruhi akademik disekolah, karena tidak dapat menyelesaikan topik matapelajaran pada hari itu juga. Kata kunci : perilaku memebolos, faktor internal, faktor eksternal ABSTRACT Truant behaviour was behavior that should be handled because it can affect the academic, behavior that deviates from the rules of the school and student morale. This fact occurs at SMA Kawung 2 Surabaya, SMA Muhammadiyah 7 Surabaya, and SMA Mahardhika Surabaya. This research aimed to determine the factors underlying the truant students as well as to determine the pattern of truant behavior based on factors encountered. As understood the impact of truant behavior was experienced failure in learning. The method used in this research is descriptive qualitative. The subjects in th…","author":[{"dropping-particle":"","family":"Damayanti","given":"Fenny Annisa","non-dropping-particle":"","parse-names":false,"suffix":""},{"dropping-particle":"","family":"Setiawati","given":"Denok","non-dropping-particle":"","parse-names":false,"suffix":""}],"container-title":"Bk Unesa","id":"ITEM-1","issued":{"date-parts":[["2013"]]},"page":"454-461","title":"Studi Tentang Perilaku Membolos Pada Siswa Sma Swasta Di Surabaya the Study of Bad Behaviour of Skipping the Class Private School At Surabaya","type":"article-journal","volume":"03"},"uris":["http://www.mendeley.com/documents/?uuid=1d44b547-27c7-4d3e-93ad-79a1104e55c6"]}],"mendeley":{"formattedCitation":"[5]","plainTextFormattedCitation":"[5]","previouslyFormattedCitation":"[5]"},"properties":{"noteIndex":0},"schema":"https://github.com/citation-style-language/schema/raw/master/csl-citation.json"}</w:instrText>
      </w:r>
      <w:r w:rsidR="00A54CA7" w:rsidRPr="0088670F">
        <w:rPr>
          <w:lang w:val="en-US"/>
        </w:rPr>
        <w:fldChar w:fldCharType="separate"/>
      </w:r>
      <w:r w:rsidR="00A54CA7" w:rsidRPr="0088670F">
        <w:rPr>
          <w:noProof/>
          <w:lang w:val="en-US"/>
        </w:rPr>
        <w:t>[5]</w:t>
      </w:r>
      <w:r w:rsidR="00A54CA7" w:rsidRPr="0088670F">
        <w:rPr>
          <w:lang w:val="en-US"/>
        </w:rPr>
        <w:fldChar w:fldCharType="end"/>
      </w:r>
      <w:r w:rsidR="00A54CA7" w:rsidRPr="0088670F">
        <w:rPr>
          <w:lang w:val="en-US"/>
        </w:rPr>
        <w:t>.</w:t>
      </w:r>
      <w:r w:rsidR="00493C6A" w:rsidRPr="0088670F">
        <w:t xml:space="preserve"> </w:t>
      </w:r>
      <w:proofErr w:type="spellStart"/>
      <w:r w:rsidR="00DB2118" w:rsidRPr="0088670F">
        <w:rPr>
          <w:lang w:val="en-US"/>
        </w:rPr>
        <w:t>Berdasarkan</w:t>
      </w:r>
      <w:proofErr w:type="spellEnd"/>
      <w:r w:rsidR="00DB2118" w:rsidRPr="0088670F">
        <w:rPr>
          <w:lang w:val="en-US"/>
        </w:rPr>
        <w:t xml:space="preserve"> </w:t>
      </w:r>
      <w:proofErr w:type="spellStart"/>
      <w:r w:rsidR="00DB2118" w:rsidRPr="0088670F">
        <w:rPr>
          <w:lang w:val="en-US"/>
        </w:rPr>
        <w:t>penelitian</w:t>
      </w:r>
      <w:proofErr w:type="spellEnd"/>
      <w:r w:rsidR="00DB2118" w:rsidRPr="0088670F">
        <w:rPr>
          <w:lang w:val="en-US"/>
        </w:rPr>
        <w:t xml:space="preserve"> </w:t>
      </w:r>
      <w:proofErr w:type="spellStart"/>
      <w:r w:rsidR="00DB2118" w:rsidRPr="0088670F">
        <w:rPr>
          <w:lang w:val="en-US"/>
        </w:rPr>
        <w:t>Prayitno</w:t>
      </w:r>
      <w:proofErr w:type="spellEnd"/>
      <w:r w:rsidR="00DB2118" w:rsidRPr="0088670F">
        <w:rPr>
          <w:lang w:val="en-US"/>
        </w:rPr>
        <w:t xml:space="preserve"> dan Erman </w:t>
      </w:r>
      <w:proofErr w:type="spellStart"/>
      <w:r w:rsidR="00DB2118" w:rsidRPr="0088670F">
        <w:rPr>
          <w:lang w:val="en-US"/>
        </w:rPr>
        <w:t>Amti</w:t>
      </w:r>
      <w:proofErr w:type="spellEnd"/>
      <w:r w:rsidR="00DB2118" w:rsidRPr="0088670F">
        <w:rPr>
          <w:lang w:val="en-US"/>
        </w:rPr>
        <w:t xml:space="preserve">, </w:t>
      </w:r>
      <w:proofErr w:type="spellStart"/>
      <w:r w:rsidR="00DB2118" w:rsidRPr="0088670F">
        <w:rPr>
          <w:lang w:val="en-US"/>
        </w:rPr>
        <w:t>perilaku</w:t>
      </w:r>
      <w:proofErr w:type="spellEnd"/>
      <w:r w:rsidR="00DB2118" w:rsidRPr="0088670F">
        <w:rPr>
          <w:lang w:val="en-US"/>
        </w:rPr>
        <w:t xml:space="preserve"> </w:t>
      </w:r>
      <w:proofErr w:type="spellStart"/>
      <w:r w:rsidR="00DB2118" w:rsidRPr="0088670F">
        <w:rPr>
          <w:lang w:val="en-US"/>
        </w:rPr>
        <w:t>membolos</w:t>
      </w:r>
      <w:proofErr w:type="spellEnd"/>
      <w:r w:rsidR="00DB2118" w:rsidRPr="0088670F">
        <w:rPr>
          <w:lang w:val="en-US"/>
        </w:rPr>
        <w:t xml:space="preserve"> </w:t>
      </w:r>
      <w:proofErr w:type="spellStart"/>
      <w:r w:rsidR="0065014A" w:rsidRPr="0088670F">
        <w:rPr>
          <w:lang w:val="en-US"/>
        </w:rPr>
        <w:t>mempunyai</w:t>
      </w:r>
      <w:proofErr w:type="spellEnd"/>
      <w:r w:rsidR="0065014A" w:rsidRPr="0088670F">
        <w:rPr>
          <w:lang w:val="en-US"/>
        </w:rPr>
        <w:t xml:space="preserve"> </w:t>
      </w:r>
      <w:proofErr w:type="spellStart"/>
      <w:r w:rsidR="00DB2118" w:rsidRPr="0088670F">
        <w:rPr>
          <w:lang w:val="en-US"/>
        </w:rPr>
        <w:t>dampak</w:t>
      </w:r>
      <w:proofErr w:type="spellEnd"/>
      <w:r w:rsidR="00DB2118" w:rsidRPr="0088670F">
        <w:rPr>
          <w:lang w:val="en-US"/>
        </w:rPr>
        <w:t xml:space="preserve"> yang </w:t>
      </w:r>
      <w:proofErr w:type="spellStart"/>
      <w:r w:rsidR="00DB2118" w:rsidRPr="0088670F">
        <w:rPr>
          <w:lang w:val="en-US"/>
        </w:rPr>
        <w:t>signifikan</w:t>
      </w:r>
      <w:proofErr w:type="spellEnd"/>
      <w:r w:rsidR="00DB2118" w:rsidRPr="0088670F">
        <w:rPr>
          <w:lang w:val="en-US"/>
        </w:rPr>
        <w:t xml:space="preserve">. </w:t>
      </w:r>
      <w:proofErr w:type="spellStart"/>
      <w:r w:rsidRPr="0088670F">
        <w:rPr>
          <w:lang w:val="en-US"/>
        </w:rPr>
        <w:t>Dampak-dampak</w:t>
      </w:r>
      <w:proofErr w:type="spellEnd"/>
      <w:r w:rsidRPr="0088670F">
        <w:rPr>
          <w:lang w:val="en-US"/>
        </w:rPr>
        <w:t xml:space="preserve"> </w:t>
      </w:r>
      <w:proofErr w:type="spellStart"/>
      <w:r w:rsidRPr="0088670F">
        <w:rPr>
          <w:lang w:val="en-US"/>
        </w:rPr>
        <w:t>tersebut</w:t>
      </w:r>
      <w:proofErr w:type="spellEnd"/>
      <w:r w:rsidRPr="0088670F">
        <w:rPr>
          <w:lang w:val="en-US"/>
        </w:rPr>
        <w:t xml:space="preserve"> </w:t>
      </w:r>
      <w:proofErr w:type="spellStart"/>
      <w:r w:rsidRPr="0088670F">
        <w:rPr>
          <w:lang w:val="en-US"/>
        </w:rPr>
        <w:t>meliputi</w:t>
      </w:r>
      <w:proofErr w:type="spellEnd"/>
      <w:r w:rsidRPr="0088670F">
        <w:rPr>
          <w:lang w:val="en-US"/>
        </w:rPr>
        <w:t xml:space="preserve"> </w:t>
      </w:r>
      <w:proofErr w:type="spellStart"/>
      <w:r w:rsidRPr="0088670F">
        <w:rPr>
          <w:lang w:val="en-US"/>
        </w:rPr>
        <w:t>penurunan</w:t>
      </w:r>
      <w:proofErr w:type="spellEnd"/>
      <w:r w:rsidRPr="0088670F">
        <w:rPr>
          <w:lang w:val="en-US"/>
        </w:rPr>
        <w:t xml:space="preserve"> </w:t>
      </w:r>
      <w:proofErr w:type="spellStart"/>
      <w:r w:rsidRPr="0088670F">
        <w:rPr>
          <w:lang w:val="en-US"/>
        </w:rPr>
        <w:t>minat</w:t>
      </w:r>
      <w:proofErr w:type="spellEnd"/>
      <w:r w:rsidRPr="0088670F">
        <w:rPr>
          <w:lang w:val="en-US"/>
        </w:rPr>
        <w:t xml:space="preserve"> </w:t>
      </w:r>
      <w:proofErr w:type="spellStart"/>
      <w:r w:rsidRPr="0088670F">
        <w:rPr>
          <w:lang w:val="en-US"/>
        </w:rPr>
        <w:t>terhadap</w:t>
      </w:r>
      <w:proofErr w:type="spellEnd"/>
      <w:r w:rsidRPr="0088670F">
        <w:rPr>
          <w:lang w:val="en-US"/>
        </w:rPr>
        <w:t xml:space="preserve"> </w:t>
      </w:r>
      <w:proofErr w:type="spellStart"/>
      <w:r w:rsidRPr="0088670F">
        <w:rPr>
          <w:lang w:val="en-US"/>
        </w:rPr>
        <w:t>pelajaran</w:t>
      </w:r>
      <w:proofErr w:type="spellEnd"/>
      <w:r w:rsidRPr="0088670F">
        <w:rPr>
          <w:lang w:val="en-US"/>
        </w:rPr>
        <w:t xml:space="preserve">, </w:t>
      </w:r>
      <w:proofErr w:type="spellStart"/>
      <w:r w:rsidRPr="0088670F">
        <w:rPr>
          <w:lang w:val="en-US"/>
        </w:rPr>
        <w:t>kegagalan</w:t>
      </w:r>
      <w:proofErr w:type="spellEnd"/>
      <w:r w:rsidRPr="0088670F">
        <w:rPr>
          <w:lang w:val="en-US"/>
        </w:rPr>
        <w:t xml:space="preserve"> </w:t>
      </w:r>
      <w:proofErr w:type="spellStart"/>
      <w:r w:rsidRPr="0088670F">
        <w:rPr>
          <w:lang w:val="en-US"/>
        </w:rPr>
        <w:t>dalam</w:t>
      </w:r>
      <w:proofErr w:type="spellEnd"/>
      <w:r w:rsidRPr="0088670F">
        <w:rPr>
          <w:lang w:val="en-US"/>
        </w:rPr>
        <w:t xml:space="preserve"> </w:t>
      </w:r>
      <w:proofErr w:type="spellStart"/>
      <w:r w:rsidRPr="0088670F">
        <w:rPr>
          <w:lang w:val="en-US"/>
        </w:rPr>
        <w:t>ujian</w:t>
      </w:r>
      <w:proofErr w:type="spellEnd"/>
      <w:r w:rsidRPr="0088670F">
        <w:rPr>
          <w:lang w:val="en-US"/>
        </w:rPr>
        <w:t xml:space="preserve">, </w:t>
      </w:r>
      <w:proofErr w:type="spellStart"/>
      <w:r w:rsidRPr="0088670F">
        <w:rPr>
          <w:lang w:val="en-US"/>
        </w:rPr>
        <w:t>pencapaian</w:t>
      </w:r>
      <w:proofErr w:type="spellEnd"/>
      <w:r w:rsidRPr="0088670F">
        <w:rPr>
          <w:lang w:val="en-US"/>
        </w:rPr>
        <w:t xml:space="preserve"> </w:t>
      </w:r>
      <w:proofErr w:type="spellStart"/>
      <w:r w:rsidRPr="0088670F">
        <w:rPr>
          <w:lang w:val="en-US"/>
        </w:rPr>
        <w:t>belajar</w:t>
      </w:r>
      <w:proofErr w:type="spellEnd"/>
      <w:r w:rsidRPr="0088670F">
        <w:rPr>
          <w:lang w:val="en-US"/>
        </w:rPr>
        <w:t xml:space="preserve"> yang </w:t>
      </w:r>
      <w:proofErr w:type="spellStart"/>
      <w:r w:rsidRPr="0088670F">
        <w:rPr>
          <w:lang w:val="en-US"/>
        </w:rPr>
        <w:t>tidak</w:t>
      </w:r>
      <w:proofErr w:type="spellEnd"/>
      <w:r w:rsidRPr="0088670F">
        <w:rPr>
          <w:lang w:val="en-US"/>
        </w:rPr>
        <w:t xml:space="preserve"> </w:t>
      </w:r>
      <w:proofErr w:type="spellStart"/>
      <w:r w:rsidRPr="0088670F">
        <w:rPr>
          <w:lang w:val="en-US"/>
        </w:rPr>
        <w:t>sesuai</w:t>
      </w:r>
      <w:proofErr w:type="spellEnd"/>
      <w:r w:rsidRPr="0088670F">
        <w:rPr>
          <w:lang w:val="en-US"/>
        </w:rPr>
        <w:t xml:space="preserve"> </w:t>
      </w:r>
      <w:proofErr w:type="spellStart"/>
      <w:r w:rsidRPr="0088670F">
        <w:rPr>
          <w:lang w:val="en-US"/>
        </w:rPr>
        <w:t>potensi</w:t>
      </w:r>
      <w:proofErr w:type="spellEnd"/>
      <w:r w:rsidRPr="0088670F">
        <w:rPr>
          <w:lang w:val="en-US"/>
        </w:rPr>
        <w:t xml:space="preserve">, </w:t>
      </w:r>
      <w:proofErr w:type="spellStart"/>
      <w:r w:rsidRPr="0088670F">
        <w:rPr>
          <w:lang w:val="en-US"/>
        </w:rPr>
        <w:t>risiko</w:t>
      </w:r>
      <w:proofErr w:type="spellEnd"/>
      <w:r w:rsidRPr="0088670F">
        <w:rPr>
          <w:lang w:val="en-US"/>
        </w:rPr>
        <w:t xml:space="preserve"> </w:t>
      </w:r>
      <w:proofErr w:type="spellStart"/>
      <w:r w:rsidRPr="0088670F">
        <w:rPr>
          <w:lang w:val="en-US"/>
        </w:rPr>
        <w:t>tidak</w:t>
      </w:r>
      <w:proofErr w:type="spellEnd"/>
      <w:r w:rsidRPr="0088670F">
        <w:rPr>
          <w:lang w:val="en-US"/>
        </w:rPr>
        <w:t xml:space="preserve"> naik </w:t>
      </w:r>
      <w:proofErr w:type="spellStart"/>
      <w:r w:rsidRPr="0088670F">
        <w:rPr>
          <w:lang w:val="en-US"/>
        </w:rPr>
        <w:t>kelas</w:t>
      </w:r>
      <w:proofErr w:type="spellEnd"/>
      <w:r w:rsidRPr="0088670F">
        <w:rPr>
          <w:lang w:val="en-US"/>
        </w:rPr>
        <w:t xml:space="preserve">, </w:t>
      </w:r>
      <w:proofErr w:type="spellStart"/>
      <w:r w:rsidRPr="0088670F">
        <w:rPr>
          <w:lang w:val="en-US"/>
        </w:rPr>
        <w:t>serta</w:t>
      </w:r>
      <w:proofErr w:type="spellEnd"/>
      <w:r w:rsidRPr="0088670F">
        <w:rPr>
          <w:lang w:val="en-US"/>
        </w:rPr>
        <w:t xml:space="preserve"> </w:t>
      </w:r>
      <w:proofErr w:type="spellStart"/>
      <w:r w:rsidRPr="0088670F">
        <w:rPr>
          <w:lang w:val="en-US"/>
        </w:rPr>
        <w:t>tertinggal</w:t>
      </w:r>
      <w:proofErr w:type="spellEnd"/>
      <w:r w:rsidRPr="0088670F">
        <w:rPr>
          <w:lang w:val="en-US"/>
        </w:rPr>
        <w:t xml:space="preserve"> </w:t>
      </w:r>
      <w:proofErr w:type="spellStart"/>
      <w:r w:rsidRPr="0088670F">
        <w:rPr>
          <w:lang w:val="en-US"/>
        </w:rPr>
        <w:t>dalam</w:t>
      </w:r>
      <w:proofErr w:type="spellEnd"/>
      <w:r w:rsidRPr="0088670F">
        <w:rPr>
          <w:lang w:val="en-US"/>
        </w:rPr>
        <w:t xml:space="preserve"> </w:t>
      </w:r>
      <w:proofErr w:type="spellStart"/>
      <w:r w:rsidRPr="0088670F">
        <w:rPr>
          <w:lang w:val="en-US"/>
        </w:rPr>
        <w:t>penguasaan</w:t>
      </w:r>
      <w:proofErr w:type="spellEnd"/>
      <w:r w:rsidRPr="0088670F">
        <w:rPr>
          <w:lang w:val="en-US"/>
        </w:rPr>
        <w:t xml:space="preserve"> </w:t>
      </w:r>
      <w:proofErr w:type="spellStart"/>
      <w:r w:rsidRPr="0088670F">
        <w:rPr>
          <w:lang w:val="en-US"/>
        </w:rPr>
        <w:t>materi</w:t>
      </w:r>
      <w:proofErr w:type="spellEnd"/>
      <w:r w:rsidRPr="0088670F">
        <w:rPr>
          <w:lang w:val="en-US"/>
        </w:rPr>
        <w:t xml:space="preserve"> </w:t>
      </w:r>
      <w:proofErr w:type="spellStart"/>
      <w:r w:rsidRPr="0088670F">
        <w:rPr>
          <w:lang w:val="en-US"/>
        </w:rPr>
        <w:t>pembelajaran</w:t>
      </w:r>
      <w:proofErr w:type="spellEnd"/>
      <w:r w:rsidR="00DB2118" w:rsidRPr="0088670F">
        <w:rPr>
          <w:lang w:val="en-US"/>
        </w:rPr>
        <w:t xml:space="preserve">, </w:t>
      </w:r>
      <w:proofErr w:type="spellStart"/>
      <w:r w:rsidR="00DB2118" w:rsidRPr="0088670F">
        <w:rPr>
          <w:lang w:val="en-US"/>
        </w:rPr>
        <w:t>Potensi</w:t>
      </w:r>
      <w:proofErr w:type="spellEnd"/>
      <w:r w:rsidR="00DB2118" w:rsidRPr="0088670F">
        <w:rPr>
          <w:lang w:val="en-US"/>
        </w:rPr>
        <w:t xml:space="preserve"> </w:t>
      </w:r>
      <w:proofErr w:type="spellStart"/>
      <w:r w:rsidR="00DB2118" w:rsidRPr="0088670F">
        <w:rPr>
          <w:lang w:val="en-US"/>
        </w:rPr>
        <w:t>Dikeluarkan</w:t>
      </w:r>
      <w:proofErr w:type="spellEnd"/>
      <w:r w:rsidR="00DB2118" w:rsidRPr="0088670F">
        <w:rPr>
          <w:lang w:val="en-US"/>
        </w:rPr>
        <w:t xml:space="preserve"> </w:t>
      </w:r>
      <w:proofErr w:type="spellStart"/>
      <w:r w:rsidR="00DB2118" w:rsidRPr="0088670F">
        <w:rPr>
          <w:lang w:val="en-US"/>
        </w:rPr>
        <w:t>dari</w:t>
      </w:r>
      <w:proofErr w:type="spellEnd"/>
      <w:r w:rsidR="00DB2118" w:rsidRPr="0088670F">
        <w:rPr>
          <w:lang w:val="en-US"/>
        </w:rPr>
        <w:t xml:space="preserve"> </w:t>
      </w:r>
      <w:proofErr w:type="spellStart"/>
      <w:r w:rsidR="00DB2118" w:rsidRPr="0088670F">
        <w:rPr>
          <w:lang w:val="en-US"/>
        </w:rPr>
        <w:t>Sekolah</w:t>
      </w:r>
      <w:proofErr w:type="spellEnd"/>
      <w:r w:rsidR="00DB2118" w:rsidRPr="0088670F">
        <w:rPr>
          <w:lang w:val="en-US"/>
        </w:rPr>
        <w:t xml:space="preserve">: Dalam </w:t>
      </w:r>
      <w:proofErr w:type="spellStart"/>
      <w:r w:rsidR="00DB2118" w:rsidRPr="0088670F">
        <w:rPr>
          <w:lang w:val="en-US"/>
        </w:rPr>
        <w:t>beberapa</w:t>
      </w:r>
      <w:proofErr w:type="spellEnd"/>
      <w:r w:rsidR="00DB2118" w:rsidRPr="0088670F">
        <w:rPr>
          <w:lang w:val="en-US"/>
        </w:rPr>
        <w:t xml:space="preserve"> </w:t>
      </w:r>
      <w:proofErr w:type="spellStart"/>
      <w:r w:rsidR="00DB2118" w:rsidRPr="0088670F">
        <w:rPr>
          <w:lang w:val="en-US"/>
        </w:rPr>
        <w:t>kasus</w:t>
      </w:r>
      <w:proofErr w:type="spellEnd"/>
      <w:r w:rsidR="00DB2118" w:rsidRPr="0088670F">
        <w:rPr>
          <w:lang w:val="en-US"/>
        </w:rPr>
        <w:t xml:space="preserve"> </w:t>
      </w:r>
      <w:proofErr w:type="spellStart"/>
      <w:r w:rsidR="00DB2118" w:rsidRPr="0088670F">
        <w:rPr>
          <w:lang w:val="en-US"/>
        </w:rPr>
        <w:t>ekstrem</w:t>
      </w:r>
      <w:proofErr w:type="spellEnd"/>
      <w:r w:rsidR="00DB2118" w:rsidRPr="0088670F">
        <w:rPr>
          <w:lang w:val="en-US"/>
        </w:rPr>
        <w:t xml:space="preserve">, </w:t>
      </w:r>
      <w:proofErr w:type="spellStart"/>
      <w:r w:rsidR="00DB2118" w:rsidRPr="0088670F">
        <w:rPr>
          <w:lang w:val="en-US"/>
        </w:rPr>
        <w:t>perilaku</w:t>
      </w:r>
      <w:proofErr w:type="spellEnd"/>
      <w:r w:rsidR="00DB2118" w:rsidRPr="0088670F">
        <w:rPr>
          <w:lang w:val="en-US"/>
        </w:rPr>
        <w:t xml:space="preserve"> </w:t>
      </w:r>
      <w:proofErr w:type="spellStart"/>
      <w:r w:rsidR="00DB2118" w:rsidRPr="0088670F">
        <w:rPr>
          <w:lang w:val="en-US"/>
        </w:rPr>
        <w:t>membolos</w:t>
      </w:r>
      <w:proofErr w:type="spellEnd"/>
      <w:r w:rsidR="00DB2118" w:rsidRPr="0088670F">
        <w:rPr>
          <w:lang w:val="en-US"/>
        </w:rPr>
        <w:t xml:space="preserve"> yang </w:t>
      </w:r>
      <w:proofErr w:type="spellStart"/>
      <w:r w:rsidR="00DB2118" w:rsidRPr="0088670F">
        <w:rPr>
          <w:lang w:val="en-US"/>
        </w:rPr>
        <w:t>berulang-ulang</w:t>
      </w:r>
      <w:proofErr w:type="spellEnd"/>
      <w:r w:rsidR="00DB2118" w:rsidRPr="0088670F">
        <w:rPr>
          <w:lang w:val="en-US"/>
        </w:rPr>
        <w:t xml:space="preserve"> </w:t>
      </w:r>
      <w:proofErr w:type="spellStart"/>
      <w:r w:rsidR="00DB2118" w:rsidRPr="0088670F">
        <w:rPr>
          <w:lang w:val="en-US"/>
        </w:rPr>
        <w:t>dapat</w:t>
      </w:r>
      <w:proofErr w:type="spellEnd"/>
      <w:r w:rsidR="00DB2118" w:rsidRPr="0088670F">
        <w:rPr>
          <w:lang w:val="en-US"/>
        </w:rPr>
        <w:t xml:space="preserve"> </w:t>
      </w:r>
      <w:proofErr w:type="spellStart"/>
      <w:r w:rsidR="00DB2118" w:rsidRPr="0088670F">
        <w:rPr>
          <w:lang w:val="en-US"/>
        </w:rPr>
        <w:t>mengakibatkan</w:t>
      </w:r>
      <w:proofErr w:type="spellEnd"/>
      <w:r w:rsidR="00DB2118" w:rsidRPr="0088670F">
        <w:rPr>
          <w:lang w:val="en-US"/>
        </w:rPr>
        <w:t xml:space="preserve"> </w:t>
      </w:r>
      <w:proofErr w:type="spellStart"/>
      <w:r w:rsidR="00DB2118" w:rsidRPr="0088670F">
        <w:rPr>
          <w:lang w:val="en-US"/>
        </w:rPr>
        <w:t>seorang</w:t>
      </w:r>
      <w:proofErr w:type="spellEnd"/>
      <w:r w:rsidR="00DB2118" w:rsidRPr="0088670F">
        <w:rPr>
          <w:lang w:val="en-US"/>
        </w:rPr>
        <w:t xml:space="preserve"> </w:t>
      </w:r>
      <w:proofErr w:type="spellStart"/>
      <w:r w:rsidR="00DB2118" w:rsidRPr="0088670F">
        <w:rPr>
          <w:lang w:val="en-US"/>
        </w:rPr>
        <w:t>siswa</w:t>
      </w:r>
      <w:proofErr w:type="spellEnd"/>
      <w:r w:rsidR="00DB2118" w:rsidRPr="0088670F">
        <w:rPr>
          <w:lang w:val="en-US"/>
        </w:rPr>
        <w:t xml:space="preserve"> </w:t>
      </w:r>
      <w:proofErr w:type="spellStart"/>
      <w:r w:rsidR="00DB2118" w:rsidRPr="0088670F">
        <w:rPr>
          <w:lang w:val="en-US"/>
        </w:rPr>
        <w:t>dikeluarkan</w:t>
      </w:r>
      <w:proofErr w:type="spellEnd"/>
      <w:r w:rsidR="00DB2118" w:rsidRPr="0088670F">
        <w:rPr>
          <w:lang w:val="en-US"/>
        </w:rPr>
        <w:t xml:space="preserve"> </w:t>
      </w:r>
      <w:proofErr w:type="spellStart"/>
      <w:r w:rsidR="00DB2118" w:rsidRPr="0088670F">
        <w:rPr>
          <w:lang w:val="en-US"/>
        </w:rPr>
        <w:t>dari</w:t>
      </w:r>
      <w:proofErr w:type="spellEnd"/>
      <w:r w:rsidR="00DB2118" w:rsidRPr="0088670F">
        <w:rPr>
          <w:lang w:val="en-US"/>
        </w:rPr>
        <w:t xml:space="preserve"> </w:t>
      </w:r>
      <w:proofErr w:type="spellStart"/>
      <w:r w:rsidR="00DB2118" w:rsidRPr="0088670F">
        <w:rPr>
          <w:lang w:val="en-US"/>
        </w:rPr>
        <w:t>sekolah</w:t>
      </w:r>
      <w:proofErr w:type="spellEnd"/>
      <w:r w:rsidR="00DB2118" w:rsidRPr="0088670F">
        <w:rPr>
          <w:lang w:val="en-US"/>
        </w:rPr>
        <w:t xml:space="preserve">. </w:t>
      </w:r>
      <w:proofErr w:type="spellStart"/>
      <w:r w:rsidR="00DB2118" w:rsidRPr="0088670F">
        <w:rPr>
          <w:lang w:val="en-US"/>
        </w:rPr>
        <w:t>Dengan</w:t>
      </w:r>
      <w:proofErr w:type="spellEnd"/>
      <w:r w:rsidR="00DB2118" w:rsidRPr="0088670F">
        <w:rPr>
          <w:lang w:val="en-US"/>
        </w:rPr>
        <w:t xml:space="preserve"> </w:t>
      </w:r>
      <w:proofErr w:type="spellStart"/>
      <w:r w:rsidR="00DB2118" w:rsidRPr="0088670F">
        <w:rPr>
          <w:lang w:val="en-US"/>
        </w:rPr>
        <w:t>demikian</w:t>
      </w:r>
      <w:proofErr w:type="spellEnd"/>
      <w:r w:rsidR="00DB2118" w:rsidRPr="0088670F">
        <w:rPr>
          <w:lang w:val="en-US"/>
        </w:rPr>
        <w:t xml:space="preserve">, </w:t>
      </w:r>
      <w:proofErr w:type="spellStart"/>
      <w:r w:rsidR="00DB2118" w:rsidRPr="0088670F">
        <w:rPr>
          <w:lang w:val="en-US"/>
        </w:rPr>
        <w:t>perilaku</w:t>
      </w:r>
      <w:proofErr w:type="spellEnd"/>
      <w:r w:rsidR="00DB2118" w:rsidRPr="0088670F">
        <w:rPr>
          <w:lang w:val="en-US"/>
        </w:rPr>
        <w:t xml:space="preserve"> </w:t>
      </w:r>
      <w:proofErr w:type="spellStart"/>
      <w:r w:rsidR="00DB2118" w:rsidRPr="0088670F">
        <w:rPr>
          <w:lang w:val="en-US"/>
        </w:rPr>
        <w:t>membolos</w:t>
      </w:r>
      <w:proofErr w:type="spellEnd"/>
      <w:r w:rsidR="00DB2118" w:rsidRPr="0088670F">
        <w:rPr>
          <w:lang w:val="en-US"/>
        </w:rPr>
        <w:t xml:space="preserve"> </w:t>
      </w:r>
      <w:proofErr w:type="spellStart"/>
      <w:r w:rsidR="00DB2118" w:rsidRPr="0088670F">
        <w:rPr>
          <w:lang w:val="en-US"/>
        </w:rPr>
        <w:t>dapat</w:t>
      </w:r>
      <w:proofErr w:type="spellEnd"/>
      <w:r w:rsidR="00DB2118" w:rsidRPr="0088670F">
        <w:rPr>
          <w:lang w:val="en-US"/>
        </w:rPr>
        <w:t xml:space="preserve"> </w:t>
      </w:r>
      <w:proofErr w:type="spellStart"/>
      <w:r w:rsidR="00DB2118" w:rsidRPr="0088670F">
        <w:rPr>
          <w:lang w:val="en-US"/>
        </w:rPr>
        <w:t>memiliki</w:t>
      </w:r>
      <w:proofErr w:type="spellEnd"/>
      <w:r w:rsidR="00DB2118" w:rsidRPr="0088670F">
        <w:rPr>
          <w:lang w:val="en-US"/>
        </w:rPr>
        <w:t xml:space="preserve"> </w:t>
      </w:r>
      <w:proofErr w:type="spellStart"/>
      <w:r w:rsidR="00DB2118" w:rsidRPr="0088670F">
        <w:rPr>
          <w:lang w:val="en-US"/>
        </w:rPr>
        <w:t>dampak</w:t>
      </w:r>
      <w:proofErr w:type="spellEnd"/>
      <w:r w:rsidR="00DB2118" w:rsidRPr="0088670F">
        <w:rPr>
          <w:lang w:val="en-US"/>
        </w:rPr>
        <w:t xml:space="preserve"> yang </w:t>
      </w:r>
      <w:proofErr w:type="spellStart"/>
      <w:r w:rsidR="00DB2118" w:rsidRPr="0088670F">
        <w:rPr>
          <w:lang w:val="en-US"/>
        </w:rPr>
        <w:t>serius</w:t>
      </w:r>
      <w:proofErr w:type="spellEnd"/>
      <w:r w:rsidR="00DB2118" w:rsidRPr="0088670F">
        <w:rPr>
          <w:lang w:val="en-US"/>
        </w:rPr>
        <w:t xml:space="preserve"> pada </w:t>
      </w:r>
      <w:proofErr w:type="spellStart"/>
      <w:r w:rsidR="00DB2118" w:rsidRPr="0088670F">
        <w:rPr>
          <w:lang w:val="en-US"/>
        </w:rPr>
        <w:t>prestasi</w:t>
      </w:r>
      <w:proofErr w:type="spellEnd"/>
      <w:r w:rsidR="00DB2118" w:rsidRPr="0088670F">
        <w:rPr>
          <w:lang w:val="en-US"/>
        </w:rPr>
        <w:t xml:space="preserve"> </w:t>
      </w:r>
      <w:proofErr w:type="spellStart"/>
      <w:r w:rsidR="00DB2118" w:rsidRPr="0088670F">
        <w:rPr>
          <w:lang w:val="en-US"/>
        </w:rPr>
        <w:t>akademik</w:t>
      </w:r>
      <w:proofErr w:type="spellEnd"/>
      <w:r w:rsidR="00DB2118" w:rsidRPr="0088670F">
        <w:rPr>
          <w:lang w:val="en-US"/>
        </w:rPr>
        <w:t xml:space="preserve"> dan </w:t>
      </w:r>
      <w:proofErr w:type="spellStart"/>
      <w:r w:rsidR="00DB2118" w:rsidRPr="0088670F">
        <w:rPr>
          <w:lang w:val="en-US"/>
        </w:rPr>
        <w:t>perkembangan</w:t>
      </w:r>
      <w:proofErr w:type="spellEnd"/>
      <w:r w:rsidR="00DB2118" w:rsidRPr="0088670F">
        <w:rPr>
          <w:lang w:val="en-US"/>
        </w:rPr>
        <w:t xml:space="preserve"> </w:t>
      </w:r>
      <w:proofErr w:type="spellStart"/>
      <w:r w:rsidR="00DB2118" w:rsidRPr="0088670F">
        <w:rPr>
          <w:lang w:val="en-US"/>
        </w:rPr>
        <w:t>siswa</w:t>
      </w:r>
      <w:proofErr w:type="spellEnd"/>
      <w:r w:rsidR="00DB2118" w:rsidRPr="0088670F">
        <w:rPr>
          <w:lang w:val="en-US"/>
        </w:rPr>
        <w:t xml:space="preserve"> </w:t>
      </w:r>
      <w:proofErr w:type="spellStart"/>
      <w:r w:rsidR="00DB2118" w:rsidRPr="0088670F">
        <w:rPr>
          <w:lang w:val="en-US"/>
        </w:rPr>
        <w:t>secara</w:t>
      </w:r>
      <w:proofErr w:type="spellEnd"/>
      <w:r w:rsidR="00DB2118" w:rsidRPr="0088670F">
        <w:rPr>
          <w:lang w:val="en-US"/>
        </w:rPr>
        <w:t xml:space="preserve"> </w:t>
      </w:r>
      <w:proofErr w:type="spellStart"/>
      <w:r w:rsidR="00DB2118" w:rsidRPr="0088670F">
        <w:rPr>
          <w:lang w:val="en-US"/>
        </w:rPr>
        <w:t>keseluruhan</w:t>
      </w:r>
      <w:proofErr w:type="spellEnd"/>
      <w:r w:rsidR="00DB2118" w:rsidRPr="0088670F">
        <w:rPr>
          <w:lang w:val="en-US"/>
        </w:rPr>
        <w:t xml:space="preserve">. </w:t>
      </w:r>
      <w:r w:rsidR="0035194E" w:rsidRPr="0088670F">
        <w:rPr>
          <w:lang w:val="en-US"/>
        </w:rPr>
        <w:fldChar w:fldCharType="begin" w:fldLock="1"/>
      </w:r>
      <w:r w:rsidR="00CB5C84" w:rsidRPr="0088670F">
        <w:rPr>
          <w:lang w:val="en-US"/>
        </w:rPr>
        <w:instrText>ADDIN CSL_CITATION {"citationItems":[{"id":"ITEM-1","itemData":{"author":[{"dropping-particle":"","family":"Rini","given":"Muslikah","non-dropping-particle":"","parse-names":false,"suffix":""}],"id":"ITEM-1","issued":{"date-parts":[["0"]]},"page":"17-34","title":"Hubungan Peran Keluarga dan Kontrol Diri dengan Perilaku Membolos Siswa","type":"article-journal"},"uris":["http://www.mendeley.com/documents/?uuid=81d90441-5616-4a69-ac0f-14e21d5adecb"]}],"mendeley":{"formattedCitation":"[6]","plainTextFormattedCitation":"[6]","previouslyFormattedCitation":"[6]"},"properties":{"noteIndex":0},"schema":"https://github.com/citation-style-language/schema/raw/master/csl-citation.json"}</w:instrText>
      </w:r>
      <w:r w:rsidR="0035194E" w:rsidRPr="0088670F">
        <w:rPr>
          <w:lang w:val="en-US"/>
        </w:rPr>
        <w:fldChar w:fldCharType="separate"/>
      </w:r>
      <w:r w:rsidR="00CB5C84" w:rsidRPr="0088670F">
        <w:rPr>
          <w:noProof/>
          <w:lang w:val="en-US"/>
        </w:rPr>
        <w:t>[6]</w:t>
      </w:r>
      <w:r w:rsidR="0035194E" w:rsidRPr="0088670F">
        <w:rPr>
          <w:lang w:val="en-US"/>
        </w:rPr>
        <w:fldChar w:fldCharType="end"/>
      </w:r>
      <w:r w:rsidR="0035194E" w:rsidRPr="0088670F">
        <w:rPr>
          <w:lang w:val="en-US"/>
        </w:rPr>
        <w:t xml:space="preserve">. </w:t>
      </w:r>
      <w:r w:rsidRPr="0088670F">
        <w:t>Bagi siswa yang hadir di kelas, terutama mereka yang rajin, kebiasaan membolos dari siswa lain bisa menjadi sumber ketidaknyamanan. Guru mungkin akan menegur siswa yang membolos pada pertemuan berikutnya, yang dapat mengganggu waktu pelajaran di kelas. Selain itu, guru juga perlu menjelaskan materi yang telah diajarkan pada pertemuan berikutnya kepada siswa yang absen pada pertemuan sebelumnya, sehingga siswa lain yang hadir mungkin merasa bahwa ini tidak adil.</w:t>
      </w:r>
      <w:r w:rsidRPr="0088670F">
        <w:rPr>
          <w:lang w:val="en-US"/>
        </w:rPr>
        <w:t xml:space="preserve"> </w:t>
      </w:r>
      <w:r w:rsidR="0065014A" w:rsidRPr="0088670F">
        <w:rPr>
          <w:lang w:val="en-US"/>
        </w:rPr>
        <w:t xml:space="preserve">Dari </w:t>
      </w:r>
      <w:proofErr w:type="spellStart"/>
      <w:r w:rsidR="0065014A" w:rsidRPr="0088670F">
        <w:rPr>
          <w:lang w:val="en-US"/>
        </w:rPr>
        <w:t>segi</w:t>
      </w:r>
      <w:proofErr w:type="spellEnd"/>
      <w:r w:rsidR="0065014A" w:rsidRPr="0088670F">
        <w:rPr>
          <w:lang w:val="en-US"/>
        </w:rPr>
        <w:t xml:space="preserve"> </w:t>
      </w:r>
      <w:proofErr w:type="spellStart"/>
      <w:r w:rsidR="0065014A" w:rsidRPr="0088670F">
        <w:rPr>
          <w:lang w:val="en-US"/>
        </w:rPr>
        <w:t>psikologis</w:t>
      </w:r>
      <w:proofErr w:type="spellEnd"/>
      <w:r w:rsidR="0065014A" w:rsidRPr="0088670F">
        <w:rPr>
          <w:lang w:val="en-US"/>
        </w:rPr>
        <w:t xml:space="preserve">, </w:t>
      </w:r>
      <w:proofErr w:type="spellStart"/>
      <w:r w:rsidR="0065014A" w:rsidRPr="0088670F">
        <w:rPr>
          <w:lang w:val="en-US"/>
        </w:rPr>
        <w:t>remaja</w:t>
      </w:r>
      <w:proofErr w:type="spellEnd"/>
      <w:r w:rsidR="0065014A" w:rsidRPr="0088670F">
        <w:rPr>
          <w:sz w:val="24"/>
          <w:szCs w:val="24"/>
          <w:lang w:val="en-US"/>
        </w:rPr>
        <w:t xml:space="preserve"> </w:t>
      </w:r>
      <w:r w:rsidR="0065014A" w:rsidRPr="0088670F">
        <w:rPr>
          <w:lang w:val="en-US"/>
        </w:rPr>
        <w:t xml:space="preserve">yang </w:t>
      </w:r>
      <w:proofErr w:type="spellStart"/>
      <w:r w:rsidR="0065014A" w:rsidRPr="0088670F">
        <w:rPr>
          <w:lang w:val="en-US"/>
        </w:rPr>
        <w:t>sering</w:t>
      </w:r>
      <w:proofErr w:type="spellEnd"/>
      <w:r w:rsidR="0065014A" w:rsidRPr="0088670F">
        <w:rPr>
          <w:lang w:val="en-US"/>
        </w:rPr>
        <w:t xml:space="preserve"> </w:t>
      </w:r>
      <w:proofErr w:type="spellStart"/>
      <w:r w:rsidR="0065014A" w:rsidRPr="0088670F">
        <w:rPr>
          <w:lang w:val="en-US"/>
        </w:rPr>
        <w:t>melakukan</w:t>
      </w:r>
      <w:proofErr w:type="spellEnd"/>
      <w:r w:rsidR="0065014A" w:rsidRPr="0088670F">
        <w:rPr>
          <w:lang w:val="en-US"/>
        </w:rPr>
        <w:t xml:space="preserve"> </w:t>
      </w:r>
      <w:proofErr w:type="spellStart"/>
      <w:r w:rsidR="0065014A" w:rsidRPr="0088670F">
        <w:rPr>
          <w:lang w:val="en-US"/>
        </w:rPr>
        <w:t>pelanggaran</w:t>
      </w:r>
      <w:proofErr w:type="spellEnd"/>
      <w:r w:rsidR="0065014A" w:rsidRPr="0088670F">
        <w:rPr>
          <w:lang w:val="en-US"/>
        </w:rPr>
        <w:t xml:space="preserve"> </w:t>
      </w:r>
      <w:proofErr w:type="spellStart"/>
      <w:r w:rsidR="0065014A" w:rsidRPr="0088670F">
        <w:rPr>
          <w:lang w:val="en-US"/>
        </w:rPr>
        <w:t>cenderung</w:t>
      </w:r>
      <w:proofErr w:type="spellEnd"/>
      <w:r w:rsidR="0065014A" w:rsidRPr="0088670F">
        <w:rPr>
          <w:lang w:val="en-US"/>
        </w:rPr>
        <w:t xml:space="preserve"> </w:t>
      </w:r>
      <w:proofErr w:type="spellStart"/>
      <w:r w:rsidR="0065014A" w:rsidRPr="0088670F">
        <w:rPr>
          <w:lang w:val="en-US"/>
        </w:rPr>
        <w:t>merasakan</w:t>
      </w:r>
      <w:proofErr w:type="spellEnd"/>
      <w:r w:rsidR="0065014A" w:rsidRPr="0088670F">
        <w:rPr>
          <w:lang w:val="en-US"/>
        </w:rPr>
        <w:t xml:space="preserve"> </w:t>
      </w:r>
      <w:proofErr w:type="spellStart"/>
      <w:r w:rsidR="0065014A" w:rsidRPr="0088670F">
        <w:rPr>
          <w:lang w:val="en-US"/>
        </w:rPr>
        <w:t>kepuasan</w:t>
      </w:r>
      <w:proofErr w:type="spellEnd"/>
      <w:r w:rsidR="0065014A" w:rsidRPr="0088670F">
        <w:rPr>
          <w:lang w:val="en-US"/>
        </w:rPr>
        <w:t xml:space="preserve"> </w:t>
      </w:r>
      <w:proofErr w:type="spellStart"/>
      <w:r w:rsidR="0065014A" w:rsidRPr="0088670F">
        <w:rPr>
          <w:lang w:val="en-US"/>
        </w:rPr>
        <w:t>dari</w:t>
      </w:r>
      <w:proofErr w:type="spellEnd"/>
      <w:r w:rsidR="0065014A" w:rsidRPr="0088670F">
        <w:rPr>
          <w:lang w:val="en-US"/>
        </w:rPr>
        <w:t xml:space="preserve"> </w:t>
      </w:r>
      <w:proofErr w:type="spellStart"/>
      <w:r w:rsidR="0065014A" w:rsidRPr="0088670F">
        <w:rPr>
          <w:lang w:val="en-US"/>
        </w:rPr>
        <w:t>perilaku</w:t>
      </w:r>
      <w:proofErr w:type="spellEnd"/>
      <w:r w:rsidR="0065014A" w:rsidRPr="0088670F">
        <w:rPr>
          <w:lang w:val="en-US"/>
        </w:rPr>
        <w:t xml:space="preserve"> </w:t>
      </w:r>
      <w:proofErr w:type="spellStart"/>
      <w:r w:rsidR="0065014A" w:rsidRPr="0088670F">
        <w:rPr>
          <w:lang w:val="en-US"/>
        </w:rPr>
        <w:t>tersebut</w:t>
      </w:r>
      <w:proofErr w:type="spellEnd"/>
      <w:r w:rsidR="0065014A" w:rsidRPr="0088670F">
        <w:rPr>
          <w:lang w:val="en-US"/>
        </w:rPr>
        <w:t xml:space="preserve">, dan </w:t>
      </w:r>
      <w:proofErr w:type="spellStart"/>
      <w:r w:rsidR="0065014A" w:rsidRPr="0088670F">
        <w:rPr>
          <w:lang w:val="en-US"/>
        </w:rPr>
        <w:t>hal</w:t>
      </w:r>
      <w:proofErr w:type="spellEnd"/>
      <w:r w:rsidR="0065014A" w:rsidRPr="0088670F">
        <w:rPr>
          <w:lang w:val="en-US"/>
        </w:rPr>
        <w:t xml:space="preserve"> </w:t>
      </w:r>
      <w:proofErr w:type="spellStart"/>
      <w:r w:rsidR="0065014A" w:rsidRPr="0088670F">
        <w:rPr>
          <w:lang w:val="en-US"/>
        </w:rPr>
        <w:t>ini</w:t>
      </w:r>
      <w:proofErr w:type="spellEnd"/>
      <w:r w:rsidR="0065014A" w:rsidRPr="0088670F">
        <w:rPr>
          <w:lang w:val="en-US"/>
        </w:rPr>
        <w:t xml:space="preserve"> </w:t>
      </w:r>
      <w:proofErr w:type="spellStart"/>
      <w:r w:rsidR="0065014A" w:rsidRPr="0088670F">
        <w:rPr>
          <w:lang w:val="en-US"/>
        </w:rPr>
        <w:t>dapat</w:t>
      </w:r>
      <w:proofErr w:type="spellEnd"/>
      <w:r w:rsidR="0065014A" w:rsidRPr="0088670F">
        <w:rPr>
          <w:lang w:val="en-US"/>
        </w:rPr>
        <w:t xml:space="preserve"> </w:t>
      </w:r>
      <w:proofErr w:type="spellStart"/>
      <w:r w:rsidR="0065014A" w:rsidRPr="0088670F">
        <w:rPr>
          <w:lang w:val="en-US"/>
        </w:rPr>
        <w:t>memotivasi</w:t>
      </w:r>
      <w:proofErr w:type="spellEnd"/>
      <w:r w:rsidR="0065014A" w:rsidRPr="0088670F">
        <w:rPr>
          <w:lang w:val="en-US"/>
        </w:rPr>
        <w:t xml:space="preserve"> </w:t>
      </w:r>
      <w:proofErr w:type="spellStart"/>
      <w:r w:rsidR="0065014A" w:rsidRPr="0088670F">
        <w:rPr>
          <w:lang w:val="en-US"/>
        </w:rPr>
        <w:t>mereka</w:t>
      </w:r>
      <w:proofErr w:type="spellEnd"/>
      <w:r w:rsidR="0065014A" w:rsidRPr="0088670F">
        <w:rPr>
          <w:lang w:val="en-US"/>
        </w:rPr>
        <w:t xml:space="preserve"> </w:t>
      </w:r>
      <w:proofErr w:type="spellStart"/>
      <w:r w:rsidR="0065014A" w:rsidRPr="0088670F">
        <w:rPr>
          <w:lang w:val="en-US"/>
        </w:rPr>
        <w:t>untuk</w:t>
      </w:r>
      <w:proofErr w:type="spellEnd"/>
      <w:r w:rsidR="0065014A" w:rsidRPr="0088670F">
        <w:rPr>
          <w:lang w:val="en-US"/>
        </w:rPr>
        <w:t xml:space="preserve"> </w:t>
      </w:r>
      <w:proofErr w:type="spellStart"/>
      <w:r w:rsidR="0065014A" w:rsidRPr="0088670F">
        <w:rPr>
          <w:lang w:val="en-US"/>
        </w:rPr>
        <w:t>mengulangi</w:t>
      </w:r>
      <w:proofErr w:type="spellEnd"/>
      <w:r w:rsidR="0065014A" w:rsidRPr="0088670F">
        <w:rPr>
          <w:lang w:val="en-US"/>
        </w:rPr>
        <w:t xml:space="preserve"> </w:t>
      </w:r>
      <w:proofErr w:type="spellStart"/>
      <w:r w:rsidR="0065014A" w:rsidRPr="0088670F">
        <w:rPr>
          <w:lang w:val="en-US"/>
        </w:rPr>
        <w:t>perilaku</w:t>
      </w:r>
      <w:proofErr w:type="spellEnd"/>
      <w:r w:rsidR="0065014A" w:rsidRPr="0088670F">
        <w:rPr>
          <w:lang w:val="en-US"/>
        </w:rPr>
        <w:t xml:space="preserve"> yang </w:t>
      </w:r>
      <w:proofErr w:type="spellStart"/>
      <w:r w:rsidR="0065014A" w:rsidRPr="0088670F">
        <w:rPr>
          <w:lang w:val="en-US"/>
        </w:rPr>
        <w:t>sama</w:t>
      </w:r>
      <w:proofErr w:type="spellEnd"/>
      <w:r w:rsidR="0065014A" w:rsidRPr="0088670F">
        <w:rPr>
          <w:lang w:val="en-US"/>
        </w:rPr>
        <w:t>.</w:t>
      </w:r>
      <w:r w:rsidR="00DC29CC" w:rsidRPr="0088670F">
        <w:rPr>
          <w:lang w:val="en-US"/>
        </w:rPr>
        <w:t xml:space="preserve"> </w:t>
      </w:r>
      <w:r w:rsidR="000465CB" w:rsidRPr="0088670F">
        <w:rPr>
          <w:lang w:val="en-US"/>
        </w:rPr>
        <w:t xml:space="preserve">Setiawati </w:t>
      </w:r>
      <w:r w:rsidR="0035194E" w:rsidRPr="0088670F">
        <w:rPr>
          <w:lang w:val="en-US"/>
        </w:rPr>
        <w:fldChar w:fldCharType="begin" w:fldLock="1"/>
      </w:r>
      <w:r w:rsidR="00FC6459" w:rsidRPr="0088670F">
        <w:rPr>
          <w:lang w:val="en-US"/>
        </w:rPr>
        <w:instrText>ADDIN CSL_CITATION {"citationItems":[{"id":"ITEM-1","itemData":{"abstract":"Membolos adalah masalah yang secara serius yang akan mempengaruhi keberhasilan belajar siswa. Selain itu membolos merupakan bentuk perilaku yang melanggar terhadap peraturan dan tata tertib yang berlaku. Dalam makalah ini membolos akan didefinisikan sebagai perilaku tidak hadir atau absensi yang ilegal di kelas atau sekolah. Tujuan penulisan makalah ini adalah untuk mengembangkan solusi yang dapat diusulkan kepada sekolah dalam upaya untuk mengurangi atau&amp;nbsp; menghilangkan perilaku membolos. Oleh karena itu, tujuan pertama adalah untuk mengidentifikasi penyebab, efek, dan solusi dalam mengurangi perilaku membolos berdasarkan tinjauan literatur. Tujuan kedua adalah untuk memverifikasi penyebab membolos dan mencari solusinya","author":[{"dropping-particle":"","family":"Setiawati","given":"S M","non-dropping-particle":"","parse-names":false,"suffix":""}],"container-title":"Proceeding Seminar dan Lokakarya Nasional Bimbingan dan Konseling 2021","id":"ITEM-1","issued":{"date-parts":[["2020"]]},"page":"99-108","title":"Perilaku membolos: penyebab, dampak, dan solusi","type":"article-journal"},"uris":["http://www.mendeley.com/documents/?uuid=5ee46171-2cf8-40ed-841e-115cd97bc24b"]}],"mendeley":{"formattedCitation":"[7]","plainTextFormattedCitation":"[7]","previouslyFormattedCitation":"[7]"},"properties":{"noteIndex":0},"schema":"https://github.com/citation-style-language/schema/raw/master/csl-citation.json"}</w:instrText>
      </w:r>
      <w:r w:rsidR="0035194E" w:rsidRPr="0088670F">
        <w:rPr>
          <w:lang w:val="en-US"/>
        </w:rPr>
        <w:fldChar w:fldCharType="separate"/>
      </w:r>
      <w:r w:rsidR="00CB5C84" w:rsidRPr="0088670F">
        <w:rPr>
          <w:noProof/>
          <w:lang w:val="en-US"/>
        </w:rPr>
        <w:t>[7]</w:t>
      </w:r>
      <w:r w:rsidR="0035194E" w:rsidRPr="0088670F">
        <w:rPr>
          <w:lang w:val="en-US"/>
        </w:rPr>
        <w:fldChar w:fldCharType="end"/>
      </w:r>
      <w:r w:rsidR="000465CB" w:rsidRPr="0088670F">
        <w:rPr>
          <w:lang w:val="en-US"/>
        </w:rPr>
        <w:t>.</w:t>
      </w:r>
    </w:p>
    <w:p w14:paraId="68D769F7" w14:textId="247539E3" w:rsidR="006A7111" w:rsidRPr="0088670F" w:rsidRDefault="00144190" w:rsidP="008D3AE9">
      <w:pPr>
        <w:pStyle w:val="Body"/>
        <w:ind w:firstLine="357"/>
        <w:rPr>
          <w:lang w:val="en-US"/>
        </w:rPr>
      </w:pPr>
      <w:bookmarkStart w:id="4" w:name="_Hlk143195321"/>
      <w:r w:rsidRPr="0088670F">
        <w:t xml:space="preserve">Hasil wawancara awal dengan guru BK di SMA </w:t>
      </w:r>
      <w:r w:rsidRPr="0088670F">
        <w:rPr>
          <w:lang w:val="en-US"/>
        </w:rPr>
        <w:t xml:space="preserve">X </w:t>
      </w:r>
      <w:proofErr w:type="spellStart"/>
      <w:r w:rsidRPr="0088670F">
        <w:rPr>
          <w:lang w:val="en-US"/>
        </w:rPr>
        <w:t>Tulangan</w:t>
      </w:r>
      <w:proofErr w:type="spellEnd"/>
      <w:r w:rsidRPr="0088670F">
        <w:rPr>
          <w:lang w:val="en-US"/>
        </w:rPr>
        <w:t xml:space="preserve"> </w:t>
      </w:r>
      <w:r w:rsidRPr="0088670F">
        <w:t xml:space="preserve">didapat data bahwa berdasarkan </w:t>
      </w:r>
      <w:proofErr w:type="spellStart"/>
      <w:r w:rsidRPr="0088670F">
        <w:rPr>
          <w:lang w:val="en-US"/>
        </w:rPr>
        <w:t>absensi</w:t>
      </w:r>
      <w:proofErr w:type="spellEnd"/>
      <w:r w:rsidRPr="0088670F">
        <w:rPr>
          <w:lang w:val="en-US"/>
        </w:rPr>
        <w:t xml:space="preserve"> </w:t>
      </w:r>
      <w:r w:rsidRPr="0088670F">
        <w:t xml:space="preserve">dari BK sekolah pada bulan </w:t>
      </w:r>
      <w:r w:rsidRPr="0088670F">
        <w:rPr>
          <w:lang w:val="en-US"/>
        </w:rPr>
        <w:t xml:space="preserve">Januari </w:t>
      </w:r>
      <w:proofErr w:type="spellStart"/>
      <w:r w:rsidRPr="0088670F">
        <w:rPr>
          <w:lang w:val="en-US"/>
        </w:rPr>
        <w:t>hingga</w:t>
      </w:r>
      <w:proofErr w:type="spellEnd"/>
      <w:r w:rsidRPr="0088670F">
        <w:rPr>
          <w:lang w:val="en-US"/>
        </w:rPr>
        <w:t xml:space="preserve"> Maret 2023, </w:t>
      </w:r>
      <w:proofErr w:type="spellStart"/>
      <w:r w:rsidRPr="0088670F">
        <w:rPr>
          <w:lang w:val="en-US"/>
        </w:rPr>
        <w:t>dari</w:t>
      </w:r>
      <w:proofErr w:type="spellEnd"/>
      <w:r w:rsidRPr="0088670F">
        <w:rPr>
          <w:lang w:val="en-US"/>
        </w:rPr>
        <w:t xml:space="preserve"> </w:t>
      </w:r>
      <w:proofErr w:type="spellStart"/>
      <w:r w:rsidRPr="0088670F">
        <w:rPr>
          <w:lang w:val="en-US"/>
        </w:rPr>
        <w:t>kelas</w:t>
      </w:r>
      <w:proofErr w:type="spellEnd"/>
      <w:r w:rsidRPr="0088670F">
        <w:rPr>
          <w:lang w:val="en-US"/>
        </w:rPr>
        <w:t xml:space="preserve"> X </w:t>
      </w:r>
      <w:proofErr w:type="spellStart"/>
      <w:r w:rsidRPr="0088670F">
        <w:rPr>
          <w:lang w:val="en-US"/>
        </w:rPr>
        <w:t>terdapat</w:t>
      </w:r>
      <w:proofErr w:type="spellEnd"/>
      <w:r w:rsidRPr="0088670F">
        <w:rPr>
          <w:lang w:val="en-US"/>
        </w:rPr>
        <w:t xml:space="preserve"> </w:t>
      </w:r>
      <w:proofErr w:type="spellStart"/>
      <w:r w:rsidRPr="0088670F">
        <w:rPr>
          <w:lang w:val="en-US"/>
        </w:rPr>
        <w:t>siswa</w:t>
      </w:r>
      <w:proofErr w:type="spellEnd"/>
      <w:r w:rsidRPr="0088670F">
        <w:rPr>
          <w:lang w:val="en-US"/>
        </w:rPr>
        <w:t xml:space="preserve"> yang </w:t>
      </w:r>
      <w:proofErr w:type="spellStart"/>
      <w:r w:rsidRPr="0088670F">
        <w:rPr>
          <w:lang w:val="en-US"/>
        </w:rPr>
        <w:t>membolos</w:t>
      </w:r>
      <w:proofErr w:type="spellEnd"/>
      <w:r w:rsidRPr="0088670F">
        <w:rPr>
          <w:lang w:val="en-US"/>
        </w:rPr>
        <w:t xml:space="preserve"> </w:t>
      </w:r>
      <w:proofErr w:type="spellStart"/>
      <w:r w:rsidRPr="0088670F">
        <w:rPr>
          <w:lang w:val="en-US"/>
        </w:rPr>
        <w:t>sejumlah</w:t>
      </w:r>
      <w:proofErr w:type="spellEnd"/>
      <w:r w:rsidRPr="0088670F">
        <w:rPr>
          <w:lang w:val="en-US"/>
        </w:rPr>
        <w:t xml:space="preserve"> 16 </w:t>
      </w:r>
      <w:proofErr w:type="spellStart"/>
      <w:r w:rsidRPr="0088670F">
        <w:rPr>
          <w:lang w:val="en-US"/>
        </w:rPr>
        <w:t>dari</w:t>
      </w:r>
      <w:proofErr w:type="spellEnd"/>
      <w:r w:rsidRPr="0088670F">
        <w:rPr>
          <w:lang w:val="en-US"/>
        </w:rPr>
        <w:t xml:space="preserve"> 146 </w:t>
      </w:r>
      <w:proofErr w:type="spellStart"/>
      <w:r w:rsidRPr="0088670F">
        <w:rPr>
          <w:lang w:val="en-US"/>
        </w:rPr>
        <w:t>siswa</w:t>
      </w:r>
      <w:proofErr w:type="spellEnd"/>
      <w:r w:rsidRPr="0088670F">
        <w:rPr>
          <w:lang w:val="en-US"/>
        </w:rPr>
        <w:t xml:space="preserve">, </w:t>
      </w:r>
      <w:proofErr w:type="spellStart"/>
      <w:r w:rsidRPr="0088670F">
        <w:rPr>
          <w:lang w:val="en-US"/>
        </w:rPr>
        <w:t>kelas</w:t>
      </w:r>
      <w:proofErr w:type="spellEnd"/>
      <w:r w:rsidRPr="0088670F">
        <w:rPr>
          <w:lang w:val="en-US"/>
        </w:rPr>
        <w:t xml:space="preserve"> XI </w:t>
      </w:r>
      <w:proofErr w:type="spellStart"/>
      <w:r w:rsidRPr="0088670F">
        <w:rPr>
          <w:lang w:val="en-US"/>
        </w:rPr>
        <w:t>jumlah</w:t>
      </w:r>
      <w:proofErr w:type="spellEnd"/>
      <w:r w:rsidRPr="0088670F">
        <w:rPr>
          <w:lang w:val="en-US"/>
        </w:rPr>
        <w:t xml:space="preserve"> </w:t>
      </w:r>
      <w:proofErr w:type="spellStart"/>
      <w:r w:rsidRPr="0088670F">
        <w:rPr>
          <w:lang w:val="en-US"/>
        </w:rPr>
        <w:t>siswa</w:t>
      </w:r>
      <w:proofErr w:type="spellEnd"/>
      <w:r w:rsidRPr="0088670F">
        <w:rPr>
          <w:lang w:val="en-US"/>
        </w:rPr>
        <w:t xml:space="preserve"> yang </w:t>
      </w:r>
      <w:proofErr w:type="spellStart"/>
      <w:r w:rsidRPr="0088670F">
        <w:rPr>
          <w:lang w:val="en-US"/>
        </w:rPr>
        <w:t>membolos</w:t>
      </w:r>
      <w:proofErr w:type="spellEnd"/>
      <w:r w:rsidRPr="0088670F">
        <w:rPr>
          <w:lang w:val="en-US"/>
        </w:rPr>
        <w:t xml:space="preserve"> 28 </w:t>
      </w:r>
      <w:proofErr w:type="spellStart"/>
      <w:r w:rsidRPr="0088670F">
        <w:rPr>
          <w:lang w:val="en-US"/>
        </w:rPr>
        <w:t>dari</w:t>
      </w:r>
      <w:proofErr w:type="spellEnd"/>
      <w:r w:rsidRPr="0088670F">
        <w:rPr>
          <w:lang w:val="en-US"/>
        </w:rPr>
        <w:t xml:space="preserve"> 146 </w:t>
      </w:r>
      <w:proofErr w:type="spellStart"/>
      <w:r w:rsidRPr="0088670F">
        <w:rPr>
          <w:lang w:val="en-US"/>
        </w:rPr>
        <w:t>siswa</w:t>
      </w:r>
      <w:proofErr w:type="spellEnd"/>
      <w:r w:rsidRPr="0088670F">
        <w:rPr>
          <w:lang w:val="en-US"/>
        </w:rPr>
        <w:t xml:space="preserve">, dan </w:t>
      </w:r>
      <w:proofErr w:type="spellStart"/>
      <w:r w:rsidRPr="0088670F">
        <w:rPr>
          <w:lang w:val="en-US"/>
        </w:rPr>
        <w:t>dari</w:t>
      </w:r>
      <w:proofErr w:type="spellEnd"/>
      <w:r w:rsidRPr="0088670F">
        <w:rPr>
          <w:lang w:val="en-US"/>
        </w:rPr>
        <w:t xml:space="preserve"> </w:t>
      </w:r>
      <w:proofErr w:type="spellStart"/>
      <w:r w:rsidRPr="0088670F">
        <w:rPr>
          <w:lang w:val="en-US"/>
        </w:rPr>
        <w:t>kelas</w:t>
      </w:r>
      <w:proofErr w:type="spellEnd"/>
      <w:r w:rsidRPr="0088670F">
        <w:rPr>
          <w:lang w:val="en-US"/>
        </w:rPr>
        <w:t xml:space="preserve"> XII </w:t>
      </w:r>
      <w:proofErr w:type="spellStart"/>
      <w:r w:rsidRPr="0088670F">
        <w:rPr>
          <w:lang w:val="en-US"/>
        </w:rPr>
        <w:t>jumlah</w:t>
      </w:r>
      <w:proofErr w:type="spellEnd"/>
      <w:r w:rsidRPr="0088670F">
        <w:rPr>
          <w:lang w:val="en-US"/>
        </w:rPr>
        <w:t xml:space="preserve"> </w:t>
      </w:r>
      <w:proofErr w:type="spellStart"/>
      <w:r w:rsidRPr="0088670F">
        <w:rPr>
          <w:lang w:val="en-US"/>
        </w:rPr>
        <w:t>siswa</w:t>
      </w:r>
      <w:proofErr w:type="spellEnd"/>
      <w:r w:rsidRPr="0088670F">
        <w:rPr>
          <w:lang w:val="en-US"/>
        </w:rPr>
        <w:t xml:space="preserve"> yang </w:t>
      </w:r>
      <w:proofErr w:type="spellStart"/>
      <w:r w:rsidRPr="0088670F">
        <w:rPr>
          <w:lang w:val="en-US"/>
        </w:rPr>
        <w:t>memebolos</w:t>
      </w:r>
      <w:proofErr w:type="spellEnd"/>
      <w:r w:rsidRPr="0088670F">
        <w:rPr>
          <w:lang w:val="en-US"/>
        </w:rPr>
        <w:t xml:space="preserve"> </w:t>
      </w:r>
      <w:proofErr w:type="spellStart"/>
      <w:r w:rsidRPr="0088670F">
        <w:rPr>
          <w:lang w:val="en-US"/>
        </w:rPr>
        <w:t>ada</w:t>
      </w:r>
      <w:proofErr w:type="spellEnd"/>
      <w:r w:rsidRPr="0088670F">
        <w:rPr>
          <w:lang w:val="en-US"/>
        </w:rPr>
        <w:t xml:space="preserve"> 8 </w:t>
      </w:r>
      <w:proofErr w:type="spellStart"/>
      <w:r w:rsidRPr="0088670F">
        <w:rPr>
          <w:lang w:val="en-US"/>
        </w:rPr>
        <w:t>dari</w:t>
      </w:r>
      <w:proofErr w:type="spellEnd"/>
      <w:r w:rsidRPr="0088670F">
        <w:rPr>
          <w:lang w:val="en-US"/>
        </w:rPr>
        <w:t xml:space="preserve"> 116 </w:t>
      </w:r>
      <w:proofErr w:type="spellStart"/>
      <w:r w:rsidRPr="0088670F">
        <w:rPr>
          <w:lang w:val="en-US"/>
        </w:rPr>
        <w:t>siswa</w:t>
      </w:r>
      <w:proofErr w:type="spellEnd"/>
      <w:r w:rsidRPr="0088670F">
        <w:rPr>
          <w:lang w:val="en-US"/>
        </w:rPr>
        <w:t xml:space="preserve">. Dari </w:t>
      </w:r>
      <w:proofErr w:type="spellStart"/>
      <w:r w:rsidR="006A7111" w:rsidRPr="0088670F">
        <w:rPr>
          <w:lang w:val="en-US"/>
        </w:rPr>
        <w:t>hasil</w:t>
      </w:r>
      <w:proofErr w:type="spellEnd"/>
      <w:r w:rsidR="006A7111" w:rsidRPr="0088670F">
        <w:rPr>
          <w:lang w:val="en-US"/>
        </w:rPr>
        <w:t xml:space="preserve"> </w:t>
      </w:r>
      <w:r w:rsidRPr="0088670F">
        <w:rPr>
          <w:lang w:val="en-US"/>
        </w:rPr>
        <w:t xml:space="preserve">yang </w:t>
      </w:r>
      <w:proofErr w:type="spellStart"/>
      <w:r w:rsidR="006A7111" w:rsidRPr="0088670F">
        <w:rPr>
          <w:lang w:val="en-US"/>
        </w:rPr>
        <w:t>peneliti</w:t>
      </w:r>
      <w:proofErr w:type="spellEnd"/>
      <w:r w:rsidRPr="0088670F">
        <w:rPr>
          <w:lang w:val="en-US"/>
        </w:rPr>
        <w:t xml:space="preserve"> </w:t>
      </w:r>
      <w:proofErr w:type="spellStart"/>
      <w:r w:rsidRPr="0088670F">
        <w:rPr>
          <w:lang w:val="en-US"/>
        </w:rPr>
        <w:t>dapatkan</w:t>
      </w:r>
      <w:proofErr w:type="spellEnd"/>
      <w:r w:rsidRPr="0088670F">
        <w:rPr>
          <w:lang w:val="en-US"/>
        </w:rPr>
        <w:t xml:space="preserve"> </w:t>
      </w:r>
      <w:proofErr w:type="spellStart"/>
      <w:r w:rsidRPr="0088670F">
        <w:rPr>
          <w:lang w:val="en-US"/>
        </w:rPr>
        <w:t>dari</w:t>
      </w:r>
      <w:proofErr w:type="spellEnd"/>
      <w:r w:rsidRPr="0088670F">
        <w:rPr>
          <w:lang w:val="en-US"/>
        </w:rPr>
        <w:t xml:space="preserve"> guru BK </w:t>
      </w:r>
      <w:proofErr w:type="spellStart"/>
      <w:r w:rsidRPr="0088670F">
        <w:rPr>
          <w:lang w:val="en-US"/>
        </w:rPr>
        <w:t>saya</w:t>
      </w:r>
      <w:proofErr w:type="spellEnd"/>
      <w:r w:rsidRPr="0088670F">
        <w:rPr>
          <w:lang w:val="en-US"/>
        </w:rPr>
        <w:t xml:space="preserve"> </w:t>
      </w:r>
      <w:proofErr w:type="spellStart"/>
      <w:r w:rsidRPr="0088670F">
        <w:rPr>
          <w:lang w:val="en-US"/>
        </w:rPr>
        <w:t>memutuskan</w:t>
      </w:r>
      <w:proofErr w:type="spellEnd"/>
      <w:r w:rsidRPr="0088670F">
        <w:rPr>
          <w:lang w:val="en-US"/>
        </w:rPr>
        <w:t xml:space="preserve"> </w:t>
      </w:r>
      <w:proofErr w:type="spellStart"/>
      <w:r w:rsidRPr="0088670F">
        <w:rPr>
          <w:lang w:val="en-US"/>
        </w:rPr>
        <w:t>untuk</w:t>
      </w:r>
      <w:proofErr w:type="spellEnd"/>
      <w:r w:rsidRPr="0088670F">
        <w:rPr>
          <w:lang w:val="en-US"/>
        </w:rPr>
        <w:t xml:space="preserve"> </w:t>
      </w:r>
      <w:proofErr w:type="spellStart"/>
      <w:r w:rsidRPr="0088670F">
        <w:rPr>
          <w:lang w:val="en-US"/>
        </w:rPr>
        <w:t>menggunakan</w:t>
      </w:r>
      <w:proofErr w:type="spellEnd"/>
      <w:r w:rsidRPr="0088670F">
        <w:rPr>
          <w:lang w:val="en-US"/>
        </w:rPr>
        <w:t xml:space="preserve"> </w:t>
      </w:r>
      <w:proofErr w:type="spellStart"/>
      <w:r w:rsidRPr="0088670F">
        <w:rPr>
          <w:lang w:val="en-US"/>
        </w:rPr>
        <w:t>kelas</w:t>
      </w:r>
      <w:proofErr w:type="spellEnd"/>
      <w:r w:rsidRPr="0088670F">
        <w:rPr>
          <w:lang w:val="en-US"/>
        </w:rPr>
        <w:t xml:space="preserve"> XI </w:t>
      </w:r>
      <w:proofErr w:type="spellStart"/>
      <w:r w:rsidRPr="0088670F">
        <w:rPr>
          <w:lang w:val="en-US"/>
        </w:rPr>
        <w:t>karena</w:t>
      </w:r>
      <w:proofErr w:type="spellEnd"/>
      <w:r w:rsidRPr="0088670F">
        <w:rPr>
          <w:lang w:val="en-US"/>
        </w:rPr>
        <w:t xml:space="preserve"> </w:t>
      </w:r>
      <w:proofErr w:type="spellStart"/>
      <w:r w:rsidRPr="0088670F">
        <w:rPr>
          <w:lang w:val="en-US"/>
        </w:rPr>
        <w:t>tingkat</w:t>
      </w:r>
      <w:proofErr w:type="spellEnd"/>
      <w:r w:rsidRPr="0088670F">
        <w:rPr>
          <w:lang w:val="en-US"/>
        </w:rPr>
        <w:t xml:space="preserve"> </w:t>
      </w:r>
      <w:proofErr w:type="spellStart"/>
      <w:r w:rsidRPr="0088670F">
        <w:rPr>
          <w:lang w:val="en-US"/>
        </w:rPr>
        <w:t>membolos</w:t>
      </w:r>
      <w:proofErr w:type="spellEnd"/>
      <w:r w:rsidRPr="0088670F">
        <w:rPr>
          <w:lang w:val="en-US"/>
        </w:rPr>
        <w:t xml:space="preserve"> pada </w:t>
      </w:r>
      <w:proofErr w:type="spellStart"/>
      <w:r w:rsidRPr="0088670F">
        <w:rPr>
          <w:lang w:val="en-US"/>
        </w:rPr>
        <w:t>siswa</w:t>
      </w:r>
      <w:proofErr w:type="spellEnd"/>
      <w:r w:rsidRPr="0088670F">
        <w:rPr>
          <w:lang w:val="en-US"/>
        </w:rPr>
        <w:t xml:space="preserve"> </w:t>
      </w:r>
      <w:proofErr w:type="spellStart"/>
      <w:r w:rsidRPr="0088670F">
        <w:rPr>
          <w:lang w:val="en-US"/>
        </w:rPr>
        <w:t>kelas</w:t>
      </w:r>
      <w:proofErr w:type="spellEnd"/>
      <w:r w:rsidRPr="0088670F">
        <w:rPr>
          <w:lang w:val="en-US"/>
        </w:rPr>
        <w:t xml:space="preserve"> XI </w:t>
      </w:r>
      <w:proofErr w:type="spellStart"/>
      <w:r w:rsidRPr="0088670F">
        <w:rPr>
          <w:lang w:val="en-US"/>
        </w:rPr>
        <w:t>lebih</w:t>
      </w:r>
      <w:proofErr w:type="spellEnd"/>
      <w:r w:rsidRPr="0088670F">
        <w:rPr>
          <w:lang w:val="en-US"/>
        </w:rPr>
        <w:t xml:space="preserve"> </w:t>
      </w:r>
      <w:proofErr w:type="spellStart"/>
      <w:r w:rsidRPr="0088670F">
        <w:rPr>
          <w:lang w:val="en-US"/>
        </w:rPr>
        <w:t>tinggi</w:t>
      </w:r>
      <w:proofErr w:type="spellEnd"/>
      <w:r w:rsidRPr="0088670F">
        <w:rPr>
          <w:lang w:val="en-US"/>
        </w:rPr>
        <w:t xml:space="preserve"> </w:t>
      </w:r>
      <w:proofErr w:type="spellStart"/>
      <w:r w:rsidRPr="0088670F">
        <w:rPr>
          <w:lang w:val="en-US"/>
        </w:rPr>
        <w:t>dari</w:t>
      </w:r>
      <w:proofErr w:type="spellEnd"/>
      <w:r w:rsidRPr="0088670F">
        <w:rPr>
          <w:lang w:val="en-US"/>
        </w:rPr>
        <w:t xml:space="preserve"> </w:t>
      </w:r>
      <w:proofErr w:type="spellStart"/>
      <w:r w:rsidRPr="0088670F">
        <w:rPr>
          <w:lang w:val="en-US"/>
        </w:rPr>
        <w:t>kelas</w:t>
      </w:r>
      <w:proofErr w:type="spellEnd"/>
      <w:r w:rsidRPr="0088670F">
        <w:rPr>
          <w:lang w:val="en-US"/>
        </w:rPr>
        <w:t xml:space="preserve"> </w:t>
      </w:r>
      <w:proofErr w:type="spellStart"/>
      <w:r w:rsidRPr="0088670F">
        <w:rPr>
          <w:lang w:val="en-US"/>
        </w:rPr>
        <w:t>lainnya</w:t>
      </w:r>
      <w:proofErr w:type="spellEnd"/>
      <w:r w:rsidRPr="0088670F">
        <w:rPr>
          <w:lang w:val="en-US"/>
        </w:rPr>
        <w:t>.</w:t>
      </w:r>
      <w:r w:rsidR="006A7111" w:rsidRPr="0088670F">
        <w:rPr>
          <w:rStyle w:val="CommentReference"/>
          <w:sz w:val="20"/>
          <w:szCs w:val="20"/>
          <w:lang w:val="en-US"/>
        </w:rPr>
        <w:t xml:space="preserve"> </w:t>
      </w:r>
      <w:proofErr w:type="spellStart"/>
      <w:r w:rsidR="00767483" w:rsidRPr="00767483">
        <w:rPr>
          <w:lang w:val="en-US"/>
        </w:rPr>
        <w:t>Kebiasaan</w:t>
      </w:r>
      <w:proofErr w:type="spellEnd"/>
      <w:r w:rsidR="00767483" w:rsidRPr="00767483">
        <w:rPr>
          <w:lang w:val="en-US"/>
        </w:rPr>
        <w:t xml:space="preserve"> </w:t>
      </w:r>
      <w:proofErr w:type="spellStart"/>
      <w:r w:rsidR="00767483" w:rsidRPr="00767483">
        <w:rPr>
          <w:lang w:val="en-US"/>
        </w:rPr>
        <w:t>membolos</w:t>
      </w:r>
      <w:proofErr w:type="spellEnd"/>
      <w:r w:rsidR="00767483" w:rsidRPr="00767483">
        <w:rPr>
          <w:lang w:val="en-US"/>
        </w:rPr>
        <w:t xml:space="preserve"> </w:t>
      </w:r>
      <w:proofErr w:type="spellStart"/>
      <w:r w:rsidR="00767483" w:rsidRPr="00767483">
        <w:rPr>
          <w:lang w:val="en-US"/>
        </w:rPr>
        <w:t>siswa</w:t>
      </w:r>
      <w:proofErr w:type="spellEnd"/>
      <w:r w:rsidR="00767483" w:rsidRPr="00767483">
        <w:rPr>
          <w:lang w:val="en-US"/>
        </w:rPr>
        <w:t xml:space="preserve"> juga </w:t>
      </w:r>
      <w:proofErr w:type="spellStart"/>
      <w:r w:rsidR="00767483" w:rsidRPr="00767483">
        <w:rPr>
          <w:lang w:val="en-US"/>
        </w:rPr>
        <w:t>terjadi</w:t>
      </w:r>
      <w:proofErr w:type="spellEnd"/>
      <w:r w:rsidR="00767483" w:rsidRPr="00767483">
        <w:rPr>
          <w:lang w:val="en-US"/>
        </w:rPr>
        <w:t xml:space="preserve"> di SMK Pancasila 3 </w:t>
      </w:r>
      <w:proofErr w:type="spellStart"/>
      <w:r w:rsidR="00767483" w:rsidRPr="00767483">
        <w:rPr>
          <w:lang w:val="en-US"/>
        </w:rPr>
        <w:t>Baturetno</w:t>
      </w:r>
      <w:proofErr w:type="spellEnd"/>
      <w:r w:rsidR="00767483" w:rsidRPr="00767483">
        <w:rPr>
          <w:lang w:val="en-US"/>
        </w:rPr>
        <w:t xml:space="preserve">. </w:t>
      </w:r>
      <w:proofErr w:type="spellStart"/>
      <w:r w:rsidR="00767483" w:rsidRPr="00767483">
        <w:rPr>
          <w:lang w:val="en-US"/>
        </w:rPr>
        <w:t>Perilaku</w:t>
      </w:r>
      <w:proofErr w:type="spellEnd"/>
      <w:r w:rsidR="00767483" w:rsidRPr="00767483">
        <w:rPr>
          <w:lang w:val="en-US"/>
        </w:rPr>
        <w:t xml:space="preserve"> </w:t>
      </w:r>
      <w:proofErr w:type="spellStart"/>
      <w:r w:rsidR="00767483" w:rsidRPr="00767483">
        <w:rPr>
          <w:lang w:val="en-US"/>
        </w:rPr>
        <w:t>membolos</w:t>
      </w:r>
      <w:proofErr w:type="spellEnd"/>
      <w:r w:rsidR="00767483" w:rsidRPr="00767483">
        <w:rPr>
          <w:lang w:val="en-US"/>
        </w:rPr>
        <w:t xml:space="preserve"> </w:t>
      </w:r>
      <w:proofErr w:type="spellStart"/>
      <w:r w:rsidR="00767483" w:rsidRPr="00767483">
        <w:rPr>
          <w:lang w:val="en-US"/>
        </w:rPr>
        <w:t>mungkin</w:t>
      </w:r>
      <w:proofErr w:type="spellEnd"/>
      <w:r w:rsidR="00767483" w:rsidRPr="00767483">
        <w:rPr>
          <w:lang w:val="en-US"/>
        </w:rPr>
        <w:t xml:space="preserve"> </w:t>
      </w:r>
      <w:proofErr w:type="spellStart"/>
      <w:r w:rsidR="00767483" w:rsidRPr="00767483">
        <w:rPr>
          <w:lang w:val="en-US"/>
        </w:rPr>
        <w:t>sudah</w:t>
      </w:r>
      <w:proofErr w:type="spellEnd"/>
      <w:r w:rsidR="00767483" w:rsidRPr="00767483">
        <w:rPr>
          <w:lang w:val="en-US"/>
        </w:rPr>
        <w:t xml:space="preserve"> </w:t>
      </w:r>
      <w:proofErr w:type="spellStart"/>
      <w:r w:rsidR="00767483" w:rsidRPr="00767483">
        <w:rPr>
          <w:lang w:val="en-US"/>
        </w:rPr>
        <w:t>menjadi</w:t>
      </w:r>
      <w:proofErr w:type="spellEnd"/>
      <w:r w:rsidR="00767483" w:rsidRPr="00767483">
        <w:rPr>
          <w:lang w:val="en-US"/>
        </w:rPr>
        <w:t xml:space="preserve"> </w:t>
      </w:r>
      <w:proofErr w:type="spellStart"/>
      <w:r w:rsidR="00767483" w:rsidRPr="00767483">
        <w:rPr>
          <w:lang w:val="en-US"/>
        </w:rPr>
        <w:t>sesuatu</w:t>
      </w:r>
      <w:proofErr w:type="spellEnd"/>
      <w:r w:rsidR="00767483" w:rsidRPr="00767483">
        <w:rPr>
          <w:lang w:val="en-US"/>
        </w:rPr>
        <w:t xml:space="preserve"> yang </w:t>
      </w:r>
      <w:proofErr w:type="spellStart"/>
      <w:r w:rsidR="00767483" w:rsidRPr="00767483">
        <w:rPr>
          <w:lang w:val="en-US"/>
        </w:rPr>
        <w:t>umum</w:t>
      </w:r>
      <w:proofErr w:type="spellEnd"/>
      <w:r w:rsidR="00767483" w:rsidRPr="00767483">
        <w:rPr>
          <w:lang w:val="en-US"/>
        </w:rPr>
        <w:t xml:space="preserve"> di </w:t>
      </w:r>
      <w:proofErr w:type="spellStart"/>
      <w:r w:rsidR="00767483" w:rsidRPr="00767483">
        <w:rPr>
          <w:lang w:val="en-US"/>
        </w:rPr>
        <w:t>kalangan</w:t>
      </w:r>
      <w:proofErr w:type="spellEnd"/>
      <w:r w:rsidR="00767483" w:rsidRPr="00767483">
        <w:rPr>
          <w:lang w:val="en-US"/>
        </w:rPr>
        <w:t xml:space="preserve"> </w:t>
      </w:r>
      <w:proofErr w:type="spellStart"/>
      <w:r w:rsidR="00767483" w:rsidRPr="00767483">
        <w:rPr>
          <w:lang w:val="en-US"/>
        </w:rPr>
        <w:t>siswa</w:t>
      </w:r>
      <w:proofErr w:type="spellEnd"/>
      <w:r w:rsidR="00767483" w:rsidRPr="00767483">
        <w:rPr>
          <w:lang w:val="en-US"/>
        </w:rPr>
        <w:t xml:space="preserve"> di </w:t>
      </w:r>
      <w:proofErr w:type="spellStart"/>
      <w:r w:rsidR="00767483" w:rsidRPr="00767483">
        <w:rPr>
          <w:lang w:val="en-US"/>
        </w:rPr>
        <w:t>sekolah</w:t>
      </w:r>
      <w:proofErr w:type="spellEnd"/>
      <w:r w:rsidR="00767483" w:rsidRPr="00767483">
        <w:rPr>
          <w:lang w:val="en-US"/>
        </w:rPr>
        <w:t xml:space="preserve"> </w:t>
      </w:r>
      <w:proofErr w:type="spellStart"/>
      <w:r w:rsidR="00767483" w:rsidRPr="00767483">
        <w:rPr>
          <w:lang w:val="en-US"/>
        </w:rPr>
        <w:t>tersebut</w:t>
      </w:r>
      <w:proofErr w:type="spellEnd"/>
      <w:r w:rsidR="00767483" w:rsidRPr="00767483">
        <w:rPr>
          <w:lang w:val="en-US"/>
        </w:rPr>
        <w:t xml:space="preserve">. </w:t>
      </w:r>
      <w:proofErr w:type="spellStart"/>
      <w:r w:rsidR="00767483" w:rsidRPr="00767483">
        <w:rPr>
          <w:lang w:val="en-US"/>
        </w:rPr>
        <w:t>Berdasarkan</w:t>
      </w:r>
      <w:proofErr w:type="spellEnd"/>
      <w:r w:rsidR="00767483" w:rsidRPr="00767483">
        <w:rPr>
          <w:lang w:val="en-US"/>
        </w:rPr>
        <w:t xml:space="preserve"> data, </w:t>
      </w:r>
      <w:proofErr w:type="spellStart"/>
      <w:r w:rsidR="00767483" w:rsidRPr="00767483">
        <w:rPr>
          <w:lang w:val="en-US"/>
        </w:rPr>
        <w:t>sebanyak</w:t>
      </w:r>
      <w:proofErr w:type="spellEnd"/>
      <w:r w:rsidR="00767483" w:rsidRPr="00767483">
        <w:rPr>
          <w:lang w:val="en-US"/>
        </w:rPr>
        <w:t xml:space="preserve"> 40,8% </w:t>
      </w:r>
      <w:proofErr w:type="spellStart"/>
      <w:r w:rsidR="00767483" w:rsidRPr="00767483">
        <w:rPr>
          <w:lang w:val="en-US"/>
        </w:rPr>
        <w:t>dari</w:t>
      </w:r>
      <w:proofErr w:type="spellEnd"/>
      <w:r w:rsidR="00767483" w:rsidRPr="00767483">
        <w:rPr>
          <w:lang w:val="en-US"/>
        </w:rPr>
        <w:t xml:space="preserve"> </w:t>
      </w:r>
      <w:proofErr w:type="spellStart"/>
      <w:r w:rsidR="00767483" w:rsidRPr="00767483">
        <w:rPr>
          <w:lang w:val="en-US"/>
        </w:rPr>
        <w:t>siswa</w:t>
      </w:r>
      <w:proofErr w:type="spellEnd"/>
      <w:r w:rsidR="00767483" w:rsidRPr="00767483">
        <w:rPr>
          <w:lang w:val="en-US"/>
        </w:rPr>
        <w:t xml:space="preserve"> di </w:t>
      </w:r>
      <w:proofErr w:type="spellStart"/>
      <w:r w:rsidR="00767483" w:rsidRPr="00767483">
        <w:rPr>
          <w:lang w:val="en-US"/>
        </w:rPr>
        <w:t>sekolah</w:t>
      </w:r>
      <w:proofErr w:type="spellEnd"/>
      <w:r w:rsidR="00767483" w:rsidRPr="00767483">
        <w:rPr>
          <w:lang w:val="en-US"/>
        </w:rPr>
        <w:t xml:space="preserve"> </w:t>
      </w:r>
      <w:proofErr w:type="spellStart"/>
      <w:r w:rsidR="00767483" w:rsidRPr="00767483">
        <w:rPr>
          <w:lang w:val="en-US"/>
        </w:rPr>
        <w:t>ini</w:t>
      </w:r>
      <w:proofErr w:type="spellEnd"/>
      <w:r w:rsidR="00767483" w:rsidRPr="00767483">
        <w:rPr>
          <w:lang w:val="en-US"/>
        </w:rPr>
        <w:t xml:space="preserve"> </w:t>
      </w:r>
      <w:proofErr w:type="spellStart"/>
      <w:r w:rsidR="00767483" w:rsidRPr="00767483">
        <w:rPr>
          <w:lang w:val="en-US"/>
        </w:rPr>
        <w:t>pernah</w:t>
      </w:r>
      <w:proofErr w:type="spellEnd"/>
      <w:r w:rsidR="00767483" w:rsidRPr="00767483">
        <w:rPr>
          <w:lang w:val="en-US"/>
        </w:rPr>
        <w:t xml:space="preserve"> </w:t>
      </w:r>
      <w:proofErr w:type="spellStart"/>
      <w:r w:rsidR="00767483" w:rsidRPr="00767483">
        <w:rPr>
          <w:lang w:val="en-US"/>
        </w:rPr>
        <w:t>membolos</w:t>
      </w:r>
      <w:proofErr w:type="spellEnd"/>
      <w:r w:rsidR="00767483" w:rsidRPr="00767483">
        <w:rPr>
          <w:lang w:val="en-US"/>
        </w:rPr>
        <w:t xml:space="preserve">. Harus </w:t>
      </w:r>
      <w:proofErr w:type="spellStart"/>
      <w:r w:rsidR="00767483" w:rsidRPr="00767483">
        <w:rPr>
          <w:lang w:val="en-US"/>
        </w:rPr>
        <w:t>diperhatikan</w:t>
      </w:r>
      <w:proofErr w:type="spellEnd"/>
      <w:r w:rsidR="00767483" w:rsidRPr="00767483">
        <w:rPr>
          <w:lang w:val="en-US"/>
        </w:rPr>
        <w:t xml:space="preserve"> </w:t>
      </w:r>
      <w:proofErr w:type="spellStart"/>
      <w:r w:rsidR="00767483" w:rsidRPr="00767483">
        <w:rPr>
          <w:lang w:val="en-US"/>
        </w:rPr>
        <w:t>bahwa</w:t>
      </w:r>
      <w:proofErr w:type="spellEnd"/>
      <w:r w:rsidR="00767483" w:rsidRPr="00767483">
        <w:rPr>
          <w:lang w:val="en-US"/>
        </w:rPr>
        <w:t xml:space="preserve"> </w:t>
      </w:r>
      <w:proofErr w:type="spellStart"/>
      <w:r w:rsidR="00767483" w:rsidRPr="00767483">
        <w:rPr>
          <w:lang w:val="en-US"/>
        </w:rPr>
        <w:t>semua</w:t>
      </w:r>
      <w:proofErr w:type="spellEnd"/>
      <w:r w:rsidR="00767483" w:rsidRPr="00767483">
        <w:rPr>
          <w:lang w:val="en-US"/>
        </w:rPr>
        <w:t xml:space="preserve"> </w:t>
      </w:r>
      <w:proofErr w:type="spellStart"/>
      <w:r w:rsidR="00767483" w:rsidRPr="00767483">
        <w:rPr>
          <w:lang w:val="en-US"/>
        </w:rPr>
        <w:t>siswa</w:t>
      </w:r>
      <w:proofErr w:type="spellEnd"/>
      <w:r w:rsidR="00767483" w:rsidRPr="00767483">
        <w:rPr>
          <w:lang w:val="en-US"/>
        </w:rPr>
        <w:t xml:space="preserve"> di </w:t>
      </w:r>
      <w:proofErr w:type="spellStart"/>
      <w:r w:rsidR="00767483" w:rsidRPr="00767483">
        <w:rPr>
          <w:lang w:val="en-US"/>
        </w:rPr>
        <w:t>sekolah</w:t>
      </w:r>
      <w:proofErr w:type="spellEnd"/>
      <w:r w:rsidR="00767483" w:rsidRPr="00767483">
        <w:rPr>
          <w:lang w:val="en-US"/>
        </w:rPr>
        <w:t xml:space="preserve"> </w:t>
      </w:r>
      <w:proofErr w:type="spellStart"/>
      <w:r w:rsidR="00767483" w:rsidRPr="00767483">
        <w:rPr>
          <w:lang w:val="en-US"/>
        </w:rPr>
        <w:t>ini</w:t>
      </w:r>
      <w:proofErr w:type="spellEnd"/>
      <w:r w:rsidR="00767483" w:rsidRPr="00767483">
        <w:rPr>
          <w:lang w:val="en-US"/>
        </w:rPr>
        <w:t xml:space="preserve"> </w:t>
      </w:r>
      <w:proofErr w:type="spellStart"/>
      <w:r w:rsidR="00767483" w:rsidRPr="00767483">
        <w:rPr>
          <w:lang w:val="en-US"/>
        </w:rPr>
        <w:t>adalah</w:t>
      </w:r>
      <w:proofErr w:type="spellEnd"/>
      <w:r w:rsidR="00767483" w:rsidRPr="00767483">
        <w:rPr>
          <w:lang w:val="en-US"/>
        </w:rPr>
        <w:t xml:space="preserve"> </w:t>
      </w:r>
      <w:proofErr w:type="spellStart"/>
      <w:r w:rsidR="00767483" w:rsidRPr="00767483">
        <w:rPr>
          <w:lang w:val="en-US"/>
        </w:rPr>
        <w:t>laki-laki</w:t>
      </w:r>
      <w:proofErr w:type="spellEnd"/>
      <w:r w:rsidR="00767483" w:rsidRPr="00767483">
        <w:rPr>
          <w:lang w:val="en-US"/>
        </w:rPr>
        <w:t xml:space="preserve">, </w:t>
      </w:r>
      <w:proofErr w:type="spellStart"/>
      <w:r w:rsidR="00767483" w:rsidRPr="00767483">
        <w:rPr>
          <w:lang w:val="en-US"/>
        </w:rPr>
        <w:t>sehingga</w:t>
      </w:r>
      <w:proofErr w:type="spellEnd"/>
      <w:r w:rsidR="00767483" w:rsidRPr="00767483">
        <w:rPr>
          <w:lang w:val="en-US"/>
        </w:rPr>
        <w:t xml:space="preserve"> </w:t>
      </w:r>
      <w:proofErr w:type="spellStart"/>
      <w:r w:rsidR="00767483" w:rsidRPr="00767483">
        <w:rPr>
          <w:lang w:val="en-US"/>
        </w:rPr>
        <w:t>kemungkinan</w:t>
      </w:r>
      <w:proofErr w:type="spellEnd"/>
      <w:r w:rsidR="00767483" w:rsidRPr="00767483">
        <w:rPr>
          <w:lang w:val="en-US"/>
        </w:rPr>
        <w:t xml:space="preserve"> </w:t>
      </w:r>
      <w:proofErr w:type="spellStart"/>
      <w:r w:rsidR="00767483" w:rsidRPr="00767483">
        <w:rPr>
          <w:lang w:val="en-US"/>
        </w:rPr>
        <w:t>untuk</w:t>
      </w:r>
      <w:proofErr w:type="spellEnd"/>
      <w:r w:rsidR="00767483" w:rsidRPr="00767483">
        <w:rPr>
          <w:lang w:val="en-US"/>
        </w:rPr>
        <w:t xml:space="preserve"> </w:t>
      </w:r>
      <w:proofErr w:type="spellStart"/>
      <w:r w:rsidR="00767483" w:rsidRPr="00767483">
        <w:rPr>
          <w:lang w:val="en-US"/>
        </w:rPr>
        <w:t>membolos</w:t>
      </w:r>
      <w:proofErr w:type="spellEnd"/>
      <w:r w:rsidR="00767483" w:rsidRPr="00767483">
        <w:rPr>
          <w:lang w:val="en-US"/>
        </w:rPr>
        <w:t xml:space="preserve"> </w:t>
      </w:r>
      <w:proofErr w:type="spellStart"/>
      <w:r w:rsidR="00767483" w:rsidRPr="00767483">
        <w:rPr>
          <w:lang w:val="en-US"/>
        </w:rPr>
        <w:t>tampaknya</w:t>
      </w:r>
      <w:proofErr w:type="spellEnd"/>
      <w:r w:rsidR="00767483" w:rsidRPr="00767483">
        <w:rPr>
          <w:lang w:val="en-US"/>
        </w:rPr>
        <w:t xml:space="preserve"> </w:t>
      </w:r>
      <w:proofErr w:type="spellStart"/>
      <w:r w:rsidR="00767483" w:rsidRPr="00767483">
        <w:rPr>
          <w:lang w:val="en-US"/>
        </w:rPr>
        <w:t>lebih</w:t>
      </w:r>
      <w:proofErr w:type="spellEnd"/>
      <w:r w:rsidR="00767483" w:rsidRPr="00767483">
        <w:rPr>
          <w:lang w:val="en-US"/>
        </w:rPr>
        <w:t xml:space="preserve"> </w:t>
      </w:r>
      <w:proofErr w:type="spellStart"/>
      <w:r w:rsidR="00767483" w:rsidRPr="00767483">
        <w:rPr>
          <w:lang w:val="en-US"/>
        </w:rPr>
        <w:t>tinggi</w:t>
      </w:r>
      <w:proofErr w:type="spellEnd"/>
      <w:r w:rsidR="006A7111" w:rsidRPr="0088670F">
        <w:rPr>
          <w:lang w:val="en-US"/>
        </w:rPr>
        <w:t xml:space="preserve"> </w:t>
      </w:r>
      <w:r w:rsidR="006A7111" w:rsidRPr="0088670F">
        <w:rPr>
          <w:lang w:val="en-US"/>
        </w:rPr>
        <w:fldChar w:fldCharType="begin" w:fldLock="1"/>
      </w:r>
      <w:r w:rsidR="00FC6459" w:rsidRPr="0088670F">
        <w:rPr>
          <w:lang w:val="en-US"/>
        </w:rPr>
        <w:instrText>ADDIN CSL_CITATION {"citationItems":[{"id":"ITEM-1","itemData":{"abstract":"Abstrak ___________________________________________________________________ Penelitian ini bertujuan untuk mencari dan mengetahui pengaruh persepsi pola asuh permisif orang tua terhadap perilaku membolos siswa SMK Pancasila 3 Baturetno Kabupaten Wonogiri. Penelitian ini merupakan penelitian kuantitatif korelasional dengan melibatkan 70 siswa SMK Pancasila 3 Baturetno sebagai subjek penelitian. Pengambilan sampel dalam penelitian ini menggunakan teknik purposive sampling. Pengambilan data penelitian dilakukan dengan menggunakan skala psikologis, yaitu skala pola asuh permisif dan skala perilaku membolos yang sebelumnya telah diuji cobakan pada 43 siswa kemudian dianalisis dengan menggunakan teknik regresi sederhana. Hasil analisis data yang dilakukan menunjukkan adanya pengaruh persepsi pola asuh permisif orang tua terhadap perilaku membolos siswa SMK Pancasila 3 Baturetno Kabupaten Wonogiri dengan besar koefisien korelasi 0.553 dengan signifikansi sebesar 0,000 (p&lt;0,05). Hubungan yang signifikan tersebut didukung dengan adanya nilai regresi (R) sebesar 0,553. Sedangkan koefisien determinasinya (R Square) sebesar 0,306 yang artinya 30,6% variabel perilaku membolos dipengaruhi oleh variabel persepsi pola asuh permisif. Sisanya 69,4% dipengaruhi oleh variabel lain yang belum terungkap dalam penelitian ini.","author":[{"dropping-particle":"","family":"Pravitasari","given":"T","non-dropping-particle":"","parse-names":false,"suffix":""}],"container-title":"Educational Psychology Journal","id":"ITEM-1","issue":"1","issued":{"date-parts":[["2012"]]},"page":"1-8","title":"Pengaruh Persepai Pola Asuh Permisif Orang Tua terhadap Perilaku Membolos","type":"article-journal","volume":"1"},"uris":["http://www.mendeley.com/documents/?uuid=42aa7d30-d681-4ff2-8a52-90d94cbf2fcd"]}],"mendeley":{"formattedCitation":"[8]","plainTextFormattedCitation":"[8]","previouslyFormattedCitation":"[8]"},"properties":{"noteIndex":0},"schema":"https://github.com/citation-style-language/schema/raw/master/csl-citation.json"}</w:instrText>
      </w:r>
      <w:r w:rsidR="006A7111" w:rsidRPr="0088670F">
        <w:rPr>
          <w:lang w:val="en-US"/>
        </w:rPr>
        <w:fldChar w:fldCharType="separate"/>
      </w:r>
      <w:r w:rsidR="006A7111" w:rsidRPr="0088670F">
        <w:rPr>
          <w:noProof/>
          <w:lang w:val="en-US"/>
        </w:rPr>
        <w:t>[8]</w:t>
      </w:r>
      <w:r w:rsidR="006A7111" w:rsidRPr="0088670F">
        <w:rPr>
          <w:lang w:val="en-US"/>
        </w:rPr>
        <w:fldChar w:fldCharType="end"/>
      </w:r>
      <w:r w:rsidR="006A7111" w:rsidRPr="0088670F">
        <w:rPr>
          <w:lang w:val="en-US"/>
        </w:rPr>
        <w:t>.</w:t>
      </w:r>
    </w:p>
    <w:bookmarkEnd w:id="4"/>
    <w:p w14:paraId="57415A46" w14:textId="01970404" w:rsidR="00E0448A" w:rsidRPr="0088670F" w:rsidRDefault="00490459" w:rsidP="008D3AE9">
      <w:pPr>
        <w:pStyle w:val="Body"/>
        <w:ind w:firstLine="357"/>
        <w:rPr>
          <w:lang w:val="en-US"/>
        </w:rPr>
      </w:pPr>
      <w:proofErr w:type="spellStart"/>
      <w:r w:rsidRPr="0088670F">
        <w:rPr>
          <w:lang w:val="en-US"/>
        </w:rPr>
        <w:t>P</w:t>
      </w:r>
      <w:r w:rsidR="00350DC9" w:rsidRPr="0088670F">
        <w:rPr>
          <w:lang w:val="en-US"/>
        </w:rPr>
        <w:t>enelitian</w:t>
      </w:r>
      <w:proofErr w:type="spellEnd"/>
      <w:r w:rsidR="00350DC9" w:rsidRPr="0088670F">
        <w:rPr>
          <w:lang w:val="en-US"/>
        </w:rPr>
        <w:t xml:space="preserve"> </w:t>
      </w:r>
      <w:proofErr w:type="spellStart"/>
      <w:r w:rsidR="00350DC9" w:rsidRPr="0088670F">
        <w:rPr>
          <w:lang w:val="en-US"/>
        </w:rPr>
        <w:t>Pravitasari</w:t>
      </w:r>
      <w:proofErr w:type="spellEnd"/>
      <w:r w:rsidR="00350DC9" w:rsidRPr="0088670F">
        <w:rPr>
          <w:lang w:val="en-US"/>
        </w:rPr>
        <w:t xml:space="preserve"> </w:t>
      </w:r>
      <w:proofErr w:type="spellStart"/>
      <w:r w:rsidR="00350DC9" w:rsidRPr="0088670F">
        <w:rPr>
          <w:lang w:val="en-US"/>
        </w:rPr>
        <w:t>menyoroti</w:t>
      </w:r>
      <w:proofErr w:type="spellEnd"/>
      <w:r w:rsidR="00350DC9" w:rsidRPr="0088670F">
        <w:rPr>
          <w:lang w:val="en-US"/>
        </w:rPr>
        <w:t xml:space="preserve"> </w:t>
      </w:r>
      <w:proofErr w:type="spellStart"/>
      <w:r w:rsidR="00350DC9" w:rsidRPr="0088670F">
        <w:rPr>
          <w:lang w:val="en-US"/>
        </w:rPr>
        <w:t>pentingnya</w:t>
      </w:r>
      <w:proofErr w:type="spellEnd"/>
      <w:r w:rsidR="00350DC9" w:rsidRPr="0088670F">
        <w:rPr>
          <w:lang w:val="en-US"/>
        </w:rPr>
        <w:t xml:space="preserve"> </w:t>
      </w:r>
      <w:proofErr w:type="spellStart"/>
      <w:r w:rsidR="00350DC9" w:rsidRPr="0088670F">
        <w:rPr>
          <w:lang w:val="en-US"/>
        </w:rPr>
        <w:t>mempertimbangkan</w:t>
      </w:r>
      <w:proofErr w:type="spellEnd"/>
      <w:r w:rsidR="00350DC9" w:rsidRPr="0088670F">
        <w:rPr>
          <w:lang w:val="en-US"/>
        </w:rPr>
        <w:t xml:space="preserve"> </w:t>
      </w:r>
      <w:proofErr w:type="spellStart"/>
      <w:r w:rsidR="00350DC9" w:rsidRPr="0088670F">
        <w:rPr>
          <w:lang w:val="en-US"/>
        </w:rPr>
        <w:t>berbagai</w:t>
      </w:r>
      <w:proofErr w:type="spellEnd"/>
      <w:r w:rsidR="00350DC9" w:rsidRPr="0088670F">
        <w:rPr>
          <w:lang w:val="en-US"/>
        </w:rPr>
        <w:t xml:space="preserve"> </w:t>
      </w:r>
      <w:proofErr w:type="spellStart"/>
      <w:r w:rsidR="00350DC9" w:rsidRPr="0088670F">
        <w:rPr>
          <w:lang w:val="en-US"/>
        </w:rPr>
        <w:t>faktor</w:t>
      </w:r>
      <w:proofErr w:type="spellEnd"/>
      <w:r w:rsidR="00350DC9" w:rsidRPr="0088670F">
        <w:rPr>
          <w:lang w:val="en-US"/>
        </w:rPr>
        <w:t xml:space="preserve"> yang </w:t>
      </w:r>
      <w:proofErr w:type="spellStart"/>
      <w:r w:rsidR="00350DC9" w:rsidRPr="0088670F">
        <w:rPr>
          <w:lang w:val="en-US"/>
        </w:rPr>
        <w:t>memengaruhi</w:t>
      </w:r>
      <w:proofErr w:type="spellEnd"/>
      <w:r w:rsidR="00350DC9" w:rsidRPr="0088670F">
        <w:rPr>
          <w:lang w:val="en-US"/>
        </w:rPr>
        <w:t xml:space="preserve"> </w:t>
      </w:r>
      <w:proofErr w:type="spellStart"/>
      <w:r w:rsidR="00350DC9" w:rsidRPr="0088670F">
        <w:rPr>
          <w:lang w:val="en-US"/>
        </w:rPr>
        <w:t>kebiasaan</w:t>
      </w:r>
      <w:proofErr w:type="spellEnd"/>
      <w:r w:rsidR="00350DC9" w:rsidRPr="0088670F">
        <w:rPr>
          <w:lang w:val="en-US"/>
        </w:rPr>
        <w:t xml:space="preserve"> </w:t>
      </w:r>
      <w:proofErr w:type="spellStart"/>
      <w:r w:rsidR="00350DC9" w:rsidRPr="0088670F">
        <w:rPr>
          <w:lang w:val="en-US"/>
        </w:rPr>
        <w:t>membolos</w:t>
      </w:r>
      <w:proofErr w:type="spellEnd"/>
      <w:r w:rsidR="00350DC9" w:rsidRPr="0088670F">
        <w:rPr>
          <w:lang w:val="en-US"/>
        </w:rPr>
        <w:t xml:space="preserve"> </w:t>
      </w:r>
      <w:proofErr w:type="spellStart"/>
      <w:r w:rsidR="00350DC9" w:rsidRPr="0088670F">
        <w:rPr>
          <w:lang w:val="en-US"/>
        </w:rPr>
        <w:t>siswa</w:t>
      </w:r>
      <w:proofErr w:type="spellEnd"/>
      <w:r w:rsidR="00350DC9" w:rsidRPr="0088670F">
        <w:rPr>
          <w:lang w:val="en-US"/>
        </w:rPr>
        <w:t>. Faktor</w:t>
      </w:r>
      <w:r w:rsidR="00CB5C84" w:rsidRPr="0088670F">
        <w:rPr>
          <w:lang w:val="en-US"/>
        </w:rPr>
        <w:t xml:space="preserve"> </w:t>
      </w:r>
      <w:proofErr w:type="spellStart"/>
      <w:r w:rsidR="00CB5C84" w:rsidRPr="0088670F">
        <w:rPr>
          <w:lang w:val="en-US"/>
        </w:rPr>
        <w:t>sekolah</w:t>
      </w:r>
      <w:proofErr w:type="spellEnd"/>
      <w:r w:rsidR="00350DC9" w:rsidRPr="0088670F">
        <w:rPr>
          <w:lang w:val="en-US"/>
        </w:rPr>
        <w:t xml:space="preserve"> </w:t>
      </w:r>
      <w:proofErr w:type="spellStart"/>
      <w:r w:rsidR="00350DC9" w:rsidRPr="0088670F">
        <w:rPr>
          <w:lang w:val="en-US"/>
        </w:rPr>
        <w:t>seperti</w:t>
      </w:r>
      <w:proofErr w:type="spellEnd"/>
      <w:r w:rsidR="00350DC9" w:rsidRPr="0088670F">
        <w:rPr>
          <w:lang w:val="en-US"/>
        </w:rPr>
        <w:t xml:space="preserve"> </w:t>
      </w:r>
      <w:proofErr w:type="spellStart"/>
      <w:r w:rsidR="00350DC9" w:rsidRPr="0088670F">
        <w:rPr>
          <w:lang w:val="en-US"/>
        </w:rPr>
        <w:t>kebijakan</w:t>
      </w:r>
      <w:proofErr w:type="spellEnd"/>
      <w:r w:rsidR="00350DC9" w:rsidRPr="0088670F">
        <w:rPr>
          <w:lang w:val="en-US"/>
        </w:rPr>
        <w:t xml:space="preserve"> </w:t>
      </w:r>
      <w:proofErr w:type="spellStart"/>
      <w:r w:rsidR="00350DC9" w:rsidRPr="0088670F">
        <w:rPr>
          <w:lang w:val="en-US"/>
        </w:rPr>
        <w:t>sekolah</w:t>
      </w:r>
      <w:proofErr w:type="spellEnd"/>
      <w:r w:rsidR="00350DC9" w:rsidRPr="0088670F">
        <w:rPr>
          <w:lang w:val="en-US"/>
        </w:rPr>
        <w:t xml:space="preserve"> yang </w:t>
      </w:r>
      <w:proofErr w:type="spellStart"/>
      <w:r w:rsidR="00350DC9" w:rsidRPr="0088670F">
        <w:rPr>
          <w:lang w:val="en-US"/>
        </w:rPr>
        <w:t>tidak</w:t>
      </w:r>
      <w:proofErr w:type="spellEnd"/>
      <w:r w:rsidR="00350DC9" w:rsidRPr="0088670F">
        <w:rPr>
          <w:lang w:val="en-US"/>
        </w:rPr>
        <w:t xml:space="preserve"> </w:t>
      </w:r>
      <w:proofErr w:type="spellStart"/>
      <w:r w:rsidR="00350DC9" w:rsidRPr="0088670F">
        <w:rPr>
          <w:lang w:val="en-US"/>
        </w:rPr>
        <w:t>konsisten</w:t>
      </w:r>
      <w:proofErr w:type="spellEnd"/>
      <w:r w:rsidR="00350DC9" w:rsidRPr="0088670F">
        <w:rPr>
          <w:lang w:val="en-US"/>
        </w:rPr>
        <w:t xml:space="preserve">, </w:t>
      </w:r>
      <w:proofErr w:type="spellStart"/>
      <w:r w:rsidR="00350DC9" w:rsidRPr="0088670F">
        <w:rPr>
          <w:lang w:val="en-US"/>
        </w:rPr>
        <w:t>minimnya</w:t>
      </w:r>
      <w:proofErr w:type="spellEnd"/>
      <w:r w:rsidR="00350DC9" w:rsidRPr="0088670F">
        <w:rPr>
          <w:lang w:val="en-US"/>
        </w:rPr>
        <w:t xml:space="preserve"> </w:t>
      </w:r>
      <w:proofErr w:type="spellStart"/>
      <w:r w:rsidR="00350DC9" w:rsidRPr="0088670F">
        <w:rPr>
          <w:lang w:val="en-US"/>
        </w:rPr>
        <w:t>interaksi</w:t>
      </w:r>
      <w:proofErr w:type="spellEnd"/>
      <w:r w:rsidR="00350DC9" w:rsidRPr="0088670F">
        <w:rPr>
          <w:lang w:val="en-US"/>
        </w:rPr>
        <w:t xml:space="preserve"> </w:t>
      </w:r>
      <w:proofErr w:type="spellStart"/>
      <w:r w:rsidR="00350DC9" w:rsidRPr="0088670F">
        <w:rPr>
          <w:lang w:val="en-US"/>
        </w:rPr>
        <w:t>antara</w:t>
      </w:r>
      <w:proofErr w:type="spellEnd"/>
      <w:r w:rsidR="00350DC9" w:rsidRPr="0088670F">
        <w:rPr>
          <w:lang w:val="en-US"/>
        </w:rPr>
        <w:t xml:space="preserve"> orang </w:t>
      </w:r>
      <w:proofErr w:type="spellStart"/>
      <w:r w:rsidR="00350DC9" w:rsidRPr="0088670F">
        <w:rPr>
          <w:lang w:val="en-US"/>
        </w:rPr>
        <w:t>tua</w:t>
      </w:r>
      <w:proofErr w:type="spellEnd"/>
      <w:r w:rsidR="00350DC9" w:rsidRPr="0088670F">
        <w:rPr>
          <w:lang w:val="en-US"/>
        </w:rPr>
        <w:t xml:space="preserve"> </w:t>
      </w:r>
      <w:proofErr w:type="spellStart"/>
      <w:r w:rsidR="00350DC9" w:rsidRPr="0088670F">
        <w:rPr>
          <w:lang w:val="en-US"/>
        </w:rPr>
        <w:t>siswa</w:t>
      </w:r>
      <w:proofErr w:type="spellEnd"/>
      <w:r w:rsidR="00350DC9" w:rsidRPr="0088670F">
        <w:rPr>
          <w:lang w:val="en-US"/>
        </w:rPr>
        <w:t xml:space="preserve"> </w:t>
      </w:r>
      <w:proofErr w:type="spellStart"/>
      <w:r w:rsidR="00350DC9" w:rsidRPr="0088670F">
        <w:rPr>
          <w:lang w:val="en-US"/>
        </w:rPr>
        <w:t>de</w:t>
      </w:r>
      <w:r w:rsidR="0065014A" w:rsidRPr="0088670F">
        <w:rPr>
          <w:lang w:val="en-US"/>
        </w:rPr>
        <w:t>ngan</w:t>
      </w:r>
      <w:proofErr w:type="spellEnd"/>
      <w:r w:rsidR="0065014A" w:rsidRPr="0088670F">
        <w:rPr>
          <w:lang w:val="en-US"/>
        </w:rPr>
        <w:t xml:space="preserve"> </w:t>
      </w:r>
      <w:proofErr w:type="spellStart"/>
      <w:r w:rsidR="0065014A" w:rsidRPr="0088670F">
        <w:rPr>
          <w:lang w:val="en-US"/>
        </w:rPr>
        <w:t>pihak</w:t>
      </w:r>
      <w:proofErr w:type="spellEnd"/>
      <w:r w:rsidR="0065014A" w:rsidRPr="0088670F">
        <w:rPr>
          <w:lang w:val="en-US"/>
        </w:rPr>
        <w:t xml:space="preserve"> </w:t>
      </w:r>
      <w:proofErr w:type="spellStart"/>
      <w:r w:rsidR="0065014A" w:rsidRPr="0088670F">
        <w:rPr>
          <w:lang w:val="en-US"/>
        </w:rPr>
        <w:t>sekolah</w:t>
      </w:r>
      <w:proofErr w:type="spellEnd"/>
      <w:r w:rsidR="0065014A" w:rsidRPr="0088670F">
        <w:rPr>
          <w:lang w:val="en-US"/>
        </w:rPr>
        <w:t xml:space="preserve">, </w:t>
      </w:r>
      <w:proofErr w:type="spellStart"/>
      <w:r w:rsidR="00350DC9" w:rsidRPr="0088670F">
        <w:rPr>
          <w:lang w:val="en-US"/>
        </w:rPr>
        <w:t>tidak</w:t>
      </w:r>
      <w:proofErr w:type="spellEnd"/>
      <w:r w:rsidR="0065014A" w:rsidRPr="0088670F">
        <w:rPr>
          <w:lang w:val="en-US"/>
        </w:rPr>
        <w:t xml:space="preserve"> </w:t>
      </w:r>
      <w:proofErr w:type="spellStart"/>
      <w:r w:rsidR="0065014A" w:rsidRPr="0088670F">
        <w:rPr>
          <w:lang w:val="en-US"/>
        </w:rPr>
        <w:t>ada</w:t>
      </w:r>
      <w:proofErr w:type="spellEnd"/>
      <w:r w:rsidR="0065014A" w:rsidRPr="0088670F">
        <w:rPr>
          <w:lang w:val="en-US"/>
        </w:rPr>
        <w:t xml:space="preserve"> </w:t>
      </w:r>
      <w:proofErr w:type="spellStart"/>
      <w:r w:rsidR="00350DC9" w:rsidRPr="0088670F">
        <w:rPr>
          <w:lang w:val="en-US"/>
        </w:rPr>
        <w:t>dukungan</w:t>
      </w:r>
      <w:proofErr w:type="spellEnd"/>
      <w:r w:rsidR="00350DC9" w:rsidRPr="0088670F">
        <w:rPr>
          <w:sz w:val="24"/>
          <w:szCs w:val="24"/>
          <w:lang w:val="en-US"/>
        </w:rPr>
        <w:t xml:space="preserve"> </w:t>
      </w:r>
      <w:proofErr w:type="spellStart"/>
      <w:r w:rsidR="00350DC9" w:rsidRPr="0088670F">
        <w:rPr>
          <w:lang w:val="en-US"/>
        </w:rPr>
        <w:t>dari</w:t>
      </w:r>
      <w:proofErr w:type="spellEnd"/>
      <w:r w:rsidR="00350DC9" w:rsidRPr="0088670F">
        <w:rPr>
          <w:lang w:val="en-US"/>
        </w:rPr>
        <w:t xml:space="preserve"> guru, dan </w:t>
      </w:r>
      <w:proofErr w:type="spellStart"/>
      <w:r w:rsidR="00350DC9" w:rsidRPr="0088670F">
        <w:rPr>
          <w:lang w:val="en-US"/>
        </w:rPr>
        <w:t>tugas-tugas</w:t>
      </w:r>
      <w:proofErr w:type="spellEnd"/>
      <w:r w:rsidR="00350DC9" w:rsidRPr="0088670F">
        <w:rPr>
          <w:lang w:val="en-US"/>
        </w:rPr>
        <w:t xml:space="preserve"> </w:t>
      </w:r>
      <w:proofErr w:type="spellStart"/>
      <w:r w:rsidR="00350DC9" w:rsidRPr="0088670F">
        <w:rPr>
          <w:lang w:val="en-US"/>
        </w:rPr>
        <w:t>sekolah</w:t>
      </w:r>
      <w:proofErr w:type="spellEnd"/>
      <w:r w:rsidR="00350DC9" w:rsidRPr="0088670F">
        <w:rPr>
          <w:lang w:val="en-US"/>
        </w:rPr>
        <w:t xml:space="preserve"> yang </w:t>
      </w:r>
      <w:proofErr w:type="spellStart"/>
      <w:r w:rsidR="00350DC9" w:rsidRPr="0088670F">
        <w:rPr>
          <w:lang w:val="en-US"/>
        </w:rPr>
        <w:t>menumpuk</w:t>
      </w:r>
      <w:proofErr w:type="spellEnd"/>
      <w:r w:rsidR="00350DC9" w:rsidRPr="0088670F">
        <w:rPr>
          <w:lang w:val="en-US"/>
        </w:rPr>
        <w:t xml:space="preserve"> </w:t>
      </w:r>
      <w:proofErr w:type="spellStart"/>
      <w:r w:rsidR="00350DC9" w:rsidRPr="0088670F">
        <w:rPr>
          <w:lang w:val="en-US"/>
        </w:rPr>
        <w:t>dapat</w:t>
      </w:r>
      <w:proofErr w:type="spellEnd"/>
      <w:r w:rsidR="00350DC9" w:rsidRPr="0088670F">
        <w:rPr>
          <w:lang w:val="en-US"/>
        </w:rPr>
        <w:t xml:space="preserve"> </w:t>
      </w:r>
      <w:proofErr w:type="spellStart"/>
      <w:r w:rsidR="00350DC9" w:rsidRPr="0088670F">
        <w:rPr>
          <w:lang w:val="en-US"/>
        </w:rPr>
        <w:t>mempengaruhi</w:t>
      </w:r>
      <w:proofErr w:type="spellEnd"/>
      <w:r w:rsidR="00350DC9" w:rsidRPr="0088670F">
        <w:rPr>
          <w:lang w:val="en-US"/>
        </w:rPr>
        <w:t xml:space="preserve"> </w:t>
      </w:r>
      <w:proofErr w:type="spellStart"/>
      <w:r w:rsidR="00350DC9" w:rsidRPr="0088670F">
        <w:rPr>
          <w:lang w:val="en-US"/>
        </w:rPr>
        <w:t>keputusan</w:t>
      </w:r>
      <w:proofErr w:type="spellEnd"/>
      <w:r w:rsidR="00350DC9" w:rsidRPr="0088670F">
        <w:rPr>
          <w:lang w:val="en-US"/>
        </w:rPr>
        <w:t xml:space="preserve"> </w:t>
      </w:r>
      <w:proofErr w:type="spellStart"/>
      <w:r w:rsidR="00350DC9" w:rsidRPr="0088670F">
        <w:rPr>
          <w:lang w:val="en-US"/>
        </w:rPr>
        <w:t>siswa</w:t>
      </w:r>
      <w:proofErr w:type="spellEnd"/>
      <w:r w:rsidR="00350DC9" w:rsidRPr="0088670F">
        <w:rPr>
          <w:lang w:val="en-US"/>
        </w:rPr>
        <w:t xml:space="preserve"> </w:t>
      </w:r>
      <w:proofErr w:type="spellStart"/>
      <w:r w:rsidR="00350DC9" w:rsidRPr="0088670F">
        <w:rPr>
          <w:lang w:val="en-US"/>
        </w:rPr>
        <w:t>untuk</w:t>
      </w:r>
      <w:proofErr w:type="spellEnd"/>
      <w:r w:rsidR="00350DC9" w:rsidRPr="0088670F">
        <w:rPr>
          <w:lang w:val="en-US"/>
        </w:rPr>
        <w:t xml:space="preserve"> </w:t>
      </w:r>
      <w:proofErr w:type="spellStart"/>
      <w:r w:rsidR="00350DC9" w:rsidRPr="0088670F">
        <w:rPr>
          <w:lang w:val="en-US"/>
        </w:rPr>
        <w:t>membolos</w:t>
      </w:r>
      <w:proofErr w:type="spellEnd"/>
      <w:r w:rsidR="00350DC9" w:rsidRPr="0088670F">
        <w:rPr>
          <w:lang w:val="en-US"/>
        </w:rPr>
        <w:t xml:space="preserve">. Di </w:t>
      </w:r>
      <w:proofErr w:type="spellStart"/>
      <w:r w:rsidR="00350DC9" w:rsidRPr="0088670F">
        <w:rPr>
          <w:lang w:val="en-US"/>
        </w:rPr>
        <w:t>sisi</w:t>
      </w:r>
      <w:proofErr w:type="spellEnd"/>
      <w:r w:rsidR="00350DC9" w:rsidRPr="0088670F">
        <w:rPr>
          <w:lang w:val="en-US"/>
        </w:rPr>
        <w:t xml:space="preserve"> lain, </w:t>
      </w:r>
      <w:proofErr w:type="spellStart"/>
      <w:r w:rsidR="00350DC9" w:rsidRPr="0088670F">
        <w:rPr>
          <w:lang w:val="en-US"/>
        </w:rPr>
        <w:t>faktor</w:t>
      </w:r>
      <w:proofErr w:type="spellEnd"/>
      <w:r w:rsidR="00350DC9" w:rsidRPr="0088670F">
        <w:rPr>
          <w:lang w:val="en-US"/>
        </w:rPr>
        <w:t xml:space="preserve"> </w:t>
      </w:r>
      <w:r w:rsidR="00CB5C84" w:rsidRPr="0088670F">
        <w:rPr>
          <w:lang w:val="en-US"/>
        </w:rPr>
        <w:t>personal</w:t>
      </w:r>
      <w:r w:rsidR="00350DC9" w:rsidRPr="0088670F">
        <w:rPr>
          <w:lang w:val="en-US"/>
        </w:rPr>
        <w:t xml:space="preserve"> </w:t>
      </w:r>
      <w:proofErr w:type="spellStart"/>
      <w:r w:rsidR="00350DC9" w:rsidRPr="0088670F">
        <w:rPr>
          <w:lang w:val="en-US"/>
        </w:rPr>
        <w:t>seperti</w:t>
      </w:r>
      <w:proofErr w:type="spellEnd"/>
      <w:r w:rsidR="00350DC9" w:rsidRPr="0088670F">
        <w:rPr>
          <w:lang w:val="en-US"/>
        </w:rPr>
        <w:t xml:space="preserve"> </w:t>
      </w:r>
      <w:proofErr w:type="spellStart"/>
      <w:r w:rsidR="00350DC9" w:rsidRPr="0088670F">
        <w:rPr>
          <w:lang w:val="en-US"/>
        </w:rPr>
        <w:t>penurunan</w:t>
      </w:r>
      <w:proofErr w:type="spellEnd"/>
      <w:r w:rsidR="00350DC9" w:rsidRPr="0088670F">
        <w:rPr>
          <w:lang w:val="en-US"/>
        </w:rPr>
        <w:t xml:space="preserve"> </w:t>
      </w:r>
      <w:proofErr w:type="spellStart"/>
      <w:r w:rsidR="00350DC9" w:rsidRPr="0088670F">
        <w:rPr>
          <w:lang w:val="en-US"/>
        </w:rPr>
        <w:t>motivasi</w:t>
      </w:r>
      <w:proofErr w:type="spellEnd"/>
      <w:r w:rsidR="00350DC9" w:rsidRPr="0088670F">
        <w:rPr>
          <w:lang w:val="en-US"/>
        </w:rPr>
        <w:t xml:space="preserve"> </w:t>
      </w:r>
      <w:proofErr w:type="spellStart"/>
      <w:r w:rsidR="00350DC9" w:rsidRPr="0088670F">
        <w:rPr>
          <w:lang w:val="en-US"/>
        </w:rPr>
        <w:t>atau</w:t>
      </w:r>
      <w:proofErr w:type="spellEnd"/>
      <w:r w:rsidR="00350DC9" w:rsidRPr="0088670F">
        <w:rPr>
          <w:lang w:val="en-US"/>
        </w:rPr>
        <w:t xml:space="preserve"> </w:t>
      </w:r>
      <w:proofErr w:type="spellStart"/>
      <w:r w:rsidR="00350DC9" w:rsidRPr="0088670F">
        <w:rPr>
          <w:lang w:val="en-US"/>
        </w:rPr>
        <w:t>hilangnya</w:t>
      </w:r>
      <w:proofErr w:type="spellEnd"/>
      <w:r w:rsidR="00350DC9" w:rsidRPr="0088670F">
        <w:rPr>
          <w:lang w:val="en-US"/>
        </w:rPr>
        <w:t xml:space="preserve"> </w:t>
      </w:r>
      <w:proofErr w:type="spellStart"/>
      <w:r w:rsidR="00350DC9" w:rsidRPr="0088670F">
        <w:rPr>
          <w:lang w:val="en-US"/>
        </w:rPr>
        <w:t>minat</w:t>
      </w:r>
      <w:proofErr w:type="spellEnd"/>
      <w:r w:rsidR="00350DC9" w:rsidRPr="0088670F">
        <w:rPr>
          <w:lang w:val="en-US"/>
        </w:rPr>
        <w:t xml:space="preserve"> </w:t>
      </w:r>
      <w:proofErr w:type="spellStart"/>
      <w:r w:rsidR="00350DC9" w:rsidRPr="0088670F">
        <w:rPr>
          <w:lang w:val="en-US"/>
        </w:rPr>
        <w:t>akademik</w:t>
      </w:r>
      <w:proofErr w:type="spellEnd"/>
      <w:r w:rsidR="00350DC9" w:rsidRPr="0088670F">
        <w:rPr>
          <w:lang w:val="en-US"/>
        </w:rPr>
        <w:t xml:space="preserve">, </w:t>
      </w:r>
      <w:proofErr w:type="spellStart"/>
      <w:r w:rsidR="00350DC9" w:rsidRPr="0088670F">
        <w:rPr>
          <w:lang w:val="en-US"/>
        </w:rPr>
        <w:t>kesulitan</w:t>
      </w:r>
      <w:proofErr w:type="spellEnd"/>
      <w:r w:rsidR="00350DC9" w:rsidRPr="0088670F">
        <w:rPr>
          <w:lang w:val="en-US"/>
        </w:rPr>
        <w:t xml:space="preserve"> </w:t>
      </w:r>
      <w:proofErr w:type="spellStart"/>
      <w:r w:rsidR="00350DC9" w:rsidRPr="0088670F">
        <w:rPr>
          <w:lang w:val="en-US"/>
        </w:rPr>
        <w:t>dalam</w:t>
      </w:r>
      <w:proofErr w:type="spellEnd"/>
      <w:r w:rsidR="00350DC9" w:rsidRPr="0088670F">
        <w:rPr>
          <w:lang w:val="en-US"/>
        </w:rPr>
        <w:t xml:space="preserve"> </w:t>
      </w:r>
      <w:proofErr w:type="spellStart"/>
      <w:r w:rsidR="00350DC9" w:rsidRPr="0088670F">
        <w:rPr>
          <w:lang w:val="en-US"/>
        </w:rPr>
        <w:t>pemahaman</w:t>
      </w:r>
      <w:proofErr w:type="spellEnd"/>
      <w:r w:rsidR="00350DC9" w:rsidRPr="0088670F">
        <w:rPr>
          <w:lang w:val="en-US"/>
        </w:rPr>
        <w:t xml:space="preserve"> </w:t>
      </w:r>
      <w:proofErr w:type="spellStart"/>
      <w:r w:rsidR="00350DC9" w:rsidRPr="0088670F">
        <w:rPr>
          <w:lang w:val="en-US"/>
        </w:rPr>
        <w:t>pelajaran</w:t>
      </w:r>
      <w:proofErr w:type="spellEnd"/>
      <w:r w:rsidR="00350DC9" w:rsidRPr="0088670F">
        <w:rPr>
          <w:lang w:val="en-US"/>
        </w:rPr>
        <w:t xml:space="preserve">, </w:t>
      </w:r>
      <w:proofErr w:type="spellStart"/>
      <w:r w:rsidR="00350DC9" w:rsidRPr="0088670F">
        <w:rPr>
          <w:lang w:val="en-US"/>
        </w:rPr>
        <w:t>atau</w:t>
      </w:r>
      <w:proofErr w:type="spellEnd"/>
      <w:r w:rsidR="00350DC9" w:rsidRPr="0088670F">
        <w:rPr>
          <w:lang w:val="en-US"/>
        </w:rPr>
        <w:t xml:space="preserve"> </w:t>
      </w:r>
      <w:proofErr w:type="spellStart"/>
      <w:r w:rsidR="00350DC9" w:rsidRPr="0088670F">
        <w:rPr>
          <w:lang w:val="en-US"/>
        </w:rPr>
        <w:t>perilaku</w:t>
      </w:r>
      <w:proofErr w:type="spellEnd"/>
      <w:r w:rsidR="00350DC9" w:rsidRPr="0088670F">
        <w:rPr>
          <w:lang w:val="en-US"/>
        </w:rPr>
        <w:t xml:space="preserve"> </w:t>
      </w:r>
      <w:proofErr w:type="spellStart"/>
      <w:r w:rsidR="00350DC9" w:rsidRPr="0088670F">
        <w:rPr>
          <w:lang w:val="en-US"/>
        </w:rPr>
        <w:t>kenakalan</w:t>
      </w:r>
      <w:proofErr w:type="spellEnd"/>
      <w:r w:rsidR="00350DC9" w:rsidRPr="0088670F">
        <w:rPr>
          <w:lang w:val="en-US"/>
        </w:rPr>
        <w:t xml:space="preserve"> </w:t>
      </w:r>
      <w:proofErr w:type="spellStart"/>
      <w:r w:rsidR="00350DC9" w:rsidRPr="0088670F">
        <w:rPr>
          <w:lang w:val="en-US"/>
        </w:rPr>
        <w:t>remaja</w:t>
      </w:r>
      <w:proofErr w:type="spellEnd"/>
      <w:r w:rsidR="00350DC9" w:rsidRPr="0088670F">
        <w:rPr>
          <w:lang w:val="en-US"/>
        </w:rPr>
        <w:t xml:space="preserve"> </w:t>
      </w:r>
      <w:proofErr w:type="spellStart"/>
      <w:r w:rsidR="00350DC9" w:rsidRPr="0088670F">
        <w:rPr>
          <w:lang w:val="en-US"/>
        </w:rPr>
        <w:t>seperti</w:t>
      </w:r>
      <w:proofErr w:type="spellEnd"/>
      <w:r w:rsidR="00350DC9" w:rsidRPr="0088670F">
        <w:rPr>
          <w:lang w:val="en-US"/>
        </w:rPr>
        <w:t xml:space="preserve"> </w:t>
      </w:r>
      <w:proofErr w:type="spellStart"/>
      <w:r w:rsidR="00350DC9" w:rsidRPr="0088670F">
        <w:rPr>
          <w:lang w:val="en-US"/>
        </w:rPr>
        <w:t>konsumsi</w:t>
      </w:r>
      <w:proofErr w:type="spellEnd"/>
      <w:r w:rsidR="00350DC9" w:rsidRPr="0088670F">
        <w:rPr>
          <w:lang w:val="en-US"/>
        </w:rPr>
        <w:t xml:space="preserve"> </w:t>
      </w:r>
      <w:proofErr w:type="spellStart"/>
      <w:r w:rsidR="00350DC9" w:rsidRPr="0088670F">
        <w:rPr>
          <w:lang w:val="en-US"/>
        </w:rPr>
        <w:t>rokok</w:t>
      </w:r>
      <w:proofErr w:type="spellEnd"/>
      <w:r w:rsidR="00350DC9" w:rsidRPr="0088670F">
        <w:rPr>
          <w:lang w:val="en-US"/>
        </w:rPr>
        <w:t xml:space="preserve"> dan </w:t>
      </w:r>
      <w:proofErr w:type="spellStart"/>
      <w:r w:rsidR="00350DC9" w:rsidRPr="0088670F">
        <w:rPr>
          <w:lang w:val="en-US"/>
        </w:rPr>
        <w:t>minuman</w:t>
      </w:r>
      <w:proofErr w:type="spellEnd"/>
      <w:r w:rsidR="00350DC9" w:rsidRPr="0088670F">
        <w:rPr>
          <w:lang w:val="en-US"/>
        </w:rPr>
        <w:t xml:space="preserve"> </w:t>
      </w:r>
      <w:proofErr w:type="spellStart"/>
      <w:r w:rsidR="00350DC9" w:rsidRPr="0088670F">
        <w:rPr>
          <w:lang w:val="en-US"/>
        </w:rPr>
        <w:t>keras</w:t>
      </w:r>
      <w:proofErr w:type="spellEnd"/>
      <w:r w:rsidR="00350DC9" w:rsidRPr="0088670F">
        <w:rPr>
          <w:lang w:val="en-US"/>
        </w:rPr>
        <w:t xml:space="preserve"> juga </w:t>
      </w:r>
      <w:proofErr w:type="spellStart"/>
      <w:r w:rsidR="00350DC9" w:rsidRPr="0088670F">
        <w:rPr>
          <w:lang w:val="en-US"/>
        </w:rPr>
        <w:t>dapat</w:t>
      </w:r>
      <w:proofErr w:type="spellEnd"/>
      <w:r w:rsidR="00350DC9" w:rsidRPr="0088670F">
        <w:rPr>
          <w:lang w:val="en-US"/>
        </w:rPr>
        <w:t xml:space="preserve"> </w:t>
      </w:r>
      <w:proofErr w:type="spellStart"/>
      <w:r w:rsidR="00350DC9" w:rsidRPr="0088670F">
        <w:rPr>
          <w:lang w:val="en-US"/>
        </w:rPr>
        <w:t>menjadi</w:t>
      </w:r>
      <w:proofErr w:type="spellEnd"/>
      <w:r w:rsidR="00350DC9" w:rsidRPr="0088670F">
        <w:rPr>
          <w:lang w:val="en-US"/>
        </w:rPr>
        <w:t xml:space="preserve"> </w:t>
      </w:r>
      <w:proofErr w:type="spellStart"/>
      <w:r w:rsidR="00350DC9" w:rsidRPr="0088670F">
        <w:rPr>
          <w:lang w:val="en-US"/>
        </w:rPr>
        <w:t>alasan</w:t>
      </w:r>
      <w:proofErr w:type="spellEnd"/>
      <w:r w:rsidR="00350DC9" w:rsidRPr="0088670F">
        <w:rPr>
          <w:lang w:val="en-US"/>
        </w:rPr>
        <w:t xml:space="preserve"> </w:t>
      </w:r>
      <w:proofErr w:type="spellStart"/>
      <w:r w:rsidR="00350DC9" w:rsidRPr="0088670F">
        <w:rPr>
          <w:lang w:val="en-US"/>
        </w:rPr>
        <w:t>siswa</w:t>
      </w:r>
      <w:proofErr w:type="spellEnd"/>
      <w:r w:rsidR="00350DC9" w:rsidRPr="0088670F">
        <w:rPr>
          <w:lang w:val="en-US"/>
        </w:rPr>
        <w:t xml:space="preserve"> </w:t>
      </w:r>
      <w:proofErr w:type="spellStart"/>
      <w:r w:rsidR="00350DC9" w:rsidRPr="0088670F">
        <w:rPr>
          <w:lang w:val="en-US"/>
        </w:rPr>
        <w:t>untuk</w:t>
      </w:r>
      <w:proofErr w:type="spellEnd"/>
      <w:r w:rsidR="00350DC9" w:rsidRPr="0088670F">
        <w:rPr>
          <w:lang w:val="en-US"/>
        </w:rPr>
        <w:t xml:space="preserve"> </w:t>
      </w:r>
      <w:proofErr w:type="spellStart"/>
      <w:r w:rsidR="00350DC9" w:rsidRPr="0088670F">
        <w:rPr>
          <w:lang w:val="en-US"/>
        </w:rPr>
        <w:t>membolos</w:t>
      </w:r>
      <w:proofErr w:type="spellEnd"/>
      <w:r w:rsidR="00350DC9" w:rsidRPr="0088670F">
        <w:rPr>
          <w:lang w:val="en-US"/>
        </w:rPr>
        <w:t xml:space="preserve">. </w:t>
      </w:r>
      <w:proofErr w:type="spellStart"/>
      <w:r w:rsidR="00350DC9" w:rsidRPr="0088670F">
        <w:rPr>
          <w:lang w:val="en-US"/>
        </w:rPr>
        <w:t>Bahkan</w:t>
      </w:r>
      <w:proofErr w:type="spellEnd"/>
      <w:r w:rsidR="00350DC9" w:rsidRPr="0088670F">
        <w:rPr>
          <w:lang w:val="en-US"/>
        </w:rPr>
        <w:t xml:space="preserve">, </w:t>
      </w:r>
      <w:proofErr w:type="spellStart"/>
      <w:r w:rsidR="00350DC9" w:rsidRPr="0088670F">
        <w:rPr>
          <w:lang w:val="en-US"/>
        </w:rPr>
        <w:t>mata</w:t>
      </w:r>
      <w:proofErr w:type="spellEnd"/>
      <w:r w:rsidR="00350DC9" w:rsidRPr="0088670F">
        <w:rPr>
          <w:lang w:val="en-US"/>
        </w:rPr>
        <w:t xml:space="preserve"> </w:t>
      </w:r>
      <w:proofErr w:type="spellStart"/>
      <w:r w:rsidR="00350DC9" w:rsidRPr="0088670F">
        <w:rPr>
          <w:lang w:val="en-US"/>
        </w:rPr>
        <w:t>pelajaran</w:t>
      </w:r>
      <w:proofErr w:type="spellEnd"/>
      <w:r w:rsidR="00350DC9" w:rsidRPr="0088670F">
        <w:rPr>
          <w:lang w:val="en-US"/>
        </w:rPr>
        <w:t xml:space="preserve"> yang </w:t>
      </w:r>
      <w:proofErr w:type="spellStart"/>
      <w:r w:rsidR="00350DC9" w:rsidRPr="0088670F">
        <w:rPr>
          <w:lang w:val="en-US"/>
        </w:rPr>
        <w:t>kurang</w:t>
      </w:r>
      <w:proofErr w:type="spellEnd"/>
      <w:r w:rsidR="00350DC9" w:rsidRPr="0088670F">
        <w:rPr>
          <w:lang w:val="en-US"/>
        </w:rPr>
        <w:t xml:space="preserve"> </w:t>
      </w:r>
      <w:proofErr w:type="spellStart"/>
      <w:r w:rsidR="00350DC9" w:rsidRPr="0088670F">
        <w:rPr>
          <w:lang w:val="en-US"/>
        </w:rPr>
        <w:t>diminati</w:t>
      </w:r>
      <w:proofErr w:type="spellEnd"/>
      <w:r w:rsidR="00350DC9" w:rsidRPr="0088670F">
        <w:rPr>
          <w:lang w:val="en-US"/>
        </w:rPr>
        <w:t xml:space="preserve"> juga </w:t>
      </w:r>
      <w:proofErr w:type="spellStart"/>
      <w:r w:rsidR="00350DC9" w:rsidRPr="0088670F">
        <w:rPr>
          <w:lang w:val="en-US"/>
        </w:rPr>
        <w:t>dapat</w:t>
      </w:r>
      <w:proofErr w:type="spellEnd"/>
      <w:r w:rsidR="00350DC9" w:rsidRPr="0088670F">
        <w:rPr>
          <w:lang w:val="en-US"/>
        </w:rPr>
        <w:t xml:space="preserve"> </w:t>
      </w:r>
      <w:proofErr w:type="spellStart"/>
      <w:r w:rsidR="00350DC9" w:rsidRPr="0088670F">
        <w:rPr>
          <w:lang w:val="en-US"/>
        </w:rPr>
        <w:t>memengaruhi</w:t>
      </w:r>
      <w:proofErr w:type="spellEnd"/>
      <w:r w:rsidR="00350DC9" w:rsidRPr="0088670F">
        <w:rPr>
          <w:lang w:val="en-US"/>
        </w:rPr>
        <w:t xml:space="preserve"> </w:t>
      </w:r>
      <w:proofErr w:type="spellStart"/>
      <w:r w:rsidR="00350DC9" w:rsidRPr="0088670F">
        <w:rPr>
          <w:lang w:val="en-US"/>
        </w:rPr>
        <w:t>tingkat</w:t>
      </w:r>
      <w:proofErr w:type="spellEnd"/>
      <w:r w:rsidR="00350DC9" w:rsidRPr="0088670F">
        <w:rPr>
          <w:sz w:val="24"/>
          <w:szCs w:val="24"/>
          <w:lang w:val="en-US"/>
        </w:rPr>
        <w:t xml:space="preserve"> </w:t>
      </w:r>
      <w:proofErr w:type="spellStart"/>
      <w:r w:rsidR="00350DC9" w:rsidRPr="0088670F">
        <w:rPr>
          <w:lang w:val="en-US"/>
        </w:rPr>
        <w:t>kehadiran</w:t>
      </w:r>
      <w:proofErr w:type="spellEnd"/>
      <w:r w:rsidR="00350DC9" w:rsidRPr="0088670F">
        <w:rPr>
          <w:lang w:val="en-US"/>
        </w:rPr>
        <w:t xml:space="preserve"> </w:t>
      </w:r>
      <w:proofErr w:type="spellStart"/>
      <w:r w:rsidR="00350DC9" w:rsidRPr="0088670F">
        <w:rPr>
          <w:lang w:val="en-US"/>
        </w:rPr>
        <w:t>siswa</w:t>
      </w:r>
      <w:proofErr w:type="spellEnd"/>
      <w:r w:rsidR="00350DC9" w:rsidRPr="0088670F">
        <w:rPr>
          <w:lang w:val="en-US"/>
        </w:rPr>
        <w:t xml:space="preserve"> di </w:t>
      </w:r>
      <w:proofErr w:type="spellStart"/>
      <w:r w:rsidR="00350DC9" w:rsidRPr="0088670F">
        <w:rPr>
          <w:lang w:val="en-US"/>
        </w:rPr>
        <w:t>sekolah</w:t>
      </w:r>
      <w:proofErr w:type="spellEnd"/>
      <w:r w:rsidR="00350DC9" w:rsidRPr="0088670F">
        <w:t xml:space="preserve"> </w:t>
      </w:r>
      <w:r w:rsidR="00DB2118" w:rsidRPr="0088670F">
        <w:fldChar w:fldCharType="begin" w:fldLock="1"/>
      </w:r>
      <w:r w:rsidR="00FC6459" w:rsidRPr="0088670F">
        <w:instrText>ADDIN CSL_CITATION {"citationItems":[{"id":"ITEM-1","itemData":{"abstract":"Abstrak ___________________________________________________________________ Penelitian ini bertujuan untuk mencari dan mengetahui pengaruh persepsi pola asuh permisif orang tua terhadap perilaku membolos siswa SMK Pancasila 3 Baturetno Kabupaten Wonogiri. Penelitian ini merupakan penelitian kuantitatif korelasional dengan melibatkan 70 siswa SMK Pancasila 3 Baturetno sebagai subjek penelitian. Pengambilan sampel dalam penelitian ini menggunakan teknik purposive sampling. Pengambilan data penelitian dilakukan dengan menggunakan skala psikologis, yaitu skala pola asuh permisif dan skala perilaku membolos yang sebelumnya telah diuji cobakan pada 43 siswa kemudian dianalisis dengan menggunakan teknik regresi sederhana. Hasil analisis data yang dilakukan menunjukkan adanya pengaruh persepsi pola asuh permisif orang tua terhadap perilaku membolos siswa SMK Pancasila 3 Baturetno Kabupaten Wonogiri dengan besar koefisien korelasi 0.553 dengan signifikansi sebesar 0,000 (p&lt;0,05). Hubungan yang signifikan tersebut didukung dengan adanya nilai regresi (R) sebesar 0,553. Sedangkan koefisien determinasinya (R Square) sebesar 0,306 yang artinya 30,6% variabel perilaku membolos dipengaruhi oleh variabel persepsi pola asuh permisif. Sisanya 69,4% dipengaruhi oleh variabel lain yang belum terungkap dalam penelitian ini.","author":[{"dropping-particle":"","family":"Pravitasari","given":"T","non-dropping-particle":"","parse-names":false,"suffix":""}],"container-title":"Educational Psychology Journal","id":"ITEM-1","issue":"1","issued":{"date-parts":[["2012"]]},"page":"1-8","title":"Pengaruh Persepai Pola Asuh Permisif Orang Tua terhadap Perilaku Membolos","type":"article-journal","volume":"1"},"uris":["http://www.mendeley.com/documents/?uuid=42aa7d30-d681-4ff2-8a52-90d94cbf2fcd"]}],"mendeley":{"formattedCitation":"[8]","plainTextFormattedCitation":"[8]","previouslyFormattedCitation":"[8]"},"properties":{"noteIndex":0},"schema":"https://github.com/citation-style-language/schema/raw/master/csl-citation.json"}</w:instrText>
      </w:r>
      <w:r w:rsidR="00DB2118" w:rsidRPr="0088670F">
        <w:fldChar w:fldCharType="separate"/>
      </w:r>
      <w:r w:rsidR="00CB5C84" w:rsidRPr="0088670F">
        <w:rPr>
          <w:noProof/>
        </w:rPr>
        <w:t>[8]</w:t>
      </w:r>
      <w:r w:rsidR="00DB2118" w:rsidRPr="0088670F">
        <w:fldChar w:fldCharType="end"/>
      </w:r>
      <w:r w:rsidR="003F278A" w:rsidRPr="0088670F">
        <w:t xml:space="preserve">. </w:t>
      </w:r>
      <w:r w:rsidR="00350DC9" w:rsidRPr="0088670F">
        <w:t xml:space="preserve">Usia remaja adalah periode kreatif yang </w:t>
      </w:r>
      <w:r w:rsidR="00350DC9" w:rsidRPr="0088670F">
        <w:lastRenderedPageBreak/>
        <w:t xml:space="preserve">penuh semangat, di mana individu berusia 15-21 tahun sedang mencari identitas diri. </w:t>
      </w:r>
      <w:r w:rsidR="00C57C23" w:rsidRPr="0088670F">
        <w:t>Siswa yang cenderung membolos seringkali terpengaruh oleh faktor-faktor yang dapat merugikan mereka</w:t>
      </w:r>
      <w:r w:rsidR="00350DC9" w:rsidRPr="0088670F">
        <w:rPr>
          <w:lang w:val="en-US"/>
        </w:rPr>
        <w:t xml:space="preserve">, </w:t>
      </w:r>
      <w:r w:rsidR="003F278A" w:rsidRPr="0088670F">
        <w:t xml:space="preserve">Sedangkan </w:t>
      </w:r>
      <w:r w:rsidR="00C57C23" w:rsidRPr="0088670F">
        <w:t xml:space="preserve">Faktor </w:t>
      </w:r>
      <w:proofErr w:type="spellStart"/>
      <w:r w:rsidR="008C7B7B" w:rsidRPr="0088670F">
        <w:rPr>
          <w:lang w:val="en-US"/>
        </w:rPr>
        <w:t>keluarga</w:t>
      </w:r>
      <w:proofErr w:type="spellEnd"/>
      <w:r w:rsidR="00C57C23" w:rsidRPr="0088670F">
        <w:t xml:space="preserve"> yang mendorong siswa untuk membolos meliputi kurangnya motivasi untuk hadir ke sekolah dan kurangnya perhatian dari orang tua</w:t>
      </w:r>
      <w:r w:rsidR="00350DC9" w:rsidRPr="0088670F">
        <w:t>. Keluarga, khususnya peran orang tua, memiliki peran kunci dalam pembentukan kepribadian anak. Oleh karena itu, penting untuk memilih pola asuh yang sesuai untuk anak. Wijanarko &amp; Setiawati mengemukakan bahwa memberikan pola asuh yang adekuat dapat membantu anak mengembangkan kepribadian yang sehat dan terpadu</w:t>
      </w:r>
      <w:r w:rsidR="0033796E" w:rsidRPr="0088670F">
        <w:rPr>
          <w:lang w:val="en-US"/>
        </w:rPr>
        <w:t xml:space="preserve"> </w:t>
      </w:r>
      <w:r w:rsidR="00BD02B7" w:rsidRPr="0088670F">
        <w:fldChar w:fldCharType="begin" w:fldLock="1"/>
      </w:r>
      <w:r w:rsidR="00FC6459" w:rsidRPr="0088670F">
        <w:instrText>ADDIN CSL_CITATION {"citationItems":[{"id":"ITEM-1","itemData":{"abstract":"Abstrak Penelitian ini bertujuan untuk mengetahui seberapa besar pengaruh pola asuh permisif orang tua terhadap rasa percaya diri siswa. Pendekatan dalam penelitian ini adalah kuantitatif dengan metode expost facto. Sampel penelitian berjumlah 147 siswa yang diambil melalui teknik proportional sampel dari populasi sebanyak 230 siswa. Teknik analisis data menggunakan regresi sederhana. Hasil penelitian menunjukan bahwa besar nilai koefisien determinasi antara variabel pola asuh permisif dengan variabel rasa percaya diri siswa kelas V SD se-gugus 1 Wates Kabupaten Kulon Progo adalah 0,003. Artinya variabel pola asuh permisif berpengaruh terhadap variabel rasa percaya diri sebesar 0,3% dan sebesar 99,7% di pengaruhi oleh faktor lain yang tidak dibahas dalam penelitian ini. Kata kunci: pola asuh permisif, rasa percaya diri Abstract The purpose of the research is to find out the influence of permissive parents of the student self-confidence. This research used quantitative approach with expose facto method. The sample of this research was 147 students from the population of 230 students and taken through proporsional sample technique. Data analysis techniques used simple regression analysis. The result of this research shows that value of correlation determination between permissive parents variable with self-confidence variable in fifth grade student of elementary school in cluster 1 Wates of Kulon Progo regency is 0,003. Its mean the permissive parents variable patterns affect the self-confidence variable of 0,3% and 99,7% is influenced by other factors that not discussed in this research.","author":[{"dropping-particle":"","family":"Kurniawan","given":"A","non-dropping-particle":"","parse-names":false,"suffix":""}],"container-title":"Jurnal Pendidikan Guru Sekolah Dasar","id":"ITEM-1","issued":{"date-parts":[["2018"]]},"page":"341","title":"Pengaruh Pola Asuh Permisif Terhadap Rasa Percaya Diri Siswa Kelas V the Influence of Permissive Parents Toward the Self-Confidence of the Fifth Grade Students","type":"article-journal","volume":"1"},"uris":["http://www.mendeley.com/documents/?uuid=770cad88-b1ee-479e-aa16-43718e971439"]}],"mendeley":{"formattedCitation":"[9]","plainTextFormattedCitation":"[9]","previouslyFormattedCitation":"[9]"},"properties":{"noteIndex":0},"schema":"https://github.com/citation-style-language/schema/raw/master/csl-citation.json"}</w:instrText>
      </w:r>
      <w:r w:rsidR="00BD02B7" w:rsidRPr="0088670F">
        <w:fldChar w:fldCharType="separate"/>
      </w:r>
      <w:r w:rsidR="00CB5C84" w:rsidRPr="0088670F">
        <w:rPr>
          <w:noProof/>
        </w:rPr>
        <w:t>[9]</w:t>
      </w:r>
      <w:r w:rsidR="00BD02B7" w:rsidRPr="0088670F">
        <w:fldChar w:fldCharType="end"/>
      </w:r>
      <w:r w:rsidR="003F278A" w:rsidRPr="0088670F">
        <w:rPr>
          <w:lang w:val="en-US"/>
        </w:rPr>
        <w:t xml:space="preserve">. </w:t>
      </w:r>
    </w:p>
    <w:p w14:paraId="445397BA" w14:textId="11962A91" w:rsidR="00DE0219" w:rsidRPr="0088670F" w:rsidRDefault="00490459" w:rsidP="008D3AE9">
      <w:pPr>
        <w:pStyle w:val="Body"/>
        <w:ind w:firstLine="357"/>
        <w:rPr>
          <w:lang w:val="en-US"/>
        </w:rPr>
      </w:pPr>
      <w:r w:rsidRPr="0088670F">
        <w:rPr>
          <w:lang w:val="en-US"/>
        </w:rPr>
        <w:t xml:space="preserve">Pola </w:t>
      </w:r>
      <w:proofErr w:type="spellStart"/>
      <w:r w:rsidRPr="0088670F">
        <w:rPr>
          <w:lang w:val="en-US"/>
        </w:rPr>
        <w:t>asuh</w:t>
      </w:r>
      <w:proofErr w:type="spellEnd"/>
      <w:r w:rsidRPr="0088670F">
        <w:rPr>
          <w:lang w:val="en-US"/>
        </w:rPr>
        <w:t xml:space="preserve"> yang </w:t>
      </w:r>
      <w:proofErr w:type="spellStart"/>
      <w:r w:rsidRPr="0088670F">
        <w:rPr>
          <w:lang w:val="en-US"/>
        </w:rPr>
        <w:t>diberikan</w:t>
      </w:r>
      <w:proofErr w:type="spellEnd"/>
      <w:r w:rsidRPr="0088670F">
        <w:rPr>
          <w:lang w:val="en-US"/>
        </w:rPr>
        <w:t xml:space="preserve"> oleh orang </w:t>
      </w:r>
      <w:proofErr w:type="spellStart"/>
      <w:r w:rsidRPr="0088670F">
        <w:rPr>
          <w:lang w:val="en-US"/>
        </w:rPr>
        <w:t>tua</w:t>
      </w:r>
      <w:proofErr w:type="spellEnd"/>
      <w:r w:rsidRPr="0088670F">
        <w:rPr>
          <w:lang w:val="en-US"/>
        </w:rPr>
        <w:t xml:space="preserve"> </w:t>
      </w:r>
      <w:proofErr w:type="spellStart"/>
      <w:r w:rsidRPr="0088670F">
        <w:rPr>
          <w:lang w:val="en-US"/>
        </w:rPr>
        <w:t>merupakan</w:t>
      </w:r>
      <w:proofErr w:type="spellEnd"/>
      <w:r w:rsidRPr="0088670F">
        <w:rPr>
          <w:lang w:val="en-US"/>
        </w:rPr>
        <w:t xml:space="preserve"> salah </w:t>
      </w:r>
      <w:proofErr w:type="spellStart"/>
      <w:r w:rsidRPr="0088670F">
        <w:rPr>
          <w:lang w:val="en-US"/>
        </w:rPr>
        <w:t>satu</w:t>
      </w:r>
      <w:proofErr w:type="spellEnd"/>
      <w:r w:rsidRPr="0088670F">
        <w:rPr>
          <w:lang w:val="en-US"/>
        </w:rPr>
        <w:t xml:space="preserve"> </w:t>
      </w:r>
      <w:proofErr w:type="spellStart"/>
      <w:r w:rsidRPr="0088670F">
        <w:rPr>
          <w:lang w:val="en-US"/>
        </w:rPr>
        <w:t>metode</w:t>
      </w:r>
      <w:proofErr w:type="spellEnd"/>
      <w:r w:rsidRPr="0088670F">
        <w:rPr>
          <w:lang w:val="en-US"/>
        </w:rPr>
        <w:t xml:space="preserve"> </w:t>
      </w:r>
      <w:proofErr w:type="spellStart"/>
      <w:r w:rsidRPr="0088670F">
        <w:rPr>
          <w:lang w:val="en-US"/>
        </w:rPr>
        <w:t>terbaik</w:t>
      </w:r>
      <w:proofErr w:type="spellEnd"/>
      <w:r w:rsidRPr="0088670F">
        <w:rPr>
          <w:lang w:val="en-US"/>
        </w:rPr>
        <w:t xml:space="preserve"> yang </w:t>
      </w:r>
      <w:proofErr w:type="spellStart"/>
      <w:r w:rsidRPr="0088670F">
        <w:rPr>
          <w:lang w:val="en-US"/>
        </w:rPr>
        <w:t>dapat</w:t>
      </w:r>
      <w:proofErr w:type="spellEnd"/>
      <w:r w:rsidRPr="0088670F">
        <w:rPr>
          <w:lang w:val="en-US"/>
        </w:rPr>
        <w:t xml:space="preserve"> </w:t>
      </w:r>
      <w:proofErr w:type="spellStart"/>
      <w:r w:rsidRPr="0088670F">
        <w:rPr>
          <w:lang w:val="en-US"/>
        </w:rPr>
        <w:t>diambil</w:t>
      </w:r>
      <w:proofErr w:type="spellEnd"/>
      <w:r w:rsidRPr="0088670F">
        <w:rPr>
          <w:lang w:val="en-US"/>
        </w:rPr>
        <w:t xml:space="preserve"> oleh </w:t>
      </w:r>
      <w:proofErr w:type="spellStart"/>
      <w:r w:rsidRPr="0088670F">
        <w:rPr>
          <w:lang w:val="en-US"/>
        </w:rPr>
        <w:t>mereka</w:t>
      </w:r>
      <w:proofErr w:type="spellEnd"/>
      <w:r w:rsidRPr="0088670F">
        <w:rPr>
          <w:lang w:val="en-US"/>
        </w:rPr>
        <w:t xml:space="preserve"> </w:t>
      </w:r>
      <w:proofErr w:type="spellStart"/>
      <w:r w:rsidRPr="0088670F">
        <w:rPr>
          <w:lang w:val="en-US"/>
        </w:rPr>
        <w:t>dalam</w:t>
      </w:r>
      <w:proofErr w:type="spellEnd"/>
      <w:r w:rsidRPr="0088670F">
        <w:rPr>
          <w:lang w:val="en-US"/>
        </w:rPr>
        <w:t xml:space="preserve"> </w:t>
      </w:r>
      <w:proofErr w:type="spellStart"/>
      <w:r w:rsidRPr="0088670F">
        <w:rPr>
          <w:lang w:val="en-US"/>
        </w:rPr>
        <w:t>mendidik</w:t>
      </w:r>
      <w:proofErr w:type="spellEnd"/>
      <w:r w:rsidRPr="0088670F">
        <w:rPr>
          <w:lang w:val="en-US"/>
        </w:rPr>
        <w:t xml:space="preserve"> </w:t>
      </w:r>
      <w:proofErr w:type="spellStart"/>
      <w:r w:rsidRPr="0088670F">
        <w:rPr>
          <w:lang w:val="en-US"/>
        </w:rPr>
        <w:t>anak</w:t>
      </w:r>
      <w:proofErr w:type="spellEnd"/>
      <w:r w:rsidRPr="0088670F">
        <w:rPr>
          <w:lang w:val="en-US"/>
        </w:rPr>
        <w:t xml:space="preserve">, </w:t>
      </w:r>
      <w:proofErr w:type="spellStart"/>
      <w:r w:rsidRPr="0088670F">
        <w:rPr>
          <w:lang w:val="en-US"/>
        </w:rPr>
        <w:t>menunjukkan</w:t>
      </w:r>
      <w:proofErr w:type="spellEnd"/>
      <w:r w:rsidRPr="0088670F">
        <w:rPr>
          <w:lang w:val="en-US"/>
        </w:rPr>
        <w:t xml:space="preserve"> </w:t>
      </w:r>
      <w:proofErr w:type="spellStart"/>
      <w:r w:rsidRPr="0088670F">
        <w:rPr>
          <w:lang w:val="en-US"/>
        </w:rPr>
        <w:t>tanggung</w:t>
      </w:r>
      <w:proofErr w:type="spellEnd"/>
      <w:r w:rsidRPr="0088670F">
        <w:rPr>
          <w:lang w:val="en-US"/>
        </w:rPr>
        <w:t xml:space="preserve"> </w:t>
      </w:r>
      <w:proofErr w:type="spellStart"/>
      <w:r w:rsidRPr="0088670F">
        <w:rPr>
          <w:lang w:val="en-US"/>
        </w:rPr>
        <w:t>jawab</w:t>
      </w:r>
      <w:proofErr w:type="spellEnd"/>
      <w:r w:rsidRPr="0088670F">
        <w:rPr>
          <w:lang w:val="en-US"/>
        </w:rPr>
        <w:t xml:space="preserve"> </w:t>
      </w:r>
      <w:proofErr w:type="spellStart"/>
      <w:r w:rsidRPr="0088670F">
        <w:rPr>
          <w:lang w:val="en-US"/>
        </w:rPr>
        <w:t>mereka</w:t>
      </w:r>
      <w:proofErr w:type="spellEnd"/>
      <w:r w:rsidRPr="0088670F">
        <w:rPr>
          <w:lang w:val="en-US"/>
        </w:rPr>
        <w:t xml:space="preserve"> </w:t>
      </w:r>
      <w:proofErr w:type="spellStart"/>
      <w:r w:rsidRPr="0088670F">
        <w:rPr>
          <w:lang w:val="en-US"/>
        </w:rPr>
        <w:t>terhadap</w:t>
      </w:r>
      <w:proofErr w:type="spellEnd"/>
      <w:r w:rsidRPr="0088670F">
        <w:rPr>
          <w:lang w:val="en-US"/>
        </w:rPr>
        <w:t xml:space="preserve"> </w:t>
      </w:r>
      <w:proofErr w:type="spellStart"/>
      <w:r w:rsidRPr="0088670F">
        <w:rPr>
          <w:lang w:val="en-US"/>
        </w:rPr>
        <w:t>anak</w:t>
      </w:r>
      <w:proofErr w:type="spellEnd"/>
      <w:r w:rsidRPr="0088670F">
        <w:rPr>
          <w:lang w:val="en-US"/>
        </w:rPr>
        <w:t xml:space="preserve">. </w:t>
      </w:r>
      <w:proofErr w:type="spellStart"/>
      <w:r w:rsidRPr="0088670F">
        <w:rPr>
          <w:lang w:val="en-US"/>
        </w:rPr>
        <w:t>Pengaruh</w:t>
      </w:r>
      <w:proofErr w:type="spellEnd"/>
      <w:r w:rsidRPr="0088670F">
        <w:rPr>
          <w:lang w:val="en-US"/>
        </w:rPr>
        <w:t xml:space="preserve"> </w:t>
      </w:r>
      <w:proofErr w:type="spellStart"/>
      <w:r w:rsidRPr="0088670F">
        <w:rPr>
          <w:lang w:val="en-US"/>
        </w:rPr>
        <w:t>keluarga</w:t>
      </w:r>
      <w:proofErr w:type="spellEnd"/>
      <w:r w:rsidRPr="0088670F">
        <w:rPr>
          <w:lang w:val="en-US"/>
        </w:rPr>
        <w:t xml:space="preserve"> </w:t>
      </w:r>
      <w:proofErr w:type="spellStart"/>
      <w:r w:rsidRPr="0088670F">
        <w:rPr>
          <w:lang w:val="en-US"/>
        </w:rPr>
        <w:t>memainkan</w:t>
      </w:r>
      <w:proofErr w:type="spellEnd"/>
      <w:r w:rsidRPr="0088670F">
        <w:rPr>
          <w:lang w:val="en-US"/>
        </w:rPr>
        <w:t xml:space="preserve"> </w:t>
      </w:r>
      <w:proofErr w:type="spellStart"/>
      <w:r w:rsidRPr="0088670F">
        <w:rPr>
          <w:lang w:val="en-US"/>
        </w:rPr>
        <w:t>peran</w:t>
      </w:r>
      <w:proofErr w:type="spellEnd"/>
      <w:r w:rsidRPr="0088670F">
        <w:rPr>
          <w:lang w:val="en-US"/>
        </w:rPr>
        <w:t xml:space="preserve"> yang </w:t>
      </w:r>
      <w:proofErr w:type="spellStart"/>
      <w:r w:rsidRPr="0088670F">
        <w:rPr>
          <w:lang w:val="en-US"/>
        </w:rPr>
        <w:t>sangat</w:t>
      </w:r>
      <w:proofErr w:type="spellEnd"/>
      <w:r w:rsidRPr="0088670F">
        <w:rPr>
          <w:lang w:val="en-US"/>
        </w:rPr>
        <w:t xml:space="preserve"> </w:t>
      </w:r>
      <w:proofErr w:type="spellStart"/>
      <w:r w:rsidRPr="0088670F">
        <w:rPr>
          <w:lang w:val="en-US"/>
        </w:rPr>
        <w:t>signifikan</w:t>
      </w:r>
      <w:proofErr w:type="spellEnd"/>
      <w:r w:rsidRPr="0088670F">
        <w:rPr>
          <w:lang w:val="en-US"/>
        </w:rPr>
        <w:t xml:space="preserve"> </w:t>
      </w:r>
      <w:proofErr w:type="spellStart"/>
      <w:r w:rsidRPr="0088670F">
        <w:rPr>
          <w:lang w:val="en-US"/>
        </w:rPr>
        <w:t>dalam</w:t>
      </w:r>
      <w:proofErr w:type="spellEnd"/>
      <w:r w:rsidRPr="0088670F">
        <w:rPr>
          <w:lang w:val="en-US"/>
        </w:rPr>
        <w:t xml:space="preserve"> </w:t>
      </w:r>
      <w:proofErr w:type="spellStart"/>
      <w:r w:rsidRPr="0088670F">
        <w:rPr>
          <w:lang w:val="en-US"/>
        </w:rPr>
        <w:t>membentuk</w:t>
      </w:r>
      <w:proofErr w:type="spellEnd"/>
      <w:r w:rsidRPr="0088670F">
        <w:rPr>
          <w:lang w:val="en-US"/>
        </w:rPr>
        <w:t xml:space="preserve"> dan </w:t>
      </w:r>
      <w:proofErr w:type="spellStart"/>
      <w:r w:rsidRPr="0088670F">
        <w:rPr>
          <w:lang w:val="en-US"/>
        </w:rPr>
        <w:t>mengembangkan</w:t>
      </w:r>
      <w:proofErr w:type="spellEnd"/>
      <w:r w:rsidRPr="0088670F">
        <w:rPr>
          <w:lang w:val="en-US"/>
        </w:rPr>
        <w:t xml:space="preserve"> </w:t>
      </w:r>
      <w:proofErr w:type="spellStart"/>
      <w:r w:rsidRPr="0088670F">
        <w:rPr>
          <w:lang w:val="en-US"/>
        </w:rPr>
        <w:t>kepribadian</w:t>
      </w:r>
      <w:proofErr w:type="spellEnd"/>
      <w:r w:rsidRPr="0088670F">
        <w:rPr>
          <w:lang w:val="en-US"/>
        </w:rPr>
        <w:t xml:space="preserve"> </w:t>
      </w:r>
      <w:proofErr w:type="spellStart"/>
      <w:r w:rsidRPr="0088670F">
        <w:rPr>
          <w:lang w:val="en-US"/>
        </w:rPr>
        <w:t>anak</w:t>
      </w:r>
      <w:proofErr w:type="spellEnd"/>
      <w:r w:rsidRPr="0088670F">
        <w:rPr>
          <w:lang w:val="en-US"/>
        </w:rPr>
        <w:t xml:space="preserve">. </w:t>
      </w:r>
      <w:r w:rsidR="00AB1011" w:rsidRPr="0088670F">
        <w:rPr>
          <w:lang w:val="en-US"/>
        </w:rPr>
        <w:fldChar w:fldCharType="begin" w:fldLock="1"/>
      </w:r>
      <w:r w:rsidR="00FC6459" w:rsidRPr="0088670F">
        <w:rPr>
          <w:lang w:val="en-US"/>
        </w:rPr>
        <w:instrText>ADDIN CSL_CITATION {"citationItems":[{"id":"ITEM-1","itemData":{"abstract":"Penelitian ini bertujuan untuk mengetahui gambaran perilaku membolos siswa studi kasus siswa SMP Negri 10 Tarakan.Faktor-faktor melatar belakangi perilaku membolos.penelitian ini dilakukan di SMP Negeri 10 Tarakan dengan subjek penelitian 2 orang siswa. Teknik pengumpulan data yang digunakan adalah wawancara, observasi dan dokumentasi.Teknik analisi data adalah reduksi data, display data dan penarikan kesimpulan. Kemudian dianalisis dengan menggunakan teknik keabsahan data. Adapun hasil penelitian adalah perilaku membolos yang dilakukan oleh siswa dan faktor-faktor yang menjadi latar belakang siswa-siswa tersebut, siswa membolos dan aktivitas selama membolos.(1) gambaran perilaku membolos siswa dari kedua subjek. (2) faktor penyebab subjek berperilaku membolos. perilaku membolos dapat mempengaruhi akademik disekolah, karena tidak dapat menyelesaikan topik matapelajaran pada hari itu juga. Faktor-faktor tersebut adalah karena kondisi orang tua, kontrol pengawasan di rumah yang kurang, pengaruh teman sebaya dan kondisi lingkungan yang kondusif. Perilaku yang menyimpang dari peraturan sekolah tersebut terjadi karena soladaritas antar teman yang berperilaku negatif sehingga mendorong mereka melakukan tindakan melanggaran peraturan sekolah.keluarga dan sekolah yang seharusnya menjadi kontrol sosial tergeserkan oleh lingkungan pergaulan sehari-hari.Keadaan inilah yang menjadi sebagian besar siswa yang mengalami berbagai masalah di sekolah dan berdampak pada perstasi belajar mereka. Kata kunci : Perilaku Membolos Siswa This study aims to describe the truant behavior of students in the case study of students of SMP Negeri 10 Tarakan. The factors behind the truants behavior, this research was conducted at SMP Negeri 10 Tarakan with the research subjects were 2 students. Data collection techniques used are interviews, observation and documentation. Data analysis techniques are flat reduction, data display and conclusion drawing. Then analyzed used data validity techniques. The results of the study were focused on truant behavior carried out by students and the factors that become the background of these students, students truant and activities during ditching. (1) a description of students' truant behavior from both subjects. (2) Factors causing subject to play truant. Truant behavior can affect academic school, because it cannot complete the subject matter on that day. These factors are due to the condition of parents, lack of control of supervision at home, inf…","author":[{"dropping-particle":"","family":"Sutiawan","given":"D","non-dropping-particle":"","parse-names":false,"suffix":""}],"id":"ITEM-1","issued":{"date-parts":[["2018"]]},"title":"Perilaku Membolos Siswa (Studi Kasus Siswa SMP Negeri 10 Tarakan)","type":"article-journal"},"uris":["http://www.mendeley.com/documents/?uuid=0729313f-4d4f-427d-add0-2752de609836"]}],"mendeley":{"formattedCitation":"[10]","plainTextFormattedCitation":"[10]","previouslyFormattedCitation":"[10]"},"properties":{"noteIndex":0},"schema":"https://github.com/citation-style-language/schema/raw/master/csl-citation.json"}</w:instrText>
      </w:r>
      <w:r w:rsidR="00AB1011" w:rsidRPr="0088670F">
        <w:rPr>
          <w:lang w:val="en-US"/>
        </w:rPr>
        <w:fldChar w:fldCharType="separate"/>
      </w:r>
      <w:r w:rsidR="00CB5C84" w:rsidRPr="0088670F">
        <w:rPr>
          <w:noProof/>
          <w:lang w:val="en-US"/>
        </w:rPr>
        <w:t>[10]</w:t>
      </w:r>
      <w:r w:rsidR="00AB1011" w:rsidRPr="0088670F">
        <w:rPr>
          <w:lang w:val="en-US"/>
        </w:rPr>
        <w:fldChar w:fldCharType="end"/>
      </w:r>
      <w:r w:rsidR="00AB1011" w:rsidRPr="0088670F">
        <w:rPr>
          <w:lang w:val="en-US"/>
        </w:rPr>
        <w:t xml:space="preserve">. </w:t>
      </w:r>
      <w:r w:rsidR="00DF45DF" w:rsidRPr="00DF45DF">
        <w:rPr>
          <w:lang w:val="en-US"/>
        </w:rPr>
        <w:t xml:space="preserve">Pola </w:t>
      </w:r>
      <w:proofErr w:type="spellStart"/>
      <w:r w:rsidR="00DF45DF" w:rsidRPr="00DF45DF">
        <w:rPr>
          <w:lang w:val="en-US"/>
        </w:rPr>
        <w:t>asuh</w:t>
      </w:r>
      <w:proofErr w:type="spellEnd"/>
      <w:r w:rsidR="00DF45DF" w:rsidRPr="00DF45DF">
        <w:rPr>
          <w:lang w:val="en-US"/>
        </w:rPr>
        <w:t xml:space="preserve"> </w:t>
      </w:r>
      <w:proofErr w:type="spellStart"/>
      <w:r w:rsidR="00DF45DF" w:rsidRPr="00DF45DF">
        <w:rPr>
          <w:lang w:val="en-US"/>
        </w:rPr>
        <w:t>dalam</w:t>
      </w:r>
      <w:proofErr w:type="spellEnd"/>
      <w:r w:rsidR="00DF45DF" w:rsidRPr="00DF45DF">
        <w:rPr>
          <w:lang w:val="en-US"/>
        </w:rPr>
        <w:t xml:space="preserve"> </w:t>
      </w:r>
      <w:proofErr w:type="spellStart"/>
      <w:r w:rsidR="00DF45DF" w:rsidRPr="00DF45DF">
        <w:rPr>
          <w:lang w:val="en-US"/>
        </w:rPr>
        <w:t>membantu</w:t>
      </w:r>
      <w:proofErr w:type="spellEnd"/>
      <w:r w:rsidR="00DF45DF" w:rsidRPr="00DF45DF">
        <w:rPr>
          <w:lang w:val="en-US"/>
        </w:rPr>
        <w:t xml:space="preserve"> </w:t>
      </w:r>
      <w:proofErr w:type="spellStart"/>
      <w:r w:rsidR="00DF45DF" w:rsidRPr="00DF45DF">
        <w:rPr>
          <w:lang w:val="en-US"/>
        </w:rPr>
        <w:t>anak</w:t>
      </w:r>
      <w:proofErr w:type="spellEnd"/>
      <w:r w:rsidR="00DF45DF" w:rsidRPr="00DF45DF">
        <w:rPr>
          <w:lang w:val="en-US"/>
        </w:rPr>
        <w:t xml:space="preserve"> </w:t>
      </w:r>
      <w:proofErr w:type="spellStart"/>
      <w:r w:rsidR="00DF45DF" w:rsidRPr="00DF45DF">
        <w:rPr>
          <w:lang w:val="en-US"/>
        </w:rPr>
        <w:t>menciptakan</w:t>
      </w:r>
      <w:proofErr w:type="spellEnd"/>
      <w:r w:rsidR="00DF45DF" w:rsidRPr="00DF45DF">
        <w:rPr>
          <w:lang w:val="en-US"/>
        </w:rPr>
        <w:t xml:space="preserve"> </w:t>
      </w:r>
      <w:proofErr w:type="spellStart"/>
      <w:r w:rsidR="00DF45DF" w:rsidRPr="00DF45DF">
        <w:rPr>
          <w:lang w:val="en-US"/>
        </w:rPr>
        <w:t>kedisiplinan</w:t>
      </w:r>
      <w:proofErr w:type="spellEnd"/>
      <w:r w:rsidR="00DF45DF" w:rsidRPr="00DF45DF">
        <w:rPr>
          <w:lang w:val="en-US"/>
        </w:rPr>
        <w:t xml:space="preserve"> </w:t>
      </w:r>
      <w:proofErr w:type="spellStart"/>
      <w:r w:rsidR="00DF45DF" w:rsidRPr="00DF45DF">
        <w:rPr>
          <w:lang w:val="en-US"/>
        </w:rPr>
        <w:t>diri</w:t>
      </w:r>
      <w:proofErr w:type="spellEnd"/>
      <w:r w:rsidR="00DF45DF" w:rsidRPr="00DF45DF">
        <w:rPr>
          <w:lang w:val="en-US"/>
        </w:rPr>
        <w:t xml:space="preserve"> </w:t>
      </w:r>
      <w:proofErr w:type="spellStart"/>
      <w:r w:rsidR="00DF45DF" w:rsidRPr="00DF45DF">
        <w:rPr>
          <w:lang w:val="en-US"/>
        </w:rPr>
        <w:t>melibatkan</w:t>
      </w:r>
      <w:proofErr w:type="spellEnd"/>
      <w:r w:rsidR="00DF45DF" w:rsidRPr="00DF45DF">
        <w:rPr>
          <w:lang w:val="en-US"/>
        </w:rPr>
        <w:t xml:space="preserve"> </w:t>
      </w:r>
      <w:proofErr w:type="spellStart"/>
      <w:r w:rsidR="00DF45DF" w:rsidRPr="00DF45DF">
        <w:rPr>
          <w:lang w:val="en-US"/>
        </w:rPr>
        <w:t>berbagai</w:t>
      </w:r>
      <w:proofErr w:type="spellEnd"/>
      <w:r w:rsidR="00DF45DF" w:rsidRPr="00DF45DF">
        <w:rPr>
          <w:lang w:val="en-US"/>
        </w:rPr>
        <w:t xml:space="preserve"> </w:t>
      </w:r>
      <w:proofErr w:type="spellStart"/>
      <w:r w:rsidR="00DF45DF" w:rsidRPr="00DF45DF">
        <w:rPr>
          <w:lang w:val="en-US"/>
        </w:rPr>
        <w:t>upaya</w:t>
      </w:r>
      <w:proofErr w:type="spellEnd"/>
      <w:r w:rsidR="00DF45DF" w:rsidRPr="00DF45DF">
        <w:rPr>
          <w:lang w:val="en-US"/>
        </w:rPr>
        <w:t xml:space="preserve">, </w:t>
      </w:r>
      <w:proofErr w:type="spellStart"/>
      <w:r w:rsidR="00DF45DF" w:rsidRPr="00DF45DF">
        <w:rPr>
          <w:lang w:val="en-US"/>
        </w:rPr>
        <w:t>seperti</w:t>
      </w:r>
      <w:proofErr w:type="spellEnd"/>
      <w:r w:rsidR="00DF45DF" w:rsidRPr="00DF45DF">
        <w:rPr>
          <w:lang w:val="en-US"/>
        </w:rPr>
        <w:t xml:space="preserve"> </w:t>
      </w:r>
      <w:proofErr w:type="spellStart"/>
      <w:r w:rsidR="00DF45DF" w:rsidRPr="00DF45DF">
        <w:rPr>
          <w:lang w:val="en-US"/>
        </w:rPr>
        <w:t>memberikan</w:t>
      </w:r>
      <w:proofErr w:type="spellEnd"/>
      <w:r w:rsidR="00DF45DF" w:rsidRPr="00DF45DF">
        <w:rPr>
          <w:lang w:val="en-US"/>
        </w:rPr>
        <w:t xml:space="preserve"> </w:t>
      </w:r>
      <w:proofErr w:type="spellStart"/>
      <w:r w:rsidR="00DF45DF" w:rsidRPr="00DF45DF">
        <w:rPr>
          <w:lang w:val="en-US"/>
        </w:rPr>
        <w:t>contoh</w:t>
      </w:r>
      <w:proofErr w:type="spellEnd"/>
      <w:r w:rsidR="00DF45DF" w:rsidRPr="00DF45DF">
        <w:rPr>
          <w:lang w:val="en-US"/>
        </w:rPr>
        <w:t xml:space="preserve"> </w:t>
      </w:r>
      <w:proofErr w:type="spellStart"/>
      <w:r w:rsidR="00DF45DF" w:rsidRPr="00DF45DF">
        <w:rPr>
          <w:lang w:val="en-US"/>
        </w:rPr>
        <w:t>dengan</w:t>
      </w:r>
      <w:proofErr w:type="spellEnd"/>
      <w:r w:rsidR="00DF45DF" w:rsidRPr="00DF45DF">
        <w:rPr>
          <w:lang w:val="en-US"/>
        </w:rPr>
        <w:t xml:space="preserve"> </w:t>
      </w:r>
      <w:proofErr w:type="spellStart"/>
      <w:r w:rsidR="00DF45DF" w:rsidRPr="00DF45DF">
        <w:rPr>
          <w:lang w:val="en-US"/>
        </w:rPr>
        <w:t>mengatur</w:t>
      </w:r>
      <w:proofErr w:type="spellEnd"/>
      <w:r w:rsidR="00DF45DF" w:rsidRPr="00DF45DF">
        <w:rPr>
          <w:lang w:val="en-US"/>
        </w:rPr>
        <w:t xml:space="preserve"> </w:t>
      </w:r>
      <w:proofErr w:type="spellStart"/>
      <w:r w:rsidR="00DF45DF" w:rsidRPr="00DF45DF">
        <w:rPr>
          <w:lang w:val="en-US"/>
        </w:rPr>
        <w:t>lingkungan</w:t>
      </w:r>
      <w:proofErr w:type="spellEnd"/>
      <w:r w:rsidR="00DF45DF" w:rsidRPr="00DF45DF">
        <w:rPr>
          <w:lang w:val="en-US"/>
        </w:rPr>
        <w:t xml:space="preserve"> </w:t>
      </w:r>
      <w:proofErr w:type="spellStart"/>
      <w:r w:rsidR="00DF45DF" w:rsidRPr="00DF45DF">
        <w:rPr>
          <w:lang w:val="en-US"/>
        </w:rPr>
        <w:t>fisik</w:t>
      </w:r>
      <w:proofErr w:type="spellEnd"/>
      <w:r w:rsidR="00DF45DF" w:rsidRPr="00DF45DF">
        <w:rPr>
          <w:lang w:val="en-US"/>
        </w:rPr>
        <w:t xml:space="preserve">, </w:t>
      </w:r>
      <w:proofErr w:type="spellStart"/>
      <w:r w:rsidR="00DF45DF" w:rsidRPr="00DF45DF">
        <w:rPr>
          <w:lang w:val="en-US"/>
        </w:rPr>
        <w:t>mengelola</w:t>
      </w:r>
      <w:proofErr w:type="spellEnd"/>
      <w:r w:rsidR="00DF45DF" w:rsidRPr="00DF45DF">
        <w:rPr>
          <w:lang w:val="en-US"/>
        </w:rPr>
        <w:t xml:space="preserve"> </w:t>
      </w:r>
      <w:proofErr w:type="spellStart"/>
      <w:r w:rsidR="00DF45DF" w:rsidRPr="00DF45DF">
        <w:rPr>
          <w:lang w:val="en-US"/>
        </w:rPr>
        <w:t>lingkungan</w:t>
      </w:r>
      <w:proofErr w:type="spellEnd"/>
      <w:r w:rsidR="00DF45DF" w:rsidRPr="00DF45DF">
        <w:rPr>
          <w:lang w:val="en-US"/>
        </w:rPr>
        <w:t xml:space="preserve"> </w:t>
      </w:r>
      <w:proofErr w:type="spellStart"/>
      <w:r w:rsidR="00DF45DF" w:rsidRPr="00DF45DF">
        <w:rPr>
          <w:lang w:val="en-US"/>
        </w:rPr>
        <w:t>sosial</w:t>
      </w:r>
      <w:proofErr w:type="spellEnd"/>
      <w:r w:rsidR="00DF45DF" w:rsidRPr="00DF45DF">
        <w:rPr>
          <w:lang w:val="en-US"/>
        </w:rPr>
        <w:t xml:space="preserve"> </w:t>
      </w:r>
      <w:proofErr w:type="spellStart"/>
      <w:r w:rsidR="00DF45DF" w:rsidRPr="00DF45DF">
        <w:rPr>
          <w:lang w:val="en-US"/>
        </w:rPr>
        <w:t>dalam</w:t>
      </w:r>
      <w:proofErr w:type="spellEnd"/>
      <w:r w:rsidR="00DF45DF" w:rsidRPr="00DF45DF">
        <w:rPr>
          <w:lang w:val="en-US"/>
        </w:rPr>
        <w:t xml:space="preserve"> </w:t>
      </w:r>
      <w:proofErr w:type="spellStart"/>
      <w:r w:rsidR="00DF45DF" w:rsidRPr="00DF45DF">
        <w:rPr>
          <w:lang w:val="en-US"/>
        </w:rPr>
        <w:t>keluarga</w:t>
      </w:r>
      <w:proofErr w:type="spellEnd"/>
      <w:r w:rsidR="00DF45DF" w:rsidRPr="00DF45DF">
        <w:rPr>
          <w:lang w:val="en-US"/>
        </w:rPr>
        <w:t xml:space="preserve">, </w:t>
      </w:r>
      <w:proofErr w:type="spellStart"/>
      <w:r w:rsidR="00DF45DF" w:rsidRPr="00DF45DF">
        <w:rPr>
          <w:lang w:val="en-US"/>
        </w:rPr>
        <w:t>memberikan</w:t>
      </w:r>
      <w:proofErr w:type="spellEnd"/>
      <w:r w:rsidR="00DF45DF" w:rsidRPr="00DF45DF">
        <w:rPr>
          <w:lang w:val="en-US"/>
        </w:rPr>
        <w:t xml:space="preserve"> </w:t>
      </w:r>
      <w:proofErr w:type="spellStart"/>
      <w:r w:rsidR="00DF45DF" w:rsidRPr="00DF45DF">
        <w:rPr>
          <w:lang w:val="en-US"/>
        </w:rPr>
        <w:t>pendidikan</w:t>
      </w:r>
      <w:proofErr w:type="spellEnd"/>
      <w:r w:rsidR="00DF45DF" w:rsidRPr="00DF45DF">
        <w:rPr>
          <w:lang w:val="en-US"/>
        </w:rPr>
        <w:t xml:space="preserve"> internal dan </w:t>
      </w:r>
      <w:proofErr w:type="spellStart"/>
      <w:r w:rsidR="00DF45DF" w:rsidRPr="00DF45DF">
        <w:rPr>
          <w:lang w:val="en-US"/>
        </w:rPr>
        <w:t>eksternal</w:t>
      </w:r>
      <w:proofErr w:type="spellEnd"/>
      <w:r w:rsidR="00DF45DF" w:rsidRPr="00DF45DF">
        <w:rPr>
          <w:lang w:val="en-US"/>
        </w:rPr>
        <w:t xml:space="preserve">, </w:t>
      </w:r>
      <w:proofErr w:type="spellStart"/>
      <w:r w:rsidR="00DF45DF" w:rsidRPr="00DF45DF">
        <w:rPr>
          <w:lang w:val="en-US"/>
        </w:rPr>
        <w:t>berkomunikasi</w:t>
      </w:r>
      <w:proofErr w:type="spellEnd"/>
      <w:r w:rsidR="00DF45DF" w:rsidRPr="00DF45DF">
        <w:rPr>
          <w:lang w:val="en-US"/>
        </w:rPr>
        <w:t xml:space="preserve"> </w:t>
      </w:r>
      <w:proofErr w:type="spellStart"/>
      <w:r w:rsidR="00DF45DF" w:rsidRPr="00DF45DF">
        <w:rPr>
          <w:lang w:val="en-US"/>
        </w:rPr>
        <w:t>dengan</w:t>
      </w:r>
      <w:proofErr w:type="spellEnd"/>
      <w:r w:rsidR="00DF45DF" w:rsidRPr="00DF45DF">
        <w:rPr>
          <w:lang w:val="en-US"/>
        </w:rPr>
        <w:t xml:space="preserve"> </w:t>
      </w:r>
      <w:proofErr w:type="spellStart"/>
      <w:r w:rsidR="00DF45DF" w:rsidRPr="00DF45DF">
        <w:rPr>
          <w:lang w:val="en-US"/>
        </w:rPr>
        <w:t>anak</w:t>
      </w:r>
      <w:proofErr w:type="spellEnd"/>
      <w:r w:rsidR="00DF45DF" w:rsidRPr="00DF45DF">
        <w:rPr>
          <w:lang w:val="en-US"/>
        </w:rPr>
        <w:t xml:space="preserve">, </w:t>
      </w:r>
      <w:proofErr w:type="spellStart"/>
      <w:r w:rsidR="00DF45DF" w:rsidRPr="00DF45DF">
        <w:rPr>
          <w:lang w:val="en-US"/>
        </w:rPr>
        <w:t>menciptakan</w:t>
      </w:r>
      <w:proofErr w:type="spellEnd"/>
      <w:r w:rsidR="00DF45DF" w:rsidRPr="00DF45DF">
        <w:rPr>
          <w:lang w:val="en-US"/>
        </w:rPr>
        <w:t xml:space="preserve"> </w:t>
      </w:r>
      <w:proofErr w:type="spellStart"/>
      <w:r w:rsidR="00DF45DF" w:rsidRPr="00DF45DF">
        <w:rPr>
          <w:lang w:val="en-US"/>
        </w:rPr>
        <w:t>atmosfer</w:t>
      </w:r>
      <w:proofErr w:type="spellEnd"/>
      <w:r w:rsidR="00DF45DF" w:rsidRPr="00DF45DF">
        <w:rPr>
          <w:lang w:val="en-US"/>
        </w:rPr>
        <w:t xml:space="preserve"> </w:t>
      </w:r>
      <w:proofErr w:type="spellStart"/>
      <w:r w:rsidR="00DF45DF" w:rsidRPr="00DF45DF">
        <w:rPr>
          <w:lang w:val="en-US"/>
        </w:rPr>
        <w:t>psikologis</w:t>
      </w:r>
      <w:proofErr w:type="spellEnd"/>
      <w:r w:rsidR="00DF45DF" w:rsidRPr="00DF45DF">
        <w:rPr>
          <w:lang w:val="en-US"/>
        </w:rPr>
        <w:t xml:space="preserve"> yang </w:t>
      </w:r>
      <w:proofErr w:type="spellStart"/>
      <w:r w:rsidR="00DF45DF" w:rsidRPr="00DF45DF">
        <w:rPr>
          <w:lang w:val="en-US"/>
        </w:rPr>
        <w:t>sesuai</w:t>
      </w:r>
      <w:proofErr w:type="spellEnd"/>
      <w:r w:rsidR="00DF45DF" w:rsidRPr="00DF45DF">
        <w:rPr>
          <w:lang w:val="en-US"/>
        </w:rPr>
        <w:t xml:space="preserve">, </w:t>
      </w:r>
      <w:proofErr w:type="spellStart"/>
      <w:r w:rsidR="00DF45DF" w:rsidRPr="00DF45DF">
        <w:rPr>
          <w:lang w:val="en-US"/>
        </w:rPr>
        <w:t>mempertimbangkan</w:t>
      </w:r>
      <w:proofErr w:type="spellEnd"/>
      <w:r w:rsidR="00DF45DF" w:rsidRPr="00DF45DF">
        <w:rPr>
          <w:lang w:val="en-US"/>
        </w:rPr>
        <w:t xml:space="preserve"> </w:t>
      </w:r>
      <w:proofErr w:type="spellStart"/>
      <w:r w:rsidR="00DF45DF" w:rsidRPr="00DF45DF">
        <w:rPr>
          <w:lang w:val="en-US"/>
        </w:rPr>
        <w:t>aspek</w:t>
      </w:r>
      <w:proofErr w:type="spellEnd"/>
      <w:r w:rsidR="00DF45DF" w:rsidRPr="00DF45DF">
        <w:rPr>
          <w:lang w:val="en-US"/>
        </w:rPr>
        <w:t xml:space="preserve"> </w:t>
      </w:r>
      <w:proofErr w:type="spellStart"/>
      <w:r w:rsidR="00DF45DF" w:rsidRPr="00DF45DF">
        <w:rPr>
          <w:lang w:val="en-US"/>
        </w:rPr>
        <w:t>sosial-budaya</w:t>
      </w:r>
      <w:proofErr w:type="spellEnd"/>
      <w:r w:rsidR="00DF45DF" w:rsidRPr="00DF45DF">
        <w:rPr>
          <w:lang w:val="en-US"/>
        </w:rPr>
        <w:t xml:space="preserve">, </w:t>
      </w:r>
      <w:proofErr w:type="spellStart"/>
      <w:r w:rsidR="00DF45DF" w:rsidRPr="00DF45DF">
        <w:rPr>
          <w:lang w:val="en-US"/>
        </w:rPr>
        <w:t>menunjukkan</w:t>
      </w:r>
      <w:proofErr w:type="spellEnd"/>
      <w:r w:rsidR="00DF45DF" w:rsidRPr="00DF45DF">
        <w:rPr>
          <w:lang w:val="en-US"/>
        </w:rPr>
        <w:t xml:space="preserve"> </w:t>
      </w:r>
      <w:proofErr w:type="spellStart"/>
      <w:r w:rsidR="00DF45DF" w:rsidRPr="00DF45DF">
        <w:rPr>
          <w:lang w:val="en-US"/>
        </w:rPr>
        <w:t>perilaku</w:t>
      </w:r>
      <w:proofErr w:type="spellEnd"/>
      <w:r w:rsidR="00DF45DF" w:rsidRPr="00DF45DF">
        <w:rPr>
          <w:lang w:val="en-US"/>
        </w:rPr>
        <w:t xml:space="preserve"> yang </w:t>
      </w:r>
      <w:proofErr w:type="spellStart"/>
      <w:r w:rsidR="00DF45DF" w:rsidRPr="00DF45DF">
        <w:rPr>
          <w:lang w:val="en-US"/>
        </w:rPr>
        <w:t>tepat</w:t>
      </w:r>
      <w:proofErr w:type="spellEnd"/>
      <w:r w:rsidR="00DF45DF" w:rsidRPr="00DF45DF">
        <w:rPr>
          <w:lang w:val="en-US"/>
        </w:rPr>
        <w:t xml:space="preserve"> </w:t>
      </w:r>
      <w:proofErr w:type="spellStart"/>
      <w:r w:rsidR="00DF45DF" w:rsidRPr="00DF45DF">
        <w:rPr>
          <w:lang w:val="en-US"/>
        </w:rPr>
        <w:t>saat</w:t>
      </w:r>
      <w:proofErr w:type="spellEnd"/>
      <w:r w:rsidR="00DF45DF" w:rsidRPr="00DF45DF">
        <w:rPr>
          <w:lang w:val="en-US"/>
        </w:rPr>
        <w:t xml:space="preserve"> </w:t>
      </w:r>
      <w:proofErr w:type="spellStart"/>
      <w:r w:rsidR="00DF45DF" w:rsidRPr="00DF45DF">
        <w:rPr>
          <w:lang w:val="en-US"/>
        </w:rPr>
        <w:t>berinteraksi</w:t>
      </w:r>
      <w:proofErr w:type="spellEnd"/>
      <w:r w:rsidR="00DF45DF" w:rsidRPr="00DF45DF">
        <w:rPr>
          <w:lang w:val="en-US"/>
        </w:rPr>
        <w:t xml:space="preserve"> </w:t>
      </w:r>
      <w:proofErr w:type="spellStart"/>
      <w:r w:rsidR="00DF45DF" w:rsidRPr="00DF45DF">
        <w:rPr>
          <w:lang w:val="en-US"/>
        </w:rPr>
        <w:t>dengan</w:t>
      </w:r>
      <w:proofErr w:type="spellEnd"/>
      <w:r w:rsidR="00DF45DF" w:rsidRPr="00DF45DF">
        <w:rPr>
          <w:lang w:val="en-US"/>
        </w:rPr>
        <w:t xml:space="preserve"> </w:t>
      </w:r>
      <w:proofErr w:type="spellStart"/>
      <w:r w:rsidR="00DF45DF" w:rsidRPr="00DF45DF">
        <w:rPr>
          <w:lang w:val="en-US"/>
        </w:rPr>
        <w:t>anak</w:t>
      </w:r>
      <w:proofErr w:type="spellEnd"/>
      <w:r w:rsidR="00DF45DF" w:rsidRPr="00DF45DF">
        <w:rPr>
          <w:lang w:val="en-US"/>
        </w:rPr>
        <w:t xml:space="preserve">, </w:t>
      </w:r>
      <w:proofErr w:type="spellStart"/>
      <w:r w:rsidR="00DF45DF" w:rsidRPr="00DF45DF">
        <w:rPr>
          <w:lang w:val="en-US"/>
        </w:rPr>
        <w:t>mengatur</w:t>
      </w:r>
      <w:proofErr w:type="spellEnd"/>
      <w:r w:rsidR="00DF45DF" w:rsidRPr="00DF45DF">
        <w:rPr>
          <w:lang w:val="en-US"/>
        </w:rPr>
        <w:t xml:space="preserve"> </w:t>
      </w:r>
      <w:proofErr w:type="spellStart"/>
      <w:r w:rsidR="00DF45DF" w:rsidRPr="00DF45DF">
        <w:rPr>
          <w:lang w:val="en-US"/>
        </w:rPr>
        <w:t>perilaku</w:t>
      </w:r>
      <w:proofErr w:type="spellEnd"/>
      <w:r w:rsidR="00DF45DF" w:rsidRPr="00DF45DF">
        <w:rPr>
          <w:lang w:val="en-US"/>
        </w:rPr>
        <w:t xml:space="preserve"> </w:t>
      </w:r>
      <w:proofErr w:type="spellStart"/>
      <w:r w:rsidR="00DF45DF" w:rsidRPr="00DF45DF">
        <w:rPr>
          <w:lang w:val="en-US"/>
        </w:rPr>
        <w:t>anak</w:t>
      </w:r>
      <w:proofErr w:type="spellEnd"/>
      <w:r w:rsidR="00DF45DF" w:rsidRPr="00DF45DF">
        <w:rPr>
          <w:lang w:val="en-US"/>
        </w:rPr>
        <w:t xml:space="preserve">, dan </w:t>
      </w:r>
      <w:proofErr w:type="spellStart"/>
      <w:r w:rsidR="00DF45DF" w:rsidRPr="00DF45DF">
        <w:rPr>
          <w:lang w:val="en-US"/>
        </w:rPr>
        <w:t>mendorong</w:t>
      </w:r>
      <w:proofErr w:type="spellEnd"/>
      <w:r w:rsidR="00DF45DF" w:rsidRPr="00DF45DF">
        <w:rPr>
          <w:lang w:val="en-US"/>
        </w:rPr>
        <w:t xml:space="preserve"> </w:t>
      </w:r>
      <w:proofErr w:type="spellStart"/>
      <w:r w:rsidR="00DF45DF" w:rsidRPr="00DF45DF">
        <w:rPr>
          <w:lang w:val="en-US"/>
        </w:rPr>
        <w:t>penerimaan</w:t>
      </w:r>
      <w:proofErr w:type="spellEnd"/>
      <w:r w:rsidR="00DF45DF" w:rsidRPr="00DF45DF">
        <w:rPr>
          <w:lang w:val="en-US"/>
        </w:rPr>
        <w:t xml:space="preserve"> </w:t>
      </w:r>
      <w:proofErr w:type="spellStart"/>
      <w:r w:rsidR="00DF45DF" w:rsidRPr="00DF45DF">
        <w:rPr>
          <w:lang w:val="en-US"/>
        </w:rPr>
        <w:t>nilai-nilai</w:t>
      </w:r>
      <w:proofErr w:type="spellEnd"/>
      <w:r w:rsidR="00DF45DF" w:rsidRPr="00DF45DF">
        <w:rPr>
          <w:lang w:val="en-US"/>
        </w:rPr>
        <w:t xml:space="preserve"> moral </w:t>
      </w:r>
      <w:proofErr w:type="spellStart"/>
      <w:r w:rsidR="00DF45DF" w:rsidRPr="00DF45DF">
        <w:rPr>
          <w:lang w:val="en-US"/>
        </w:rPr>
        <w:t>sebagai</w:t>
      </w:r>
      <w:proofErr w:type="spellEnd"/>
      <w:r w:rsidR="00DF45DF" w:rsidRPr="00DF45DF">
        <w:rPr>
          <w:lang w:val="en-US"/>
        </w:rPr>
        <w:t xml:space="preserve"> </w:t>
      </w:r>
      <w:proofErr w:type="spellStart"/>
      <w:r w:rsidR="00DF45DF" w:rsidRPr="00DF45DF">
        <w:rPr>
          <w:lang w:val="en-US"/>
        </w:rPr>
        <w:t>dasar</w:t>
      </w:r>
      <w:proofErr w:type="spellEnd"/>
      <w:r w:rsidR="00DF45DF" w:rsidRPr="00DF45DF">
        <w:rPr>
          <w:lang w:val="en-US"/>
        </w:rPr>
        <w:t xml:space="preserve"> </w:t>
      </w:r>
      <w:proofErr w:type="spellStart"/>
      <w:r w:rsidR="00DF45DF" w:rsidRPr="00DF45DF">
        <w:rPr>
          <w:lang w:val="en-US"/>
        </w:rPr>
        <w:t>perilaku</w:t>
      </w:r>
      <w:proofErr w:type="spellEnd"/>
      <w:r w:rsidR="00DF45DF" w:rsidRPr="00DF45DF">
        <w:rPr>
          <w:lang w:val="en-US"/>
        </w:rPr>
        <w:t xml:space="preserve"> yang </w:t>
      </w:r>
      <w:proofErr w:type="spellStart"/>
      <w:r w:rsidR="00DF45DF" w:rsidRPr="00DF45DF">
        <w:rPr>
          <w:lang w:val="en-US"/>
        </w:rPr>
        <w:t>diharapkan</w:t>
      </w:r>
      <w:proofErr w:type="spellEnd"/>
      <w:r w:rsidR="00DF45DF" w:rsidRPr="00DF45DF">
        <w:rPr>
          <w:lang w:val="en-US"/>
        </w:rPr>
        <w:t xml:space="preserve"> </w:t>
      </w:r>
      <w:proofErr w:type="spellStart"/>
      <w:r w:rsidR="00DF45DF" w:rsidRPr="00DF45DF">
        <w:rPr>
          <w:lang w:val="en-US"/>
        </w:rPr>
        <w:t>dari</w:t>
      </w:r>
      <w:proofErr w:type="spellEnd"/>
      <w:r w:rsidR="00DF45DF" w:rsidRPr="00DF45DF">
        <w:rPr>
          <w:lang w:val="en-US"/>
        </w:rPr>
        <w:t xml:space="preserve"> </w:t>
      </w:r>
      <w:proofErr w:type="spellStart"/>
      <w:r w:rsidR="00DF45DF" w:rsidRPr="00DF45DF">
        <w:rPr>
          <w:lang w:val="en-US"/>
        </w:rPr>
        <w:t>anak-anak</w:t>
      </w:r>
      <w:proofErr w:type="spellEnd"/>
      <w:r w:rsidR="00DF45DF" w:rsidRPr="00DF45DF">
        <w:rPr>
          <w:lang w:val="en-US"/>
        </w:rPr>
        <w:t xml:space="preserve"> </w:t>
      </w:r>
      <w:r w:rsidR="00EB2F14" w:rsidRPr="0088670F">
        <w:rPr>
          <w:lang w:val="en-US"/>
        </w:rPr>
        <w:fldChar w:fldCharType="begin" w:fldLock="1"/>
      </w:r>
      <w:r w:rsidR="00FC6459" w:rsidRPr="0088670F">
        <w:rPr>
          <w:lang w:val="en-US"/>
        </w:rPr>
        <w:instrText>ADDIN CSL_CITATION {"citationItems":[{"id":"ITEM-1","itemData":{"ISSN":"2407-2451","abstract":"Abstract: The objective of the research was to find out the relationship between parents permissive conduct and students emotional intelligence towards students mathematics learning achievement. at SMP Negeri 7 Alla Enrekang, South Sulawesi. The findings showed that: (1) there was a relationship between parents permissive conduct and students emotional intelligence towards students mathematics learning achievement; (2) there was a negative relationship between parents permissive conduct and students mathematics learning achievement; (3) there was a positive relationship between students' emotional intelligence and their 'mathematics learning achievement; and 4) there was a positive relationship between parents permissive conduct and students emotional intelligence.Abstrak: Penelitian ini bertujuan menemukan hubungan antara pola asuh permisif orangtua dan kecerdasan emosional siswa dengan hasil belajar matematika siswa SMP Negeri 7 Alla Kabupaten Enrekang, Sulawesi Selatan. Hasil penelitian menunjukkan: 1) ada hubungan antara pola asuh permisif orangtua dan kecerdasan emosional siswa dengan hasil belajar matematika siswa; 2) ada hubungan negatif antara pola asuh permisif orangtua dengan hasil belajar matematika siswa; 3) ada hubungan positif antara kecerdasan emosional siswa dengan hasil belajar matematika siswa; 4) ada hubungan positif antara pola asuh permisif orangtua dengan kecerdasan emosional siswa.","author":[{"dropping-particle":"","family":"Rahman","given":"U","non-dropping-particle":"","parse-names":false,"suffix":""},{"dropping-particle":"","family":"Mardiah","given":"","non-dropping-particle":"","parse-names":false,"suffix":""},{"dropping-particle":"","family":"Azmidar","given":"","non-dropping-particle":"","parse-names":false,"suffix":""}],"container-title":"AULADUNA: Jurnal Pendidikan Dasar Islam","id":"ITEM-1","issue":"1","issued":{"date-parts":[["2015"]]},"page":"116-130","title":"Hubungan Antara Pola Asuh Permisif Orangtua Dan Kecerdasan Emosional Siswa Dengan Hasil Belajar Matematika Siswa","type":"article-journal","volume":"2"},"uris":["http://www.mendeley.com/documents/?uuid=c6c64524-2101-48a3-9ee4-9f01760f1fd3"]}],"mendeley":{"formattedCitation":"[11]","plainTextFormattedCitation":"[11]","previouslyFormattedCitation":"[11]"},"properties":{"noteIndex":0},"schema":"https://github.com/citation-style-language/schema/raw/master/csl-citation.json"}</w:instrText>
      </w:r>
      <w:r w:rsidR="00EB2F14" w:rsidRPr="0088670F">
        <w:rPr>
          <w:lang w:val="en-US"/>
        </w:rPr>
        <w:fldChar w:fldCharType="separate"/>
      </w:r>
      <w:r w:rsidR="00CB5C84" w:rsidRPr="0088670F">
        <w:rPr>
          <w:noProof/>
          <w:lang w:val="en-US"/>
        </w:rPr>
        <w:t>[11]</w:t>
      </w:r>
      <w:r w:rsidR="00EB2F14" w:rsidRPr="0088670F">
        <w:rPr>
          <w:lang w:val="en-US"/>
        </w:rPr>
        <w:fldChar w:fldCharType="end"/>
      </w:r>
      <w:r w:rsidR="00573D2B" w:rsidRPr="0088670F">
        <w:rPr>
          <w:lang w:val="en-US"/>
        </w:rPr>
        <w:t>,</w:t>
      </w:r>
      <w:r w:rsidR="0033796E" w:rsidRPr="0088670F">
        <w:rPr>
          <w:lang w:val="en-US"/>
        </w:rPr>
        <w:t xml:space="preserve"> </w:t>
      </w:r>
      <w:r w:rsidR="00573D2B" w:rsidRPr="0088670F">
        <w:t>Santrock mengkategorikan pola asuh menjadi empat jenis. Pertama, pola asuh otoriter, yang melibatkan pembatasan dan hukuman. Kedua, pola asuh demokratis, yang mendorong anak untuk mandiri tetapi tetap mengatur batasan dan kontrol. Ketiga, pola asuh lalai, di mana orang tua kurang terlibat dalam kehidupan anak-anak mereka. Dan keempat, pola asuh permisif, di mana orang tua aktif dalam kehidupan anak-anak mereka tetapi memberikan sedikit batasan.</w:t>
      </w:r>
      <w:r w:rsidR="000956C4" w:rsidRPr="0088670F">
        <w:rPr>
          <w:lang w:val="en-US"/>
        </w:rPr>
        <w:t xml:space="preserve"> </w:t>
      </w:r>
      <w:r w:rsidR="00D02A48" w:rsidRPr="0088670F">
        <w:fldChar w:fldCharType="begin" w:fldLock="1"/>
      </w:r>
      <w:r w:rsidR="00CB5C84" w:rsidRPr="0088670F">
        <w:instrText>ADDIN CSL_CITATION {"citationItems":[{"id":"ITEM-1","itemData":{"abstract":"… 3. Penelitian yang dilakukan oleh Rahman, (2015) yang bertujuan menemukan hubungan antara pola asuh permisif orangtua dan kecerdasan … permisif orang tua pada Siswa SMA Negeri 6 Banda Aceh … 4. Penelitian berikut oleh Kurniawan (2017) berjudul pengaruh pola asuh …","author":[{"dropping-particle":"","family":"Munandar","given":"A","non-dropping-particle":"","parse-names":false,"suffix":""}],"id":"ITEM-1","issued":{"date-parts":[["2020"]]},"title":"Hubungan antara Penyesuaian Diri Dengan Pola Asuh Permisif Orang Tua pada Siswa SMA Negeri 6 Banda Aceh","type":"article-journal"},"uris":["http://www.mendeley.com/documents/?uuid=bca00cc4-ae26-4616-a0c9-776959713d01"]}],"mendeley":{"formattedCitation":"[12]","plainTextFormattedCitation":"[12]","previouslyFormattedCitation":"[12]"},"properties":{"noteIndex":0},"schema":"https://github.com/citation-style-language/schema/raw/master/csl-citation.json"}</w:instrText>
      </w:r>
      <w:r w:rsidR="00D02A48" w:rsidRPr="0088670F">
        <w:fldChar w:fldCharType="separate"/>
      </w:r>
      <w:r w:rsidR="00CB5C84" w:rsidRPr="0088670F">
        <w:rPr>
          <w:noProof/>
        </w:rPr>
        <w:t>[12]</w:t>
      </w:r>
      <w:r w:rsidR="00D02A48" w:rsidRPr="0088670F">
        <w:fldChar w:fldCharType="end"/>
      </w:r>
      <w:r w:rsidR="001F0B33" w:rsidRPr="0088670F">
        <w:rPr>
          <w:lang w:val="en-US"/>
        </w:rPr>
        <w:t xml:space="preserve">. </w:t>
      </w:r>
      <w:proofErr w:type="spellStart"/>
      <w:r w:rsidR="00573D2B" w:rsidRPr="0088670F">
        <w:rPr>
          <w:lang w:val="en-US"/>
        </w:rPr>
        <w:t>Zhaelani</w:t>
      </w:r>
      <w:proofErr w:type="spellEnd"/>
      <w:r w:rsidR="00573D2B" w:rsidRPr="0088670F">
        <w:rPr>
          <w:lang w:val="en-US"/>
        </w:rPr>
        <w:t xml:space="preserve"> </w:t>
      </w:r>
      <w:proofErr w:type="spellStart"/>
      <w:r w:rsidR="00573D2B" w:rsidRPr="0088670F">
        <w:rPr>
          <w:lang w:val="en-US"/>
        </w:rPr>
        <w:t>berpendapat</w:t>
      </w:r>
      <w:proofErr w:type="spellEnd"/>
      <w:r w:rsidR="00573D2B" w:rsidRPr="0088670F">
        <w:rPr>
          <w:lang w:val="en-US"/>
        </w:rPr>
        <w:t xml:space="preserve">  </w:t>
      </w:r>
      <w:proofErr w:type="spellStart"/>
      <w:r w:rsidR="00C57C23" w:rsidRPr="0088670F">
        <w:rPr>
          <w:lang w:val="en-US"/>
        </w:rPr>
        <w:t>tidak</w:t>
      </w:r>
      <w:proofErr w:type="spellEnd"/>
      <w:r w:rsidR="00C57C23" w:rsidRPr="0088670F">
        <w:rPr>
          <w:lang w:val="en-US"/>
        </w:rPr>
        <w:t xml:space="preserve"> </w:t>
      </w:r>
      <w:proofErr w:type="spellStart"/>
      <w:r w:rsidR="00C57C23" w:rsidRPr="0088670F">
        <w:rPr>
          <w:lang w:val="en-US"/>
        </w:rPr>
        <w:t>peduli</w:t>
      </w:r>
      <w:proofErr w:type="spellEnd"/>
      <w:r w:rsidR="00C57C23" w:rsidRPr="0088670F">
        <w:rPr>
          <w:lang w:val="en-US"/>
        </w:rPr>
        <w:t xml:space="preserve"> </w:t>
      </w:r>
      <w:proofErr w:type="spellStart"/>
      <w:r w:rsidR="00C57C23" w:rsidRPr="0088670F">
        <w:rPr>
          <w:lang w:val="en-US"/>
        </w:rPr>
        <w:t>seberapa</w:t>
      </w:r>
      <w:proofErr w:type="spellEnd"/>
      <w:r w:rsidR="00C57C23" w:rsidRPr="0088670F">
        <w:rPr>
          <w:lang w:val="en-US"/>
        </w:rPr>
        <w:t xml:space="preserve"> </w:t>
      </w:r>
      <w:proofErr w:type="spellStart"/>
      <w:r w:rsidR="00C57C23" w:rsidRPr="0088670F">
        <w:rPr>
          <w:lang w:val="en-US"/>
        </w:rPr>
        <w:t>kecil</w:t>
      </w:r>
      <w:proofErr w:type="spellEnd"/>
      <w:r w:rsidR="00C57C23" w:rsidRPr="0088670F">
        <w:rPr>
          <w:lang w:val="en-US"/>
        </w:rPr>
        <w:t xml:space="preserve"> </w:t>
      </w:r>
      <w:proofErr w:type="spellStart"/>
      <w:r w:rsidR="00C57C23" w:rsidRPr="0088670F">
        <w:rPr>
          <w:lang w:val="en-US"/>
        </w:rPr>
        <w:t>atau</w:t>
      </w:r>
      <w:proofErr w:type="spellEnd"/>
      <w:r w:rsidR="00C57C23" w:rsidRPr="0088670F">
        <w:rPr>
          <w:lang w:val="en-US"/>
        </w:rPr>
        <w:t xml:space="preserve"> </w:t>
      </w:r>
      <w:proofErr w:type="spellStart"/>
      <w:r w:rsidR="00C57C23" w:rsidRPr="0088670F">
        <w:rPr>
          <w:lang w:val="en-US"/>
        </w:rPr>
        <w:t>besar</w:t>
      </w:r>
      <w:proofErr w:type="spellEnd"/>
      <w:r w:rsidR="00C57C23" w:rsidRPr="0088670F">
        <w:rPr>
          <w:lang w:val="en-US"/>
        </w:rPr>
        <w:t xml:space="preserve"> </w:t>
      </w:r>
      <w:proofErr w:type="spellStart"/>
      <w:r w:rsidR="00C57C23" w:rsidRPr="0088670F">
        <w:rPr>
          <w:lang w:val="en-US"/>
        </w:rPr>
        <w:t>pola</w:t>
      </w:r>
      <w:proofErr w:type="spellEnd"/>
      <w:r w:rsidR="00C57C23" w:rsidRPr="0088670F">
        <w:rPr>
          <w:lang w:val="en-US"/>
        </w:rPr>
        <w:t xml:space="preserve"> </w:t>
      </w:r>
      <w:proofErr w:type="spellStart"/>
      <w:r w:rsidR="00C57C23" w:rsidRPr="0088670F">
        <w:rPr>
          <w:lang w:val="en-US"/>
        </w:rPr>
        <w:t>asuh</w:t>
      </w:r>
      <w:proofErr w:type="spellEnd"/>
      <w:r w:rsidR="00C57C23" w:rsidRPr="0088670F">
        <w:rPr>
          <w:lang w:val="en-US"/>
        </w:rPr>
        <w:t xml:space="preserve"> yang </w:t>
      </w:r>
      <w:proofErr w:type="spellStart"/>
      <w:r w:rsidR="00C57C23" w:rsidRPr="0088670F">
        <w:rPr>
          <w:lang w:val="en-US"/>
        </w:rPr>
        <w:t>diterapkan</w:t>
      </w:r>
      <w:proofErr w:type="spellEnd"/>
      <w:r w:rsidR="00C57C23" w:rsidRPr="0088670F">
        <w:rPr>
          <w:lang w:val="en-US"/>
        </w:rPr>
        <w:t xml:space="preserve"> oleh orang </w:t>
      </w:r>
      <w:proofErr w:type="spellStart"/>
      <w:r w:rsidR="00C57C23" w:rsidRPr="0088670F">
        <w:rPr>
          <w:lang w:val="en-US"/>
        </w:rPr>
        <w:t>tua</w:t>
      </w:r>
      <w:proofErr w:type="spellEnd"/>
      <w:r w:rsidR="00C57C23" w:rsidRPr="0088670F">
        <w:rPr>
          <w:lang w:val="en-US"/>
        </w:rPr>
        <w:t xml:space="preserve">, </w:t>
      </w:r>
      <w:proofErr w:type="spellStart"/>
      <w:r w:rsidR="00C57C23" w:rsidRPr="0088670F">
        <w:rPr>
          <w:lang w:val="en-US"/>
        </w:rPr>
        <w:t>setiap</w:t>
      </w:r>
      <w:proofErr w:type="spellEnd"/>
      <w:r w:rsidR="00C57C23" w:rsidRPr="0088670F">
        <w:rPr>
          <w:lang w:val="en-US"/>
        </w:rPr>
        <w:t xml:space="preserve"> </w:t>
      </w:r>
      <w:proofErr w:type="spellStart"/>
      <w:r w:rsidR="00C57C23" w:rsidRPr="0088670F">
        <w:rPr>
          <w:lang w:val="en-US"/>
        </w:rPr>
        <w:t>pola</w:t>
      </w:r>
      <w:proofErr w:type="spellEnd"/>
      <w:r w:rsidR="00C57C23" w:rsidRPr="0088670F">
        <w:rPr>
          <w:lang w:val="en-US"/>
        </w:rPr>
        <w:t xml:space="preserve"> </w:t>
      </w:r>
      <w:proofErr w:type="spellStart"/>
      <w:r w:rsidR="00C57C23" w:rsidRPr="0088670F">
        <w:rPr>
          <w:lang w:val="en-US"/>
        </w:rPr>
        <w:t>asuh</w:t>
      </w:r>
      <w:proofErr w:type="spellEnd"/>
      <w:r w:rsidR="00C57C23" w:rsidRPr="0088670F">
        <w:rPr>
          <w:lang w:val="en-US"/>
        </w:rPr>
        <w:t xml:space="preserve"> </w:t>
      </w:r>
      <w:proofErr w:type="spellStart"/>
      <w:r w:rsidR="00C57C23" w:rsidRPr="0088670F">
        <w:rPr>
          <w:lang w:val="en-US"/>
        </w:rPr>
        <w:t>memiliki</w:t>
      </w:r>
      <w:proofErr w:type="spellEnd"/>
      <w:r w:rsidR="00C57C23" w:rsidRPr="0088670F">
        <w:rPr>
          <w:lang w:val="en-US"/>
        </w:rPr>
        <w:t xml:space="preserve"> </w:t>
      </w:r>
      <w:proofErr w:type="spellStart"/>
      <w:r w:rsidR="00C57C23" w:rsidRPr="0088670F">
        <w:rPr>
          <w:lang w:val="en-US"/>
        </w:rPr>
        <w:t>potensi</w:t>
      </w:r>
      <w:proofErr w:type="spellEnd"/>
      <w:r w:rsidR="00C57C23" w:rsidRPr="0088670F">
        <w:rPr>
          <w:lang w:val="en-US"/>
        </w:rPr>
        <w:t xml:space="preserve"> </w:t>
      </w:r>
      <w:proofErr w:type="spellStart"/>
      <w:r w:rsidR="00C57C23" w:rsidRPr="0088670F">
        <w:rPr>
          <w:lang w:val="en-US"/>
        </w:rPr>
        <w:t>untuk</w:t>
      </w:r>
      <w:proofErr w:type="spellEnd"/>
      <w:r w:rsidR="00C57C23" w:rsidRPr="0088670F">
        <w:rPr>
          <w:lang w:val="en-US"/>
        </w:rPr>
        <w:t xml:space="preserve"> </w:t>
      </w:r>
      <w:proofErr w:type="spellStart"/>
      <w:r w:rsidR="00C57C23" w:rsidRPr="0088670F">
        <w:rPr>
          <w:lang w:val="en-US"/>
        </w:rPr>
        <w:t>membawa</w:t>
      </w:r>
      <w:proofErr w:type="spellEnd"/>
      <w:r w:rsidR="00C57C23" w:rsidRPr="0088670F">
        <w:rPr>
          <w:lang w:val="en-US"/>
        </w:rPr>
        <w:t xml:space="preserve"> </w:t>
      </w:r>
      <w:proofErr w:type="spellStart"/>
      <w:r w:rsidR="00C57C23" w:rsidRPr="0088670F">
        <w:rPr>
          <w:lang w:val="en-US"/>
        </w:rPr>
        <w:t>dampak</w:t>
      </w:r>
      <w:proofErr w:type="spellEnd"/>
      <w:r w:rsidR="00C57C23" w:rsidRPr="0088670F">
        <w:rPr>
          <w:lang w:val="en-US"/>
        </w:rPr>
        <w:t xml:space="preserve"> </w:t>
      </w:r>
      <w:proofErr w:type="spellStart"/>
      <w:r w:rsidR="00C57C23" w:rsidRPr="0088670F">
        <w:rPr>
          <w:lang w:val="en-US"/>
        </w:rPr>
        <w:t>positif</w:t>
      </w:r>
      <w:proofErr w:type="spellEnd"/>
      <w:r w:rsidR="00C57C23" w:rsidRPr="0088670F">
        <w:rPr>
          <w:lang w:val="en-US"/>
        </w:rPr>
        <w:t xml:space="preserve"> dan </w:t>
      </w:r>
      <w:proofErr w:type="spellStart"/>
      <w:r w:rsidR="00C57C23" w:rsidRPr="0088670F">
        <w:rPr>
          <w:lang w:val="en-US"/>
        </w:rPr>
        <w:t>negatif</w:t>
      </w:r>
      <w:proofErr w:type="spellEnd"/>
      <w:r w:rsidR="00C57C23" w:rsidRPr="0088670F">
        <w:rPr>
          <w:lang w:val="en-US"/>
        </w:rPr>
        <w:t xml:space="preserve"> </w:t>
      </w:r>
      <w:proofErr w:type="spellStart"/>
      <w:r w:rsidR="00C57C23" w:rsidRPr="0088670F">
        <w:rPr>
          <w:lang w:val="en-US"/>
        </w:rPr>
        <w:t>bagi</w:t>
      </w:r>
      <w:proofErr w:type="spellEnd"/>
      <w:r w:rsidR="00C57C23" w:rsidRPr="0088670F">
        <w:rPr>
          <w:lang w:val="en-US"/>
        </w:rPr>
        <w:t xml:space="preserve"> </w:t>
      </w:r>
      <w:proofErr w:type="spellStart"/>
      <w:r w:rsidR="00C57C23" w:rsidRPr="0088670F">
        <w:rPr>
          <w:lang w:val="en-US"/>
        </w:rPr>
        <w:t>kehidupan</w:t>
      </w:r>
      <w:proofErr w:type="spellEnd"/>
      <w:r w:rsidR="00C57C23" w:rsidRPr="0088670F">
        <w:rPr>
          <w:lang w:val="en-US"/>
        </w:rPr>
        <w:t xml:space="preserve"> </w:t>
      </w:r>
      <w:proofErr w:type="spellStart"/>
      <w:r w:rsidR="00C57C23" w:rsidRPr="0088670F">
        <w:rPr>
          <w:lang w:val="en-US"/>
        </w:rPr>
        <w:t>anak</w:t>
      </w:r>
      <w:proofErr w:type="spellEnd"/>
      <w:r w:rsidR="00C57C23" w:rsidRPr="0088670F">
        <w:rPr>
          <w:lang w:val="en-US"/>
        </w:rPr>
        <w:t xml:space="preserve">, </w:t>
      </w:r>
      <w:proofErr w:type="spellStart"/>
      <w:r w:rsidR="00C57C23" w:rsidRPr="0088670F">
        <w:rPr>
          <w:lang w:val="en-US"/>
        </w:rPr>
        <w:t>termasuk</w:t>
      </w:r>
      <w:proofErr w:type="spellEnd"/>
      <w:r w:rsidR="00C57C23" w:rsidRPr="0088670F">
        <w:rPr>
          <w:lang w:val="en-US"/>
        </w:rPr>
        <w:t xml:space="preserve"> </w:t>
      </w:r>
      <w:proofErr w:type="spellStart"/>
      <w:r w:rsidR="00C57C23" w:rsidRPr="0088670F">
        <w:rPr>
          <w:lang w:val="en-US"/>
        </w:rPr>
        <w:t>pola</w:t>
      </w:r>
      <w:proofErr w:type="spellEnd"/>
      <w:r w:rsidR="00C57C23" w:rsidRPr="0088670F">
        <w:rPr>
          <w:lang w:val="en-US"/>
        </w:rPr>
        <w:t xml:space="preserve"> </w:t>
      </w:r>
      <w:proofErr w:type="spellStart"/>
      <w:r w:rsidR="00C57C23" w:rsidRPr="0088670F">
        <w:rPr>
          <w:lang w:val="en-US"/>
        </w:rPr>
        <w:t>asuh</w:t>
      </w:r>
      <w:proofErr w:type="spellEnd"/>
      <w:r w:rsidR="00C57C23" w:rsidRPr="0088670F">
        <w:rPr>
          <w:lang w:val="en-US"/>
        </w:rPr>
        <w:t xml:space="preserve"> </w:t>
      </w:r>
      <w:proofErr w:type="spellStart"/>
      <w:r w:rsidR="00C57C23" w:rsidRPr="0088670F">
        <w:rPr>
          <w:lang w:val="en-US"/>
        </w:rPr>
        <w:t>permisif</w:t>
      </w:r>
      <w:proofErr w:type="spellEnd"/>
      <w:r w:rsidR="00573D2B" w:rsidRPr="0088670F">
        <w:rPr>
          <w:lang w:val="en-US"/>
        </w:rPr>
        <w:t xml:space="preserve"> </w:t>
      </w:r>
      <w:r w:rsidR="003F278A" w:rsidRPr="0088670F">
        <w:rPr>
          <w:lang w:val="en-US"/>
        </w:rPr>
        <w:fldChar w:fldCharType="begin" w:fldLock="1"/>
      </w:r>
      <w:r w:rsidR="00FC6459" w:rsidRPr="0088670F">
        <w:rPr>
          <w:lang w:val="en-US"/>
        </w:rPr>
        <w:instrText>ADDIN CSL_CITATION {"citationItems":[{"id":"ITEM-1","itemData":{"ISBN":"0165017309","ISSN":"13509462","abstract":"Astrocytes in the brain release transmitters that actively modulate neuronal excitability and synaptic efficacy. Astrocytes also release vasoactive agents that contribute to neurovascular coupling. As reviewed in this article, Müller cells, the principal retinal glial cells, modulate neuronal activity and blood flow in the retina. Stimulated Müller cells release ATP which, following its conversion to adenosine by ectoenzymes, hyperpolarizes retinal ganglion cells by activation of A1 adenosine receptors. This results in the opening of G protein-coupled inwardly rectifying potassium (GIRK) channels and small conductance Ca(2+)-activated K(+) (SK) channels. Tonic release of ATP also contributes to the generation of tone in the retinal vasculature by activation of P2X receptors on vascular smooth muscle cells. Vascular tone is lost when glial cells are poisoned with the gliotoxin fluorocitrate. The glial release of vasoactive metabolites of arachidonic acid, including prostaglandin E2 (PGE2) and epoxyeicosatrienoic acids (EETs), contributes to neurovascular coupling in the retina. Neurovascular coupling is reduced when neuronal stimulation of glial cells is interrupted and when the synthesis of arachidonic acid metabolites is blocked. Neurovascular coupling is compromised in diabetic retinopathy owing to the loss of glial-mediated vasodilation. This loss can be reversed by inhibiting inducible nitric oxide synthase. It is likely that future research will reveal additional important functions of the release of transmitters from glial cells.","author":[{"dropping-particle":"","family":"Yusuf","given":"R N","non-dropping-particle":"","parse-names":false,"suffix":""}],"container-title":"Progress in Retinal and Eye Research","id":"ITEM-1","issue":"3","issued":{"date-parts":[["2019"]]},"page":"S2-S3","title":"Hubungan Antara Pola Asuh Permisif Dengan Kepercayaan Diri Remaja Di Smp Negeri 35 Bandar Lampung","type":"article-journal","volume":"561"},"uris":["http://www.mendeley.com/documents/?uuid=63c01540-e847-4b39-9cba-15a825cb98b7"]}],"mendeley":{"formattedCitation":"[13]","plainTextFormattedCitation":"[13]","previouslyFormattedCitation":"[13]"},"properties":{"noteIndex":0},"schema":"https://github.com/citation-style-language/schema/raw/master/csl-citation.json"}</w:instrText>
      </w:r>
      <w:r w:rsidR="003F278A" w:rsidRPr="0088670F">
        <w:rPr>
          <w:lang w:val="en-US"/>
        </w:rPr>
        <w:fldChar w:fldCharType="separate"/>
      </w:r>
      <w:r w:rsidR="00CB5C84" w:rsidRPr="0088670F">
        <w:rPr>
          <w:noProof/>
          <w:lang w:val="en-US"/>
        </w:rPr>
        <w:t>[13]</w:t>
      </w:r>
      <w:r w:rsidR="003F278A" w:rsidRPr="0088670F">
        <w:rPr>
          <w:lang w:val="en-US"/>
        </w:rPr>
        <w:fldChar w:fldCharType="end"/>
      </w:r>
      <w:r w:rsidR="00BD02B7" w:rsidRPr="0088670F">
        <w:rPr>
          <w:lang w:val="en-US"/>
        </w:rPr>
        <w:t xml:space="preserve">. </w:t>
      </w:r>
    </w:p>
    <w:p w14:paraId="765883AD" w14:textId="76453364" w:rsidR="00865DE5" w:rsidRPr="0088670F" w:rsidRDefault="00DF45DF" w:rsidP="008D3AE9">
      <w:pPr>
        <w:pStyle w:val="Body"/>
        <w:ind w:firstLine="357"/>
        <w:rPr>
          <w:lang w:val="en-US"/>
        </w:rPr>
      </w:pPr>
      <w:r w:rsidRPr="00DF45DF">
        <w:rPr>
          <w:lang w:val="en-US"/>
        </w:rPr>
        <w:t xml:space="preserve">Pola </w:t>
      </w:r>
      <w:proofErr w:type="spellStart"/>
      <w:r w:rsidRPr="00DF45DF">
        <w:rPr>
          <w:lang w:val="en-US"/>
        </w:rPr>
        <w:t>asuh</w:t>
      </w:r>
      <w:proofErr w:type="spellEnd"/>
      <w:r w:rsidRPr="00DF45DF">
        <w:rPr>
          <w:lang w:val="en-US"/>
        </w:rPr>
        <w:t xml:space="preserve"> </w:t>
      </w:r>
      <w:proofErr w:type="spellStart"/>
      <w:r w:rsidRPr="00DF45DF">
        <w:rPr>
          <w:lang w:val="en-US"/>
        </w:rPr>
        <w:t>permisif</w:t>
      </w:r>
      <w:proofErr w:type="spellEnd"/>
      <w:r w:rsidRPr="00DF45DF">
        <w:rPr>
          <w:lang w:val="en-US"/>
        </w:rPr>
        <w:t xml:space="preserve"> </w:t>
      </w:r>
      <w:proofErr w:type="spellStart"/>
      <w:r w:rsidRPr="00DF45DF">
        <w:rPr>
          <w:lang w:val="en-US"/>
        </w:rPr>
        <w:t>adalah</w:t>
      </w:r>
      <w:proofErr w:type="spellEnd"/>
      <w:r w:rsidRPr="00DF45DF">
        <w:rPr>
          <w:lang w:val="en-US"/>
        </w:rPr>
        <w:t xml:space="preserve"> </w:t>
      </w:r>
      <w:proofErr w:type="spellStart"/>
      <w:r w:rsidRPr="00DF45DF">
        <w:rPr>
          <w:lang w:val="en-US"/>
        </w:rPr>
        <w:t>jenis</w:t>
      </w:r>
      <w:proofErr w:type="spellEnd"/>
      <w:r w:rsidRPr="00DF45DF">
        <w:rPr>
          <w:lang w:val="en-US"/>
        </w:rPr>
        <w:t xml:space="preserve"> </w:t>
      </w:r>
      <w:proofErr w:type="spellStart"/>
      <w:r w:rsidRPr="00DF45DF">
        <w:rPr>
          <w:lang w:val="en-US"/>
        </w:rPr>
        <w:t>pola</w:t>
      </w:r>
      <w:proofErr w:type="spellEnd"/>
      <w:r w:rsidRPr="00DF45DF">
        <w:rPr>
          <w:lang w:val="en-US"/>
        </w:rPr>
        <w:t xml:space="preserve"> </w:t>
      </w:r>
      <w:proofErr w:type="spellStart"/>
      <w:r w:rsidRPr="00DF45DF">
        <w:rPr>
          <w:lang w:val="en-US"/>
        </w:rPr>
        <w:t>asuh</w:t>
      </w:r>
      <w:proofErr w:type="spellEnd"/>
      <w:r w:rsidRPr="00DF45DF">
        <w:rPr>
          <w:lang w:val="en-US"/>
        </w:rPr>
        <w:t xml:space="preserve"> yang </w:t>
      </w:r>
      <w:proofErr w:type="spellStart"/>
      <w:r w:rsidRPr="00DF45DF">
        <w:rPr>
          <w:lang w:val="en-US"/>
        </w:rPr>
        <w:t>dicirikan</w:t>
      </w:r>
      <w:proofErr w:type="spellEnd"/>
      <w:r w:rsidRPr="00DF45DF">
        <w:rPr>
          <w:lang w:val="en-US"/>
        </w:rPr>
        <w:t xml:space="preserve"> oleh </w:t>
      </w:r>
      <w:proofErr w:type="spellStart"/>
      <w:r w:rsidRPr="00DF45DF">
        <w:rPr>
          <w:lang w:val="en-US"/>
        </w:rPr>
        <w:t>kurangnya</w:t>
      </w:r>
      <w:proofErr w:type="spellEnd"/>
      <w:r w:rsidRPr="00DF45DF">
        <w:rPr>
          <w:lang w:val="en-US"/>
        </w:rPr>
        <w:t xml:space="preserve"> </w:t>
      </w:r>
      <w:proofErr w:type="spellStart"/>
      <w:r w:rsidRPr="00DF45DF">
        <w:rPr>
          <w:lang w:val="en-US"/>
        </w:rPr>
        <w:t>kontrol</w:t>
      </w:r>
      <w:proofErr w:type="spellEnd"/>
      <w:r w:rsidRPr="00DF45DF">
        <w:rPr>
          <w:lang w:val="en-US"/>
        </w:rPr>
        <w:t xml:space="preserve"> </w:t>
      </w:r>
      <w:proofErr w:type="spellStart"/>
      <w:r w:rsidRPr="00DF45DF">
        <w:rPr>
          <w:lang w:val="en-US"/>
        </w:rPr>
        <w:t>dari</w:t>
      </w:r>
      <w:proofErr w:type="spellEnd"/>
      <w:r w:rsidRPr="00DF45DF">
        <w:rPr>
          <w:lang w:val="en-US"/>
        </w:rPr>
        <w:t xml:space="preserve"> orang </w:t>
      </w:r>
      <w:proofErr w:type="spellStart"/>
      <w:r w:rsidRPr="00DF45DF">
        <w:rPr>
          <w:lang w:val="en-US"/>
        </w:rPr>
        <w:t>tua</w:t>
      </w:r>
      <w:proofErr w:type="spellEnd"/>
      <w:r w:rsidRPr="00DF45DF">
        <w:rPr>
          <w:lang w:val="en-US"/>
        </w:rPr>
        <w:t xml:space="preserve"> dan </w:t>
      </w:r>
      <w:proofErr w:type="spellStart"/>
      <w:r w:rsidRPr="00DF45DF">
        <w:rPr>
          <w:lang w:val="en-US"/>
        </w:rPr>
        <w:t>minimnya</w:t>
      </w:r>
      <w:proofErr w:type="spellEnd"/>
      <w:r w:rsidRPr="00DF45DF">
        <w:rPr>
          <w:lang w:val="en-US"/>
        </w:rPr>
        <w:t xml:space="preserve"> </w:t>
      </w:r>
      <w:proofErr w:type="spellStart"/>
      <w:r w:rsidRPr="00DF45DF">
        <w:rPr>
          <w:lang w:val="en-US"/>
        </w:rPr>
        <w:t>penggunaan</w:t>
      </w:r>
      <w:proofErr w:type="spellEnd"/>
      <w:r w:rsidRPr="00DF45DF">
        <w:rPr>
          <w:lang w:val="en-US"/>
        </w:rPr>
        <w:t xml:space="preserve"> </w:t>
      </w:r>
      <w:proofErr w:type="spellStart"/>
      <w:r w:rsidRPr="00DF45DF">
        <w:rPr>
          <w:lang w:val="en-US"/>
        </w:rPr>
        <w:t>hukuman</w:t>
      </w:r>
      <w:proofErr w:type="spellEnd"/>
      <w:r w:rsidRPr="00DF45DF">
        <w:rPr>
          <w:lang w:val="en-US"/>
        </w:rPr>
        <w:t xml:space="preserve"> </w:t>
      </w:r>
      <w:proofErr w:type="spellStart"/>
      <w:r w:rsidRPr="00DF45DF">
        <w:rPr>
          <w:lang w:val="en-US"/>
        </w:rPr>
        <w:t>dalam</w:t>
      </w:r>
      <w:proofErr w:type="spellEnd"/>
      <w:r w:rsidRPr="00DF45DF">
        <w:rPr>
          <w:lang w:val="en-US"/>
        </w:rPr>
        <w:t xml:space="preserve"> </w:t>
      </w:r>
      <w:proofErr w:type="spellStart"/>
      <w:r w:rsidRPr="00DF45DF">
        <w:rPr>
          <w:lang w:val="en-US"/>
        </w:rPr>
        <w:t>komunikasi</w:t>
      </w:r>
      <w:proofErr w:type="spellEnd"/>
      <w:r w:rsidRPr="00DF45DF">
        <w:rPr>
          <w:lang w:val="en-US"/>
        </w:rPr>
        <w:t xml:space="preserve"> yang </w:t>
      </w:r>
      <w:proofErr w:type="spellStart"/>
      <w:r w:rsidRPr="00DF45DF">
        <w:rPr>
          <w:lang w:val="en-US"/>
        </w:rPr>
        <w:t>terbuka</w:t>
      </w:r>
      <w:proofErr w:type="spellEnd"/>
      <w:r w:rsidRPr="00DF45DF">
        <w:rPr>
          <w:lang w:val="en-US"/>
        </w:rPr>
        <w:t xml:space="preserve"> </w:t>
      </w:r>
      <w:proofErr w:type="spellStart"/>
      <w:r w:rsidRPr="00DF45DF">
        <w:rPr>
          <w:lang w:val="en-US"/>
        </w:rPr>
        <w:t>antara</w:t>
      </w:r>
      <w:proofErr w:type="spellEnd"/>
      <w:r w:rsidRPr="00DF45DF">
        <w:rPr>
          <w:lang w:val="en-US"/>
        </w:rPr>
        <w:t xml:space="preserve"> orang </w:t>
      </w:r>
      <w:proofErr w:type="spellStart"/>
      <w:r w:rsidRPr="00DF45DF">
        <w:rPr>
          <w:lang w:val="en-US"/>
        </w:rPr>
        <w:t>tua</w:t>
      </w:r>
      <w:proofErr w:type="spellEnd"/>
      <w:r w:rsidRPr="00DF45DF">
        <w:rPr>
          <w:lang w:val="en-US"/>
        </w:rPr>
        <w:t xml:space="preserve"> dan </w:t>
      </w:r>
      <w:proofErr w:type="spellStart"/>
      <w:r w:rsidRPr="00DF45DF">
        <w:rPr>
          <w:lang w:val="en-US"/>
        </w:rPr>
        <w:t>anak</w:t>
      </w:r>
      <w:proofErr w:type="spellEnd"/>
      <w:r>
        <w:rPr>
          <w:lang w:val="en-US"/>
        </w:rPr>
        <w:t xml:space="preserve"> </w:t>
      </w:r>
      <w:r w:rsidR="00F01B52" w:rsidRPr="0088670F">
        <w:rPr>
          <w:lang w:val="en-US"/>
        </w:rPr>
        <w:fldChar w:fldCharType="begin" w:fldLock="1"/>
      </w:r>
      <w:r w:rsidR="00FC6459" w:rsidRPr="0088670F">
        <w:rPr>
          <w:lang w:val="en-US"/>
        </w:rPr>
        <w:instrText>ADDIN CSL_CITATION {"citationItems":[{"id":"ITEM-1","itemData":{"ISBN":"9789896540821","abstract":"Guru merupakan elemen utama yang memiliki peran penting dalam pendidikan formal. Keberadaannya menjadi penentu keberhasilan peserta didik dan kualitas pendidikan. Pada masa pandemi Covid 19 saat ini guru dituntut harus mampu menunjukkan kompetensi guru dalam membimbing, melatih, mendidik, dan mengajar siswanya. Sesuai dengan kebijakan yang ditetapkan oleh pemerintah yaitu diwajibkan untuk seluruh sekolah melakukan sistem pembelajaran secara daring, oleh karenanya guru maupun siswa harus sama-sama bekerja sama agar tujuan dari pembelajaran selama pandemic COVID-19 tercapai. Guru harus tetap menjalankan tugasnya dalam mengajar, melatih, mendorong kreativitas meskipun tanpa harus bertatap muka secara langsung dengan siswa. dalam hal ini diperlukan peran guru dalam menunjang proses pembelajaran secara daring (dalam jaringan). Tulisan ini bertujuan untuk mendeskripsikan peranan guru dalam pembelajaran daring dimasa pandemi COVID-19. Metode yang digunakan dalam penelitian ini ialah metode studi pustaka. Hasil kajian menunjukkan bahwa guru memiliki peranan penting dalam proses pembelajaran khususnya pada masa pandemi COVID-19. Guru harus bisa memotivasi siswa agar tetap semangat dalam belajar. Kata","author":[{"dropping-particle":"","family":"R W Utami","given":"","non-dropping-particle":"","parse-names":false,"suffix":""}],"container-title":"file:///C:/Users/VERA/Downloads/ASKEP_AGREGAT_ANAK_and_REMAJA_PRINT.docx","id":"ITEM-1","issue":"1","issued":{"date-parts":[["2020"]]},"number-of-pages":"1-9","title":"Hubungan Antara Pola Asuh Permisif Orangtua Dengan Perilaku Moral Pada Remaja","type":"book","volume":"21"},"uris":["http://www.mendeley.com/documents/?uuid=7d9bd3ab-8793-4dfd-ab2e-21cbe7434882"]}],"mendeley":{"formattedCitation":"[14]","plainTextFormattedCitation":"[14]","previouslyFormattedCitation":"[14]"},"properties":{"noteIndex":0},"schema":"https://github.com/citation-style-language/schema/raw/master/csl-citation.json"}</w:instrText>
      </w:r>
      <w:r w:rsidR="00F01B52" w:rsidRPr="0088670F">
        <w:rPr>
          <w:lang w:val="en-US"/>
        </w:rPr>
        <w:fldChar w:fldCharType="separate"/>
      </w:r>
      <w:r w:rsidR="006A7111" w:rsidRPr="0088670F">
        <w:rPr>
          <w:noProof/>
          <w:lang w:val="en-US"/>
        </w:rPr>
        <w:t>[14]</w:t>
      </w:r>
      <w:r w:rsidR="00F01B52" w:rsidRPr="0088670F">
        <w:rPr>
          <w:lang w:val="en-US"/>
        </w:rPr>
        <w:fldChar w:fldCharType="end"/>
      </w:r>
      <w:r w:rsidR="0049303D" w:rsidRPr="0088670F">
        <w:rPr>
          <w:lang w:val="en-US"/>
        </w:rPr>
        <w:t>.</w:t>
      </w:r>
      <w:r w:rsidR="00DE0219" w:rsidRPr="0088670F">
        <w:rPr>
          <w:lang w:val="en-US"/>
        </w:rPr>
        <w:t xml:space="preserve"> </w:t>
      </w:r>
      <w:proofErr w:type="spellStart"/>
      <w:r w:rsidR="00DE0219" w:rsidRPr="0088670F">
        <w:rPr>
          <w:lang w:val="en-US"/>
        </w:rPr>
        <w:t>Menurut</w:t>
      </w:r>
      <w:proofErr w:type="spellEnd"/>
      <w:r w:rsidR="00DE0219" w:rsidRPr="0088670F">
        <w:rPr>
          <w:lang w:val="en-US"/>
        </w:rPr>
        <w:t xml:space="preserve"> Santrock, </w:t>
      </w:r>
      <w:proofErr w:type="spellStart"/>
      <w:r w:rsidR="00DE0219" w:rsidRPr="0088670F">
        <w:rPr>
          <w:lang w:val="en-US"/>
        </w:rPr>
        <w:t>pola</w:t>
      </w:r>
      <w:proofErr w:type="spellEnd"/>
      <w:r w:rsidR="00DE0219" w:rsidRPr="0088670F">
        <w:rPr>
          <w:lang w:val="en-US"/>
        </w:rPr>
        <w:t xml:space="preserve"> </w:t>
      </w:r>
      <w:proofErr w:type="spellStart"/>
      <w:r w:rsidR="00DE0219" w:rsidRPr="0088670F">
        <w:rPr>
          <w:lang w:val="en-US"/>
        </w:rPr>
        <w:t>asuh</w:t>
      </w:r>
      <w:proofErr w:type="spellEnd"/>
      <w:r w:rsidR="00DE0219" w:rsidRPr="0088670F">
        <w:rPr>
          <w:lang w:val="en-US"/>
        </w:rPr>
        <w:t xml:space="preserve"> </w:t>
      </w:r>
      <w:proofErr w:type="spellStart"/>
      <w:r w:rsidR="00DE0219" w:rsidRPr="0088670F">
        <w:rPr>
          <w:lang w:val="en-US"/>
        </w:rPr>
        <w:t>permisif</w:t>
      </w:r>
      <w:proofErr w:type="spellEnd"/>
      <w:r w:rsidR="00DE0219" w:rsidRPr="0088670F">
        <w:rPr>
          <w:lang w:val="en-US"/>
        </w:rPr>
        <w:t xml:space="preserve"> </w:t>
      </w:r>
      <w:proofErr w:type="spellStart"/>
      <w:r w:rsidR="00DE0219" w:rsidRPr="0088670F">
        <w:rPr>
          <w:lang w:val="en-US"/>
        </w:rPr>
        <w:t>dapat</w:t>
      </w:r>
      <w:proofErr w:type="spellEnd"/>
      <w:r w:rsidR="00DE0219" w:rsidRPr="0088670F">
        <w:rPr>
          <w:lang w:val="en-US"/>
        </w:rPr>
        <w:t xml:space="preserve"> </w:t>
      </w:r>
      <w:proofErr w:type="spellStart"/>
      <w:r w:rsidR="00DE0219" w:rsidRPr="0088670F">
        <w:rPr>
          <w:lang w:val="en-US"/>
        </w:rPr>
        <w:t>diidentifikasi</w:t>
      </w:r>
      <w:proofErr w:type="spellEnd"/>
      <w:r w:rsidR="00DE0219" w:rsidRPr="0088670F">
        <w:rPr>
          <w:lang w:val="en-US"/>
        </w:rPr>
        <w:t xml:space="preserve"> </w:t>
      </w:r>
      <w:proofErr w:type="spellStart"/>
      <w:r w:rsidR="00DE0219" w:rsidRPr="0088670F">
        <w:rPr>
          <w:lang w:val="en-US"/>
        </w:rPr>
        <w:t>dengan</w:t>
      </w:r>
      <w:proofErr w:type="spellEnd"/>
      <w:r w:rsidR="00DE0219" w:rsidRPr="0088670F">
        <w:rPr>
          <w:lang w:val="en-US"/>
        </w:rPr>
        <w:t xml:space="preserve"> </w:t>
      </w:r>
      <w:proofErr w:type="spellStart"/>
      <w:r w:rsidR="00DE0219" w:rsidRPr="0088670F">
        <w:rPr>
          <w:lang w:val="en-US"/>
        </w:rPr>
        <w:t>ciri-ciri</w:t>
      </w:r>
      <w:proofErr w:type="spellEnd"/>
      <w:r w:rsidR="00DE0219" w:rsidRPr="0088670F">
        <w:rPr>
          <w:lang w:val="en-US"/>
        </w:rPr>
        <w:t xml:space="preserve"> </w:t>
      </w:r>
      <w:proofErr w:type="spellStart"/>
      <w:r w:rsidR="00DE0219" w:rsidRPr="0088670F">
        <w:rPr>
          <w:lang w:val="en-US"/>
        </w:rPr>
        <w:t>seperti</w:t>
      </w:r>
      <w:proofErr w:type="spellEnd"/>
      <w:r w:rsidR="00DE0219" w:rsidRPr="0088670F">
        <w:rPr>
          <w:lang w:val="en-US"/>
        </w:rPr>
        <w:t xml:space="preserve"> </w:t>
      </w:r>
      <w:proofErr w:type="spellStart"/>
      <w:r w:rsidR="00DE0219" w:rsidRPr="0088670F">
        <w:rPr>
          <w:lang w:val="en-US"/>
        </w:rPr>
        <w:t>dominasi</w:t>
      </w:r>
      <w:proofErr w:type="spellEnd"/>
      <w:r w:rsidR="00DE0219" w:rsidRPr="0088670F">
        <w:rPr>
          <w:lang w:val="en-US"/>
        </w:rPr>
        <w:t xml:space="preserve"> </w:t>
      </w:r>
      <w:proofErr w:type="spellStart"/>
      <w:r w:rsidR="00DE0219" w:rsidRPr="0088670F">
        <w:rPr>
          <w:lang w:val="en-US"/>
        </w:rPr>
        <w:t>anak</w:t>
      </w:r>
      <w:proofErr w:type="spellEnd"/>
      <w:r w:rsidR="00DE0219" w:rsidRPr="0088670F">
        <w:rPr>
          <w:lang w:val="en-US"/>
        </w:rPr>
        <w:t xml:space="preserve">, </w:t>
      </w:r>
      <w:proofErr w:type="spellStart"/>
      <w:r w:rsidR="00DE0219" w:rsidRPr="0088670F">
        <w:rPr>
          <w:lang w:val="en-US"/>
        </w:rPr>
        <w:t>sikap</w:t>
      </w:r>
      <w:proofErr w:type="spellEnd"/>
      <w:r w:rsidR="00DE0219" w:rsidRPr="0088670F">
        <w:rPr>
          <w:lang w:val="en-US"/>
        </w:rPr>
        <w:t xml:space="preserve"> </w:t>
      </w:r>
      <w:proofErr w:type="spellStart"/>
      <w:r w:rsidR="008044A3" w:rsidRPr="0088670F">
        <w:rPr>
          <w:lang w:val="en-US"/>
        </w:rPr>
        <w:t>bebas</w:t>
      </w:r>
      <w:proofErr w:type="spellEnd"/>
      <w:r w:rsidR="00DE0219" w:rsidRPr="0088670F">
        <w:rPr>
          <w:lang w:val="en-US"/>
        </w:rPr>
        <w:t xml:space="preserve"> yang </w:t>
      </w:r>
      <w:proofErr w:type="spellStart"/>
      <w:r w:rsidR="00DE0219" w:rsidRPr="0088670F">
        <w:rPr>
          <w:lang w:val="en-US"/>
        </w:rPr>
        <w:t>diberikan</w:t>
      </w:r>
      <w:proofErr w:type="spellEnd"/>
      <w:r w:rsidR="00DE0219" w:rsidRPr="0088670F">
        <w:rPr>
          <w:lang w:val="en-US"/>
        </w:rPr>
        <w:t xml:space="preserve"> oleh ora</w:t>
      </w:r>
      <w:r w:rsidR="008044A3" w:rsidRPr="0088670F">
        <w:rPr>
          <w:lang w:val="en-US"/>
        </w:rPr>
        <w:t xml:space="preserve">ng </w:t>
      </w:r>
      <w:proofErr w:type="spellStart"/>
      <w:r w:rsidR="008044A3" w:rsidRPr="0088670F">
        <w:rPr>
          <w:lang w:val="en-US"/>
        </w:rPr>
        <w:t>tua</w:t>
      </w:r>
      <w:proofErr w:type="spellEnd"/>
      <w:r w:rsidR="008044A3" w:rsidRPr="0088670F">
        <w:rPr>
          <w:lang w:val="en-US"/>
        </w:rPr>
        <w:t xml:space="preserve">, </w:t>
      </w:r>
      <w:proofErr w:type="spellStart"/>
      <w:r w:rsidR="008044A3" w:rsidRPr="0088670F">
        <w:rPr>
          <w:lang w:val="en-US"/>
        </w:rPr>
        <w:t>kurangnya</w:t>
      </w:r>
      <w:proofErr w:type="spellEnd"/>
      <w:r w:rsidR="008044A3" w:rsidRPr="0088670F">
        <w:rPr>
          <w:lang w:val="en-US"/>
        </w:rPr>
        <w:t xml:space="preserve"> </w:t>
      </w:r>
      <w:proofErr w:type="spellStart"/>
      <w:r w:rsidR="008044A3" w:rsidRPr="0088670F">
        <w:rPr>
          <w:lang w:val="en-US"/>
        </w:rPr>
        <w:t>bimbingan</w:t>
      </w:r>
      <w:proofErr w:type="spellEnd"/>
      <w:r w:rsidR="008044A3" w:rsidRPr="0088670F">
        <w:rPr>
          <w:lang w:val="en-US"/>
        </w:rPr>
        <w:t xml:space="preserve"> </w:t>
      </w:r>
      <w:proofErr w:type="spellStart"/>
      <w:r w:rsidR="00DE0219" w:rsidRPr="0088670F">
        <w:rPr>
          <w:lang w:val="en-US"/>
        </w:rPr>
        <w:t>dari</w:t>
      </w:r>
      <w:proofErr w:type="spellEnd"/>
      <w:r w:rsidR="00DE0219" w:rsidRPr="0088670F">
        <w:rPr>
          <w:lang w:val="en-US"/>
        </w:rPr>
        <w:t xml:space="preserve"> orang </w:t>
      </w:r>
      <w:proofErr w:type="spellStart"/>
      <w:r w:rsidR="00DE0219" w:rsidRPr="0088670F">
        <w:rPr>
          <w:lang w:val="en-US"/>
        </w:rPr>
        <w:t>tua</w:t>
      </w:r>
      <w:proofErr w:type="spellEnd"/>
      <w:r w:rsidR="00DE0219" w:rsidRPr="0088670F">
        <w:rPr>
          <w:lang w:val="en-US"/>
        </w:rPr>
        <w:t xml:space="preserve">, </w:t>
      </w:r>
      <w:proofErr w:type="spellStart"/>
      <w:r w:rsidR="00DE0219" w:rsidRPr="0088670F">
        <w:rPr>
          <w:lang w:val="en-US"/>
        </w:rPr>
        <w:t>serta</w:t>
      </w:r>
      <w:proofErr w:type="spellEnd"/>
      <w:r w:rsidR="00DE0219" w:rsidRPr="0088670F">
        <w:rPr>
          <w:lang w:val="en-US"/>
        </w:rPr>
        <w:t xml:space="preserve"> </w:t>
      </w:r>
      <w:proofErr w:type="spellStart"/>
      <w:r w:rsidR="00DE0219" w:rsidRPr="0088670F">
        <w:rPr>
          <w:lang w:val="en-US"/>
        </w:rPr>
        <w:t>kurangnya</w:t>
      </w:r>
      <w:proofErr w:type="spellEnd"/>
      <w:r w:rsidR="00DE0219" w:rsidRPr="0088670F">
        <w:rPr>
          <w:lang w:val="en-US"/>
        </w:rPr>
        <w:t xml:space="preserve"> </w:t>
      </w:r>
      <w:proofErr w:type="spellStart"/>
      <w:r w:rsidR="00DE0219" w:rsidRPr="0088670F">
        <w:rPr>
          <w:lang w:val="en-US"/>
        </w:rPr>
        <w:t>kontrol</w:t>
      </w:r>
      <w:proofErr w:type="spellEnd"/>
      <w:r w:rsidR="00DE0219" w:rsidRPr="0088670F">
        <w:rPr>
          <w:lang w:val="en-US"/>
        </w:rPr>
        <w:t xml:space="preserve"> dan </w:t>
      </w:r>
      <w:proofErr w:type="spellStart"/>
      <w:r w:rsidR="00DE0219" w:rsidRPr="0088670F">
        <w:rPr>
          <w:lang w:val="en-US"/>
        </w:rPr>
        <w:t>perhatian</w:t>
      </w:r>
      <w:proofErr w:type="spellEnd"/>
      <w:r w:rsidR="00DE0219" w:rsidRPr="0088670F">
        <w:rPr>
          <w:lang w:val="en-US"/>
        </w:rPr>
        <w:t xml:space="preserve"> yang </w:t>
      </w:r>
      <w:proofErr w:type="spellStart"/>
      <w:r w:rsidR="00DE0219" w:rsidRPr="0088670F">
        <w:rPr>
          <w:lang w:val="en-US"/>
        </w:rPr>
        <w:t>diberikan</w:t>
      </w:r>
      <w:proofErr w:type="spellEnd"/>
      <w:r w:rsidR="00DE0219" w:rsidRPr="0088670F">
        <w:rPr>
          <w:lang w:val="en-US"/>
        </w:rPr>
        <w:t xml:space="preserve"> oleh orang </w:t>
      </w:r>
      <w:proofErr w:type="spellStart"/>
      <w:r w:rsidR="00DE0219" w:rsidRPr="0088670F">
        <w:rPr>
          <w:lang w:val="en-US"/>
        </w:rPr>
        <w:t>tua</w:t>
      </w:r>
      <w:proofErr w:type="spellEnd"/>
      <w:r w:rsidR="00DE0219" w:rsidRPr="0088670F">
        <w:rPr>
          <w:lang w:val="en-US"/>
        </w:rPr>
        <w:t xml:space="preserve"> </w:t>
      </w:r>
      <w:proofErr w:type="spellStart"/>
      <w:r w:rsidR="00DE0219" w:rsidRPr="0088670F">
        <w:rPr>
          <w:lang w:val="en-US"/>
        </w:rPr>
        <w:t>terhadap</w:t>
      </w:r>
      <w:proofErr w:type="spellEnd"/>
      <w:r w:rsidR="00DE0219" w:rsidRPr="0088670F">
        <w:rPr>
          <w:lang w:val="en-US"/>
        </w:rPr>
        <w:t xml:space="preserve"> </w:t>
      </w:r>
      <w:proofErr w:type="spellStart"/>
      <w:r w:rsidR="00DE0219" w:rsidRPr="0088670F">
        <w:rPr>
          <w:lang w:val="en-US"/>
        </w:rPr>
        <w:t>anak</w:t>
      </w:r>
      <w:proofErr w:type="spellEnd"/>
      <w:r w:rsidR="00DE0219" w:rsidRPr="0088670F">
        <w:rPr>
          <w:lang w:val="en-US"/>
        </w:rPr>
        <w:t xml:space="preserve"> </w:t>
      </w:r>
      <w:r w:rsidR="00045E1A" w:rsidRPr="0088670F">
        <w:rPr>
          <w:lang w:val="en-US"/>
        </w:rPr>
        <w:fldChar w:fldCharType="begin" w:fldLock="1"/>
      </w:r>
      <w:r w:rsidR="00FC6459" w:rsidRPr="0088670F">
        <w:rPr>
          <w:lang w:val="en-US"/>
        </w:rPr>
        <w:instrText>ADDIN CSL_CITATION {"citationItems":[{"id":"ITEM-1","itemData":{"ISBN":"9786025071096","abstract":"Fakultas Agama Islam Universitas Muhammadiyah Sumatera Utara Jl. Kapt. Mukhtar Basri No. 3 Medan, Indonesia *Email: mawaddahnst@umsu.ac.id Abstract This community partnership program is carried out because there are still many applications of inappropriate parenting that are applied to pre parental in this X Environment. For example, there are still many parents who speak harsh words to children, so children resist and say rude ones like their parents. This is due to the fact that some of the parents are low educated, parents who lack knowledge about parenting, so they do not understand the characteristics of child development, and generalize parenting to each child. lack of parental control of children, resulting in many findings in children with aggressive behavior. The number of children in the X environment is dropping out of school, so the association is under control and works as a broker of used goods (car accessories, used motorbikes), free association, and even stealing behavior. The methods that will be used in the implementation of this program are by conducting socialization on the types of parenting for children, then conducting socialization and training on how to apply appropriate parenting to children and how to establish effective communication with children. At the end of the program it is expected that parents in the X neighborhood of Suka Maju Sub-district, Medan Johor District have knowledge of the types of parenting, have knowledge about child development so parents can apply proper parenting in the family and can provide education at home so they can creating a harmonious family and can shape the behavior of moral children. Keyword: Aggressive Behavior, Communication, Family, Parenting Abstrak Program kemitraan masyarakat ini dilakukan karena masih banyakpenerapan pola asuh yang tidak tepat yang diterapkan pra orangtua di Lingkungan X ini. Sebagai contoh masih banyak orangtua yang berbicara dengan perkataan yang kasar kepada anak, sehingga anak melawan dan berkata yang kasar seperti orangtuanya. Hal ini disebabkan sebagian dari orangtua berpendidikan rendah, orangtua yang kurang mendapatkan pengetahuan tentang pola asuh anak, sehingga kurang memahami karakteristik perkembangan anak, dan menyamaratakan pengasuhan pada setiap anak, Kurangnya waktu orangtua untuk berinteraksi pada anak, yang disebabkan karena kesibukan orangtua yang bekerja, mengabkibatkan kurangnya kontrol orangtua terhadap anak, sehingga banyaknya temuan pada anak …","author":[{"dropping-particle":"","family":"Nasution","given":"M","non-dropping-particle":"","parse-names":false,"suffix":""}],"container-title":"Jurnal Prodikmas: Hasil Pengabdian Masyarakat","id":"ITEM-1","issue":"2","issued":{"date-parts":[["2018"]]},"page":"89-96","title":"Pola asuh permisif terhadap agresifitas anak di lingkungan x kelurahan suka maju kecamatan medan johor","type":"article-journal","volume":"2"},"uris":["http://www.mendeley.com/documents/?uuid=d4e617ba-5ec5-4aa9-a8c0-ef18cbdfa793"]}],"mendeley":{"formattedCitation":"[15]","plainTextFormattedCitation":"[15]","previouslyFormattedCitation":"[15]"},"properties":{"noteIndex":0},"schema":"https://github.com/citation-style-language/schema/raw/master/csl-citation.json"}</w:instrText>
      </w:r>
      <w:r w:rsidR="00045E1A" w:rsidRPr="0088670F">
        <w:rPr>
          <w:lang w:val="en-US"/>
        </w:rPr>
        <w:fldChar w:fldCharType="separate"/>
      </w:r>
      <w:r w:rsidR="006A7111" w:rsidRPr="0088670F">
        <w:rPr>
          <w:noProof/>
          <w:lang w:val="en-US"/>
        </w:rPr>
        <w:t>[15]</w:t>
      </w:r>
      <w:r w:rsidR="00045E1A" w:rsidRPr="0088670F">
        <w:rPr>
          <w:lang w:val="en-US"/>
        </w:rPr>
        <w:fldChar w:fldCharType="end"/>
      </w:r>
      <w:r w:rsidR="00573D2B" w:rsidRPr="0088670F">
        <w:rPr>
          <w:lang w:val="en-US"/>
        </w:rPr>
        <w:t xml:space="preserve">. </w:t>
      </w:r>
      <w:proofErr w:type="spellStart"/>
      <w:r w:rsidR="00573D2B" w:rsidRPr="0088670F">
        <w:rPr>
          <w:lang w:val="en-US"/>
        </w:rPr>
        <w:t>Menurut</w:t>
      </w:r>
      <w:proofErr w:type="spellEnd"/>
      <w:r w:rsidR="00573D2B" w:rsidRPr="0088670F">
        <w:rPr>
          <w:lang w:val="en-US"/>
        </w:rPr>
        <w:t xml:space="preserve"> </w:t>
      </w:r>
      <w:proofErr w:type="spellStart"/>
      <w:r w:rsidR="00573D2B" w:rsidRPr="0088670F">
        <w:rPr>
          <w:lang w:val="en-US"/>
        </w:rPr>
        <w:t>Helmawati</w:t>
      </w:r>
      <w:proofErr w:type="spellEnd"/>
      <w:r w:rsidR="00573D2B" w:rsidRPr="0088670F">
        <w:rPr>
          <w:lang w:val="en-US"/>
        </w:rPr>
        <w:t xml:space="preserve">, </w:t>
      </w:r>
      <w:proofErr w:type="spellStart"/>
      <w:r w:rsidR="00573D2B" w:rsidRPr="0088670F">
        <w:rPr>
          <w:lang w:val="en-US"/>
        </w:rPr>
        <w:t>dalam</w:t>
      </w:r>
      <w:proofErr w:type="spellEnd"/>
      <w:r w:rsidR="00573D2B" w:rsidRPr="0088670F">
        <w:rPr>
          <w:lang w:val="en-US"/>
        </w:rPr>
        <w:t xml:space="preserve"> </w:t>
      </w:r>
      <w:proofErr w:type="spellStart"/>
      <w:r w:rsidR="00573D2B" w:rsidRPr="0088670F">
        <w:rPr>
          <w:lang w:val="en-US"/>
        </w:rPr>
        <w:t>pola</w:t>
      </w:r>
      <w:proofErr w:type="spellEnd"/>
      <w:r w:rsidR="00573D2B" w:rsidRPr="0088670F">
        <w:rPr>
          <w:lang w:val="en-US"/>
        </w:rPr>
        <w:t xml:space="preserve"> </w:t>
      </w:r>
      <w:proofErr w:type="spellStart"/>
      <w:r w:rsidR="00573D2B" w:rsidRPr="0088670F">
        <w:rPr>
          <w:lang w:val="en-US"/>
        </w:rPr>
        <w:t>asuh</w:t>
      </w:r>
      <w:proofErr w:type="spellEnd"/>
      <w:r w:rsidR="00573D2B" w:rsidRPr="0088670F">
        <w:rPr>
          <w:lang w:val="en-US"/>
        </w:rPr>
        <w:t xml:space="preserve"> </w:t>
      </w:r>
      <w:proofErr w:type="spellStart"/>
      <w:r w:rsidR="00573D2B" w:rsidRPr="0088670F">
        <w:rPr>
          <w:lang w:val="en-US"/>
        </w:rPr>
        <w:t>permisif</w:t>
      </w:r>
      <w:proofErr w:type="spellEnd"/>
      <w:r w:rsidR="00573D2B" w:rsidRPr="0088670F">
        <w:rPr>
          <w:lang w:val="en-US"/>
        </w:rPr>
        <w:t xml:space="preserve">, </w:t>
      </w:r>
      <w:proofErr w:type="spellStart"/>
      <w:r w:rsidR="00573D2B" w:rsidRPr="0088670F">
        <w:rPr>
          <w:lang w:val="en-US"/>
        </w:rPr>
        <w:t>komunikasi</w:t>
      </w:r>
      <w:proofErr w:type="spellEnd"/>
      <w:r w:rsidR="00573D2B" w:rsidRPr="0088670F">
        <w:rPr>
          <w:lang w:val="en-US"/>
        </w:rPr>
        <w:t xml:space="preserve"> </w:t>
      </w:r>
      <w:proofErr w:type="spellStart"/>
      <w:r w:rsidR="00573D2B" w:rsidRPr="0088670F">
        <w:rPr>
          <w:lang w:val="en-US"/>
        </w:rPr>
        <w:t>berjalan</w:t>
      </w:r>
      <w:proofErr w:type="spellEnd"/>
      <w:r w:rsidR="00573D2B" w:rsidRPr="0088670F">
        <w:rPr>
          <w:lang w:val="en-US"/>
        </w:rPr>
        <w:t xml:space="preserve"> </w:t>
      </w:r>
      <w:proofErr w:type="spellStart"/>
      <w:r w:rsidR="00573D2B" w:rsidRPr="0088670F">
        <w:rPr>
          <w:lang w:val="en-US"/>
        </w:rPr>
        <w:t>satu</w:t>
      </w:r>
      <w:proofErr w:type="spellEnd"/>
      <w:r w:rsidR="00573D2B" w:rsidRPr="0088670F">
        <w:rPr>
          <w:lang w:val="en-US"/>
        </w:rPr>
        <w:t xml:space="preserve"> </w:t>
      </w:r>
      <w:proofErr w:type="spellStart"/>
      <w:r w:rsidR="00573D2B" w:rsidRPr="0088670F">
        <w:rPr>
          <w:lang w:val="en-US"/>
        </w:rPr>
        <w:t>arah</w:t>
      </w:r>
      <w:proofErr w:type="spellEnd"/>
      <w:r w:rsidR="00573D2B" w:rsidRPr="0088670F">
        <w:rPr>
          <w:lang w:val="en-US"/>
        </w:rPr>
        <w:t xml:space="preserve">. </w:t>
      </w:r>
      <w:proofErr w:type="spellStart"/>
      <w:r w:rsidR="00573D2B" w:rsidRPr="0088670F">
        <w:rPr>
          <w:lang w:val="en-US"/>
        </w:rPr>
        <w:t>Meskipun</w:t>
      </w:r>
      <w:proofErr w:type="spellEnd"/>
      <w:r w:rsidR="00573D2B" w:rsidRPr="0088670F">
        <w:rPr>
          <w:lang w:val="en-US"/>
        </w:rPr>
        <w:t xml:space="preserve"> orang </w:t>
      </w:r>
      <w:proofErr w:type="spellStart"/>
      <w:r w:rsidR="00573D2B" w:rsidRPr="0088670F">
        <w:rPr>
          <w:lang w:val="en-US"/>
        </w:rPr>
        <w:t>tua</w:t>
      </w:r>
      <w:proofErr w:type="spellEnd"/>
      <w:r w:rsidR="00573D2B" w:rsidRPr="0088670F">
        <w:rPr>
          <w:lang w:val="en-US"/>
        </w:rPr>
        <w:t xml:space="preserve"> </w:t>
      </w:r>
      <w:proofErr w:type="spellStart"/>
      <w:r w:rsidR="00573D2B" w:rsidRPr="0088670F">
        <w:rPr>
          <w:lang w:val="en-US"/>
        </w:rPr>
        <w:t>memiliki</w:t>
      </w:r>
      <w:proofErr w:type="spellEnd"/>
      <w:r w:rsidR="00573D2B" w:rsidRPr="0088670F">
        <w:rPr>
          <w:lang w:val="en-US"/>
        </w:rPr>
        <w:t xml:space="preserve"> </w:t>
      </w:r>
      <w:proofErr w:type="spellStart"/>
      <w:r w:rsidR="00573D2B" w:rsidRPr="0088670F">
        <w:rPr>
          <w:lang w:val="en-US"/>
        </w:rPr>
        <w:t>otoritas</w:t>
      </w:r>
      <w:proofErr w:type="spellEnd"/>
      <w:r w:rsidR="00573D2B" w:rsidRPr="0088670F">
        <w:rPr>
          <w:lang w:val="en-US"/>
        </w:rPr>
        <w:t xml:space="preserve"> di </w:t>
      </w:r>
      <w:proofErr w:type="spellStart"/>
      <w:r w:rsidR="00573D2B" w:rsidRPr="0088670F">
        <w:rPr>
          <w:lang w:val="en-US"/>
        </w:rPr>
        <w:t>dalam</w:t>
      </w:r>
      <w:proofErr w:type="spellEnd"/>
      <w:r w:rsidR="00573D2B" w:rsidRPr="0088670F">
        <w:rPr>
          <w:lang w:val="en-US"/>
        </w:rPr>
        <w:t xml:space="preserve"> </w:t>
      </w:r>
      <w:proofErr w:type="spellStart"/>
      <w:r w:rsidR="00573D2B" w:rsidRPr="0088670F">
        <w:rPr>
          <w:lang w:val="en-US"/>
        </w:rPr>
        <w:t>keluarga</w:t>
      </w:r>
      <w:proofErr w:type="spellEnd"/>
      <w:r w:rsidR="00573D2B" w:rsidRPr="0088670F">
        <w:rPr>
          <w:lang w:val="en-US"/>
        </w:rPr>
        <w:t xml:space="preserve">, </w:t>
      </w:r>
      <w:proofErr w:type="spellStart"/>
      <w:r w:rsidR="00573D2B" w:rsidRPr="0088670F">
        <w:rPr>
          <w:lang w:val="en-US"/>
        </w:rPr>
        <w:t>terutama</w:t>
      </w:r>
      <w:proofErr w:type="spellEnd"/>
      <w:r w:rsidR="00573D2B" w:rsidRPr="0088670F">
        <w:rPr>
          <w:lang w:val="en-US"/>
        </w:rPr>
        <w:t xml:space="preserve"> </w:t>
      </w:r>
      <w:proofErr w:type="spellStart"/>
      <w:r w:rsidR="00573D2B" w:rsidRPr="0088670F">
        <w:rPr>
          <w:lang w:val="en-US"/>
        </w:rPr>
        <w:t>dalam</w:t>
      </w:r>
      <w:proofErr w:type="spellEnd"/>
      <w:r w:rsidR="00573D2B" w:rsidRPr="0088670F">
        <w:rPr>
          <w:lang w:val="en-US"/>
        </w:rPr>
        <w:t xml:space="preserve"> </w:t>
      </w:r>
      <w:proofErr w:type="spellStart"/>
      <w:r w:rsidR="00573D2B" w:rsidRPr="0088670F">
        <w:rPr>
          <w:lang w:val="en-US"/>
        </w:rPr>
        <w:t>hal</w:t>
      </w:r>
      <w:proofErr w:type="spellEnd"/>
      <w:r w:rsidR="00573D2B" w:rsidRPr="0088670F">
        <w:rPr>
          <w:lang w:val="en-US"/>
        </w:rPr>
        <w:t xml:space="preserve"> </w:t>
      </w:r>
      <w:proofErr w:type="spellStart"/>
      <w:r w:rsidR="00573D2B" w:rsidRPr="0088670F">
        <w:rPr>
          <w:lang w:val="en-US"/>
        </w:rPr>
        <w:t>pengasuhan</w:t>
      </w:r>
      <w:proofErr w:type="spellEnd"/>
      <w:r w:rsidR="00573D2B" w:rsidRPr="0088670F">
        <w:rPr>
          <w:lang w:val="en-US"/>
        </w:rPr>
        <w:t xml:space="preserve"> </w:t>
      </w:r>
      <w:proofErr w:type="spellStart"/>
      <w:r w:rsidR="00573D2B" w:rsidRPr="0088670F">
        <w:rPr>
          <w:lang w:val="en-US"/>
        </w:rPr>
        <w:t>anak</w:t>
      </w:r>
      <w:proofErr w:type="spellEnd"/>
      <w:r w:rsidR="00573D2B" w:rsidRPr="0088670F">
        <w:rPr>
          <w:lang w:val="en-US"/>
        </w:rPr>
        <w:t xml:space="preserve">, </w:t>
      </w:r>
      <w:proofErr w:type="spellStart"/>
      <w:r w:rsidR="00573D2B" w:rsidRPr="0088670F">
        <w:rPr>
          <w:lang w:val="en-US"/>
        </w:rPr>
        <w:t>namun</w:t>
      </w:r>
      <w:proofErr w:type="spellEnd"/>
      <w:r w:rsidR="00573D2B" w:rsidRPr="0088670F">
        <w:rPr>
          <w:lang w:val="en-US"/>
        </w:rPr>
        <w:t xml:space="preserve"> </w:t>
      </w:r>
      <w:proofErr w:type="spellStart"/>
      <w:r w:rsidR="00573D2B" w:rsidRPr="0088670F">
        <w:rPr>
          <w:lang w:val="en-US"/>
        </w:rPr>
        <w:t>anak</w:t>
      </w:r>
      <w:proofErr w:type="spellEnd"/>
      <w:r w:rsidR="00573D2B" w:rsidRPr="0088670F">
        <w:rPr>
          <w:lang w:val="en-US"/>
        </w:rPr>
        <w:t xml:space="preserve"> </w:t>
      </w:r>
      <w:proofErr w:type="spellStart"/>
      <w:r w:rsidR="00573D2B" w:rsidRPr="0088670F">
        <w:rPr>
          <w:lang w:val="en-US"/>
        </w:rPr>
        <w:t>memiliki</w:t>
      </w:r>
      <w:proofErr w:type="spellEnd"/>
      <w:r w:rsidR="00573D2B" w:rsidRPr="0088670F">
        <w:rPr>
          <w:lang w:val="en-US"/>
        </w:rPr>
        <w:t xml:space="preserve"> </w:t>
      </w:r>
      <w:proofErr w:type="spellStart"/>
      <w:r w:rsidR="00573D2B" w:rsidRPr="0088670F">
        <w:rPr>
          <w:lang w:val="en-US"/>
        </w:rPr>
        <w:t>kendali</w:t>
      </w:r>
      <w:proofErr w:type="spellEnd"/>
      <w:r w:rsidR="00573D2B" w:rsidRPr="0088670F">
        <w:rPr>
          <w:lang w:val="en-US"/>
        </w:rPr>
        <w:t xml:space="preserve"> </w:t>
      </w:r>
      <w:proofErr w:type="spellStart"/>
      <w:r w:rsidR="00573D2B" w:rsidRPr="0088670F">
        <w:rPr>
          <w:lang w:val="en-US"/>
        </w:rPr>
        <w:t>penuh</w:t>
      </w:r>
      <w:proofErr w:type="spellEnd"/>
      <w:r w:rsidR="00573D2B" w:rsidRPr="0088670F">
        <w:rPr>
          <w:lang w:val="en-US"/>
        </w:rPr>
        <w:t xml:space="preserve"> </w:t>
      </w:r>
      <w:proofErr w:type="spellStart"/>
      <w:r w:rsidR="00573D2B" w:rsidRPr="0088670F">
        <w:rPr>
          <w:lang w:val="en-US"/>
        </w:rPr>
        <w:t>atas</w:t>
      </w:r>
      <w:proofErr w:type="spellEnd"/>
      <w:r w:rsidR="00573D2B" w:rsidRPr="0088670F">
        <w:rPr>
          <w:lang w:val="en-US"/>
        </w:rPr>
        <w:t xml:space="preserve"> </w:t>
      </w:r>
      <w:proofErr w:type="spellStart"/>
      <w:r w:rsidR="00573D2B" w:rsidRPr="0088670F">
        <w:rPr>
          <w:lang w:val="en-US"/>
        </w:rPr>
        <w:t>keputusan</w:t>
      </w:r>
      <w:proofErr w:type="spellEnd"/>
      <w:r w:rsidR="00573D2B" w:rsidRPr="0088670F">
        <w:rPr>
          <w:lang w:val="en-US"/>
        </w:rPr>
        <w:t xml:space="preserve"> </w:t>
      </w:r>
      <w:proofErr w:type="spellStart"/>
      <w:r w:rsidR="00573D2B" w:rsidRPr="0088670F">
        <w:rPr>
          <w:lang w:val="en-US"/>
        </w:rPr>
        <w:t>mereka</w:t>
      </w:r>
      <w:proofErr w:type="spellEnd"/>
      <w:r w:rsidR="00573D2B" w:rsidRPr="0088670F">
        <w:rPr>
          <w:lang w:val="en-US"/>
        </w:rPr>
        <w:t xml:space="preserve"> </w:t>
      </w:r>
      <w:proofErr w:type="spellStart"/>
      <w:r w:rsidR="00573D2B" w:rsidRPr="0088670F">
        <w:rPr>
          <w:lang w:val="en-US"/>
        </w:rPr>
        <w:t>sendiri</w:t>
      </w:r>
      <w:proofErr w:type="spellEnd"/>
      <w:r w:rsidR="00573D2B" w:rsidRPr="0088670F">
        <w:rPr>
          <w:lang w:val="en-US"/>
        </w:rPr>
        <w:t xml:space="preserve">, </w:t>
      </w:r>
      <w:proofErr w:type="spellStart"/>
      <w:r w:rsidR="00573D2B" w:rsidRPr="0088670F">
        <w:rPr>
          <w:lang w:val="en-US"/>
        </w:rPr>
        <w:t>terlepas</w:t>
      </w:r>
      <w:proofErr w:type="spellEnd"/>
      <w:r w:rsidR="00573D2B" w:rsidRPr="0088670F">
        <w:rPr>
          <w:lang w:val="en-US"/>
        </w:rPr>
        <w:t xml:space="preserve"> </w:t>
      </w:r>
      <w:proofErr w:type="spellStart"/>
      <w:r w:rsidR="00573D2B" w:rsidRPr="0088670F">
        <w:rPr>
          <w:lang w:val="en-US"/>
        </w:rPr>
        <w:t>dari</w:t>
      </w:r>
      <w:proofErr w:type="spellEnd"/>
      <w:r w:rsidR="00573D2B" w:rsidRPr="0088670F">
        <w:rPr>
          <w:lang w:val="en-US"/>
        </w:rPr>
        <w:t xml:space="preserve"> </w:t>
      </w:r>
      <w:proofErr w:type="spellStart"/>
      <w:r w:rsidR="00573D2B" w:rsidRPr="0088670F">
        <w:rPr>
          <w:lang w:val="en-US"/>
        </w:rPr>
        <w:t>persetujuan</w:t>
      </w:r>
      <w:proofErr w:type="spellEnd"/>
      <w:r w:rsidR="00573D2B" w:rsidRPr="0088670F">
        <w:rPr>
          <w:lang w:val="en-US"/>
        </w:rPr>
        <w:t xml:space="preserve"> </w:t>
      </w:r>
      <w:proofErr w:type="spellStart"/>
      <w:r w:rsidR="00573D2B" w:rsidRPr="0088670F">
        <w:rPr>
          <w:lang w:val="en-US"/>
        </w:rPr>
        <w:t>atau</w:t>
      </w:r>
      <w:proofErr w:type="spellEnd"/>
      <w:r w:rsidR="00573D2B" w:rsidRPr="0088670F">
        <w:rPr>
          <w:lang w:val="en-US"/>
        </w:rPr>
        <w:t xml:space="preserve"> </w:t>
      </w:r>
      <w:proofErr w:type="spellStart"/>
      <w:r w:rsidR="00573D2B" w:rsidRPr="0088670F">
        <w:rPr>
          <w:lang w:val="en-US"/>
        </w:rPr>
        <w:t>ketidaksetujuan</w:t>
      </w:r>
      <w:proofErr w:type="spellEnd"/>
      <w:r w:rsidR="00573D2B" w:rsidRPr="0088670F">
        <w:rPr>
          <w:lang w:val="en-US"/>
        </w:rPr>
        <w:t xml:space="preserve"> orang </w:t>
      </w:r>
      <w:proofErr w:type="spellStart"/>
      <w:r w:rsidR="00573D2B" w:rsidRPr="0088670F">
        <w:rPr>
          <w:lang w:val="en-US"/>
        </w:rPr>
        <w:t>tua</w:t>
      </w:r>
      <w:proofErr w:type="spellEnd"/>
      <w:r w:rsidR="00573D2B" w:rsidRPr="0088670F">
        <w:rPr>
          <w:lang w:val="en-US"/>
        </w:rPr>
        <w:t xml:space="preserve">. Pola </w:t>
      </w:r>
      <w:proofErr w:type="spellStart"/>
      <w:r w:rsidR="00573D2B" w:rsidRPr="0088670F">
        <w:rPr>
          <w:lang w:val="en-US"/>
        </w:rPr>
        <w:t>asuh</w:t>
      </w:r>
      <w:proofErr w:type="spellEnd"/>
      <w:r w:rsidR="00573D2B" w:rsidRPr="0088670F">
        <w:rPr>
          <w:lang w:val="en-US"/>
        </w:rPr>
        <w:t xml:space="preserve"> </w:t>
      </w:r>
      <w:proofErr w:type="spellStart"/>
      <w:r w:rsidR="00573D2B" w:rsidRPr="0088670F">
        <w:rPr>
          <w:lang w:val="en-US"/>
        </w:rPr>
        <w:t>ini</w:t>
      </w:r>
      <w:proofErr w:type="spellEnd"/>
      <w:r w:rsidR="00573D2B" w:rsidRPr="0088670F">
        <w:rPr>
          <w:lang w:val="en-US"/>
        </w:rPr>
        <w:t xml:space="preserve"> </w:t>
      </w:r>
      <w:proofErr w:type="spellStart"/>
      <w:r w:rsidR="00573D2B" w:rsidRPr="0088670F">
        <w:rPr>
          <w:lang w:val="en-US"/>
        </w:rPr>
        <w:t>cenderung</w:t>
      </w:r>
      <w:proofErr w:type="spellEnd"/>
      <w:r w:rsidR="00573D2B" w:rsidRPr="0088670F">
        <w:rPr>
          <w:lang w:val="en-US"/>
        </w:rPr>
        <w:t xml:space="preserve"> </w:t>
      </w:r>
      <w:proofErr w:type="spellStart"/>
      <w:r w:rsidR="00573D2B" w:rsidRPr="0088670F">
        <w:rPr>
          <w:lang w:val="en-US"/>
        </w:rPr>
        <w:t>berorientasi</w:t>
      </w:r>
      <w:proofErr w:type="spellEnd"/>
      <w:r w:rsidR="00573D2B" w:rsidRPr="0088670F">
        <w:rPr>
          <w:lang w:val="en-US"/>
        </w:rPr>
        <w:t xml:space="preserve"> pada </w:t>
      </w:r>
      <w:proofErr w:type="spellStart"/>
      <w:r w:rsidR="00573D2B" w:rsidRPr="0088670F">
        <w:rPr>
          <w:lang w:val="en-US"/>
        </w:rPr>
        <w:t>anak</w:t>
      </w:r>
      <w:proofErr w:type="spellEnd"/>
      <w:r w:rsidR="00573D2B" w:rsidRPr="0088670F">
        <w:rPr>
          <w:lang w:val="en-US"/>
        </w:rPr>
        <w:t xml:space="preserve">, yang </w:t>
      </w:r>
      <w:proofErr w:type="spellStart"/>
      <w:r w:rsidR="00573D2B" w:rsidRPr="0088670F">
        <w:rPr>
          <w:lang w:val="en-US"/>
        </w:rPr>
        <w:t>berarti</w:t>
      </w:r>
      <w:proofErr w:type="spellEnd"/>
      <w:r w:rsidR="00573D2B" w:rsidRPr="0088670F">
        <w:rPr>
          <w:lang w:val="en-US"/>
        </w:rPr>
        <w:t xml:space="preserve"> </w:t>
      </w:r>
      <w:proofErr w:type="spellStart"/>
      <w:r w:rsidR="00573D2B" w:rsidRPr="0088670F">
        <w:rPr>
          <w:lang w:val="en-US"/>
        </w:rPr>
        <w:t>bahwa</w:t>
      </w:r>
      <w:proofErr w:type="spellEnd"/>
      <w:r w:rsidR="00573D2B" w:rsidRPr="0088670F">
        <w:rPr>
          <w:lang w:val="en-US"/>
        </w:rPr>
        <w:t xml:space="preserve"> </w:t>
      </w:r>
      <w:proofErr w:type="spellStart"/>
      <w:r w:rsidR="00573D2B" w:rsidRPr="0088670F">
        <w:rPr>
          <w:lang w:val="en-US"/>
        </w:rPr>
        <w:t>anak</w:t>
      </w:r>
      <w:proofErr w:type="spellEnd"/>
      <w:r w:rsidR="00573D2B" w:rsidRPr="0088670F">
        <w:rPr>
          <w:lang w:val="en-US"/>
        </w:rPr>
        <w:t xml:space="preserve"> </w:t>
      </w:r>
      <w:proofErr w:type="spellStart"/>
      <w:r w:rsidR="00573D2B" w:rsidRPr="0088670F">
        <w:rPr>
          <w:lang w:val="en-US"/>
        </w:rPr>
        <w:t>memiliki</w:t>
      </w:r>
      <w:proofErr w:type="spellEnd"/>
      <w:r w:rsidR="00573D2B" w:rsidRPr="0088670F">
        <w:rPr>
          <w:lang w:val="en-US"/>
        </w:rPr>
        <w:t xml:space="preserve"> </w:t>
      </w:r>
      <w:proofErr w:type="spellStart"/>
      <w:r w:rsidR="00573D2B" w:rsidRPr="0088670F">
        <w:rPr>
          <w:lang w:val="en-US"/>
        </w:rPr>
        <w:t>pengaruh</w:t>
      </w:r>
      <w:proofErr w:type="spellEnd"/>
      <w:r w:rsidR="00573D2B" w:rsidRPr="0088670F">
        <w:rPr>
          <w:lang w:val="en-US"/>
        </w:rPr>
        <w:t xml:space="preserve"> </w:t>
      </w:r>
      <w:proofErr w:type="spellStart"/>
      <w:r w:rsidR="00573D2B" w:rsidRPr="0088670F">
        <w:rPr>
          <w:lang w:val="en-US"/>
        </w:rPr>
        <w:t>besar</w:t>
      </w:r>
      <w:proofErr w:type="spellEnd"/>
      <w:r w:rsidR="00573D2B" w:rsidRPr="0088670F">
        <w:rPr>
          <w:lang w:val="en-US"/>
        </w:rPr>
        <w:t xml:space="preserve"> </w:t>
      </w:r>
      <w:proofErr w:type="spellStart"/>
      <w:r w:rsidR="00573D2B" w:rsidRPr="0088670F">
        <w:rPr>
          <w:lang w:val="en-US"/>
        </w:rPr>
        <w:t>dalam</w:t>
      </w:r>
      <w:proofErr w:type="spellEnd"/>
      <w:r w:rsidR="00573D2B" w:rsidRPr="0088670F">
        <w:rPr>
          <w:lang w:val="en-US"/>
        </w:rPr>
        <w:t xml:space="preserve"> </w:t>
      </w:r>
      <w:proofErr w:type="spellStart"/>
      <w:r w:rsidR="00573D2B" w:rsidRPr="0088670F">
        <w:rPr>
          <w:lang w:val="en-US"/>
        </w:rPr>
        <w:t>menentukan</w:t>
      </w:r>
      <w:proofErr w:type="spellEnd"/>
      <w:r w:rsidR="00573D2B" w:rsidRPr="0088670F">
        <w:rPr>
          <w:lang w:val="en-US"/>
        </w:rPr>
        <w:t xml:space="preserve"> </w:t>
      </w:r>
      <w:proofErr w:type="spellStart"/>
      <w:r w:rsidR="00573D2B" w:rsidRPr="0088670F">
        <w:rPr>
          <w:lang w:val="en-US"/>
        </w:rPr>
        <w:t>aturan</w:t>
      </w:r>
      <w:proofErr w:type="spellEnd"/>
      <w:r w:rsidR="00573D2B" w:rsidRPr="0088670F">
        <w:rPr>
          <w:lang w:val="en-US"/>
        </w:rPr>
        <w:t xml:space="preserve"> dan </w:t>
      </w:r>
      <w:proofErr w:type="spellStart"/>
      <w:r w:rsidR="00573D2B" w:rsidRPr="0088670F">
        <w:rPr>
          <w:lang w:val="en-US"/>
        </w:rPr>
        <w:t>ketetapan</w:t>
      </w:r>
      <w:proofErr w:type="spellEnd"/>
      <w:r w:rsidR="00573D2B" w:rsidRPr="0088670F">
        <w:rPr>
          <w:lang w:val="en-US"/>
        </w:rPr>
        <w:t xml:space="preserve"> </w:t>
      </w:r>
      <w:proofErr w:type="spellStart"/>
      <w:r w:rsidR="00573D2B" w:rsidRPr="0088670F">
        <w:rPr>
          <w:lang w:val="en-US"/>
        </w:rPr>
        <w:t>dalam</w:t>
      </w:r>
      <w:proofErr w:type="spellEnd"/>
      <w:r w:rsidR="00573D2B" w:rsidRPr="0088670F">
        <w:rPr>
          <w:lang w:val="en-US"/>
        </w:rPr>
        <w:t xml:space="preserve"> </w:t>
      </w:r>
      <w:proofErr w:type="spellStart"/>
      <w:r w:rsidR="00573D2B" w:rsidRPr="0088670F">
        <w:rPr>
          <w:lang w:val="en-US"/>
        </w:rPr>
        <w:t>keluarga</w:t>
      </w:r>
      <w:proofErr w:type="spellEnd"/>
      <w:r w:rsidR="00573D2B" w:rsidRPr="0088670F">
        <w:rPr>
          <w:lang w:val="en-US"/>
        </w:rPr>
        <w:t xml:space="preserve"> </w:t>
      </w:r>
      <w:r w:rsidR="00865DE5" w:rsidRPr="0088670F">
        <w:rPr>
          <w:lang w:val="en-US"/>
        </w:rPr>
        <w:fldChar w:fldCharType="begin" w:fldLock="1"/>
      </w:r>
      <w:r w:rsidR="00FC6459" w:rsidRPr="0088670F">
        <w:rPr>
          <w:lang w:val="en-US"/>
        </w:rPr>
        <w:instrText>ADDIN CSL_CITATION {"citationItems":[{"id":"ITEM-1","itemData":{"abstract":"Penelitian ini bertujuan untuk mengetahui:(1) pengaruh pola asuh permisif orang tua dan konformitas teman sebaya secara bersama-sama terhadap perilaku agresif siswa kelas VIII,(2) pengaruh pola asuh permisif orang tua terhadap perilaku agresif siswa kelas VIII …","author":[{"dropping-particle":"","family":"Widyantoro","given":"A","non-dropping-particle":"","parse-names":false,"suffix":""}],"container-title":"Jurnal Riset Mahasiswa Bimbingan dan Konseling","id":"ITEM-1","issue":"10","issued":{"date-parts":[["2019"]]},"page":"794-805","title":"Pola Asuh Permisif Orang Tua Dan Konformitas Teman Sebaya Terhadap Perilaku Agresif","type":"article-journal","volume":"5"},"uris":["http://www.mendeley.com/documents/?uuid=83d4be8b-12a5-4e2a-ac7e-0f8b1d2a6ddd"]}],"mendeley":{"formattedCitation":"[16]","plainTextFormattedCitation":"[16]","previouslyFormattedCitation":"[16]"},"properties":{"noteIndex":0},"schema":"https://github.com/citation-style-language/schema/raw/master/csl-citation.json"}</w:instrText>
      </w:r>
      <w:r w:rsidR="00865DE5" w:rsidRPr="0088670F">
        <w:rPr>
          <w:lang w:val="en-US"/>
        </w:rPr>
        <w:fldChar w:fldCharType="separate"/>
      </w:r>
      <w:r w:rsidR="006A7111" w:rsidRPr="0088670F">
        <w:rPr>
          <w:noProof/>
          <w:lang w:val="en-US"/>
        </w:rPr>
        <w:t>[16]</w:t>
      </w:r>
      <w:r w:rsidR="00865DE5" w:rsidRPr="0088670F">
        <w:rPr>
          <w:lang w:val="en-US"/>
        </w:rPr>
        <w:fldChar w:fldCharType="end"/>
      </w:r>
      <w:r w:rsidR="0049303D" w:rsidRPr="0088670F">
        <w:rPr>
          <w:lang w:val="en-US"/>
        </w:rPr>
        <w:t xml:space="preserve">. </w:t>
      </w:r>
      <w:r w:rsidR="00865DE5" w:rsidRPr="0088670F">
        <w:t xml:space="preserve"> </w:t>
      </w:r>
    </w:p>
    <w:p w14:paraId="7B3655A0" w14:textId="3D020F8C" w:rsidR="00A35DE5" w:rsidRPr="0088670F" w:rsidRDefault="00E0448A" w:rsidP="008D3AE9">
      <w:pPr>
        <w:pStyle w:val="Body"/>
        <w:ind w:firstLine="357"/>
        <w:rPr>
          <w:lang w:val="en-US"/>
        </w:rPr>
      </w:pPr>
      <w:r w:rsidRPr="0088670F">
        <w:rPr>
          <w:lang w:val="en-US"/>
        </w:rPr>
        <w:t xml:space="preserve">Dalam </w:t>
      </w:r>
      <w:proofErr w:type="spellStart"/>
      <w:r w:rsidRPr="0088670F">
        <w:rPr>
          <w:lang w:val="en-US"/>
        </w:rPr>
        <w:t>penelitian</w:t>
      </w:r>
      <w:proofErr w:type="spellEnd"/>
      <w:r w:rsidRPr="0088670F">
        <w:rPr>
          <w:lang w:val="en-US"/>
        </w:rPr>
        <w:t xml:space="preserve"> </w:t>
      </w:r>
      <w:proofErr w:type="spellStart"/>
      <w:r w:rsidRPr="0088670F">
        <w:rPr>
          <w:lang w:val="en-US"/>
        </w:rPr>
        <w:t>Khairani</w:t>
      </w:r>
      <w:proofErr w:type="spellEnd"/>
      <w:r w:rsidRPr="0088670F">
        <w:rPr>
          <w:lang w:val="en-US"/>
        </w:rPr>
        <w:t xml:space="preserve">, </w:t>
      </w:r>
      <w:r w:rsidR="001753AB" w:rsidRPr="0088670F">
        <w:rPr>
          <w:lang w:val="en-US"/>
        </w:rPr>
        <w:t xml:space="preserve">Ciri </w:t>
      </w:r>
      <w:proofErr w:type="spellStart"/>
      <w:r w:rsidR="001753AB" w:rsidRPr="0088670F">
        <w:rPr>
          <w:lang w:val="en-US"/>
        </w:rPr>
        <w:t>dari</w:t>
      </w:r>
      <w:proofErr w:type="spellEnd"/>
      <w:r w:rsidR="001753AB" w:rsidRPr="0088670F">
        <w:rPr>
          <w:lang w:val="en-US"/>
        </w:rPr>
        <w:t xml:space="preserve"> orang </w:t>
      </w:r>
      <w:proofErr w:type="spellStart"/>
      <w:r w:rsidR="001753AB" w:rsidRPr="0088670F">
        <w:rPr>
          <w:lang w:val="en-US"/>
        </w:rPr>
        <w:t>tua</w:t>
      </w:r>
      <w:proofErr w:type="spellEnd"/>
      <w:r w:rsidR="001753AB" w:rsidRPr="0088670F">
        <w:rPr>
          <w:lang w:val="en-US"/>
        </w:rPr>
        <w:t xml:space="preserve"> yang </w:t>
      </w:r>
      <w:proofErr w:type="spellStart"/>
      <w:r w:rsidR="001753AB" w:rsidRPr="0088670F">
        <w:rPr>
          <w:lang w:val="en-US"/>
        </w:rPr>
        <w:t>menerapkan</w:t>
      </w:r>
      <w:proofErr w:type="spellEnd"/>
      <w:r w:rsidR="001753AB" w:rsidRPr="0088670F">
        <w:rPr>
          <w:lang w:val="en-US"/>
        </w:rPr>
        <w:t xml:space="preserve"> </w:t>
      </w:r>
      <w:proofErr w:type="spellStart"/>
      <w:r w:rsidR="001753AB" w:rsidRPr="0088670F">
        <w:rPr>
          <w:lang w:val="en-US"/>
        </w:rPr>
        <w:t>pola</w:t>
      </w:r>
      <w:proofErr w:type="spellEnd"/>
      <w:r w:rsidR="001753AB" w:rsidRPr="0088670F">
        <w:rPr>
          <w:lang w:val="en-US"/>
        </w:rPr>
        <w:t xml:space="preserve"> </w:t>
      </w:r>
      <w:proofErr w:type="spellStart"/>
      <w:r w:rsidR="001753AB" w:rsidRPr="0088670F">
        <w:rPr>
          <w:lang w:val="en-US"/>
        </w:rPr>
        <w:t>asuh</w:t>
      </w:r>
      <w:proofErr w:type="spellEnd"/>
      <w:r w:rsidR="001753AB" w:rsidRPr="0088670F">
        <w:rPr>
          <w:lang w:val="en-US"/>
        </w:rPr>
        <w:t xml:space="preserve"> </w:t>
      </w:r>
      <w:proofErr w:type="spellStart"/>
      <w:r w:rsidR="001753AB" w:rsidRPr="0088670F">
        <w:rPr>
          <w:lang w:val="en-US"/>
        </w:rPr>
        <w:t>permisif</w:t>
      </w:r>
      <w:proofErr w:type="spellEnd"/>
      <w:r w:rsidR="001753AB" w:rsidRPr="0088670F">
        <w:rPr>
          <w:lang w:val="en-US"/>
        </w:rPr>
        <w:t xml:space="preserve"> </w:t>
      </w:r>
      <w:proofErr w:type="spellStart"/>
      <w:r w:rsidR="001753AB" w:rsidRPr="0088670F">
        <w:rPr>
          <w:lang w:val="en-US"/>
        </w:rPr>
        <w:t>adalah</w:t>
      </w:r>
      <w:proofErr w:type="spellEnd"/>
      <w:r w:rsidR="001753AB" w:rsidRPr="0088670F">
        <w:rPr>
          <w:lang w:val="en-US"/>
        </w:rPr>
        <w:t xml:space="preserve"> </w:t>
      </w:r>
      <w:proofErr w:type="spellStart"/>
      <w:r w:rsidR="001753AB" w:rsidRPr="0088670F">
        <w:rPr>
          <w:lang w:val="en-US"/>
        </w:rPr>
        <w:t>mereka</w:t>
      </w:r>
      <w:proofErr w:type="spellEnd"/>
      <w:r w:rsidR="001753AB" w:rsidRPr="0088670F">
        <w:rPr>
          <w:lang w:val="en-US"/>
        </w:rPr>
        <w:t xml:space="preserve"> </w:t>
      </w:r>
      <w:proofErr w:type="spellStart"/>
      <w:r w:rsidR="001753AB" w:rsidRPr="0088670F">
        <w:rPr>
          <w:lang w:val="en-US"/>
        </w:rPr>
        <w:t>cenderung</w:t>
      </w:r>
      <w:proofErr w:type="spellEnd"/>
      <w:r w:rsidR="001753AB" w:rsidRPr="0088670F">
        <w:rPr>
          <w:lang w:val="en-US"/>
        </w:rPr>
        <w:t xml:space="preserve"> </w:t>
      </w:r>
      <w:proofErr w:type="spellStart"/>
      <w:r w:rsidR="001753AB" w:rsidRPr="0088670F">
        <w:rPr>
          <w:lang w:val="en-US"/>
        </w:rPr>
        <w:t>bersikap</w:t>
      </w:r>
      <w:proofErr w:type="spellEnd"/>
      <w:r w:rsidR="001753AB" w:rsidRPr="0088670F">
        <w:rPr>
          <w:lang w:val="en-US"/>
        </w:rPr>
        <w:t xml:space="preserve"> </w:t>
      </w:r>
      <w:proofErr w:type="spellStart"/>
      <w:r w:rsidR="001753AB" w:rsidRPr="0088670F">
        <w:rPr>
          <w:lang w:val="en-US"/>
        </w:rPr>
        <w:t>santai</w:t>
      </w:r>
      <w:proofErr w:type="spellEnd"/>
      <w:r w:rsidR="001753AB" w:rsidRPr="0088670F">
        <w:rPr>
          <w:lang w:val="en-US"/>
        </w:rPr>
        <w:t xml:space="preserve">, </w:t>
      </w:r>
      <w:proofErr w:type="spellStart"/>
      <w:r w:rsidR="001753AB" w:rsidRPr="0088670F">
        <w:rPr>
          <w:lang w:val="en-US"/>
        </w:rPr>
        <w:t>tidak</w:t>
      </w:r>
      <w:proofErr w:type="spellEnd"/>
      <w:r w:rsidR="001753AB" w:rsidRPr="0088670F">
        <w:rPr>
          <w:lang w:val="en-US"/>
        </w:rPr>
        <w:t xml:space="preserve"> </w:t>
      </w:r>
      <w:proofErr w:type="spellStart"/>
      <w:r w:rsidR="001753AB" w:rsidRPr="0088670F">
        <w:rPr>
          <w:lang w:val="en-US"/>
        </w:rPr>
        <w:t>memberikan</w:t>
      </w:r>
      <w:proofErr w:type="spellEnd"/>
      <w:r w:rsidR="001753AB" w:rsidRPr="0088670F">
        <w:rPr>
          <w:lang w:val="en-US"/>
        </w:rPr>
        <w:t xml:space="preserve"> </w:t>
      </w:r>
      <w:proofErr w:type="spellStart"/>
      <w:r w:rsidR="001753AB" w:rsidRPr="0088670F">
        <w:rPr>
          <w:lang w:val="en-US"/>
        </w:rPr>
        <w:t>bimbingan</w:t>
      </w:r>
      <w:proofErr w:type="spellEnd"/>
      <w:r w:rsidR="001753AB" w:rsidRPr="0088670F">
        <w:rPr>
          <w:lang w:val="en-US"/>
        </w:rPr>
        <w:t xml:space="preserve"> dan </w:t>
      </w:r>
      <w:proofErr w:type="spellStart"/>
      <w:r w:rsidR="001753AB" w:rsidRPr="0088670F">
        <w:rPr>
          <w:lang w:val="en-US"/>
        </w:rPr>
        <w:t>kendali</w:t>
      </w:r>
      <w:proofErr w:type="spellEnd"/>
      <w:r w:rsidR="001753AB" w:rsidRPr="0088670F">
        <w:rPr>
          <w:lang w:val="en-US"/>
        </w:rPr>
        <w:t xml:space="preserve"> yang </w:t>
      </w:r>
      <w:proofErr w:type="spellStart"/>
      <w:r w:rsidR="001753AB" w:rsidRPr="0088670F">
        <w:rPr>
          <w:lang w:val="en-US"/>
        </w:rPr>
        <w:t>ketat</w:t>
      </w:r>
      <w:proofErr w:type="spellEnd"/>
      <w:r w:rsidR="001753AB" w:rsidRPr="0088670F">
        <w:rPr>
          <w:lang w:val="en-US"/>
        </w:rPr>
        <w:t xml:space="preserve">, dan </w:t>
      </w:r>
      <w:proofErr w:type="spellStart"/>
      <w:r w:rsidR="001753AB" w:rsidRPr="0088670F">
        <w:rPr>
          <w:lang w:val="en-US"/>
        </w:rPr>
        <w:t>tampak</w:t>
      </w:r>
      <w:proofErr w:type="spellEnd"/>
      <w:r w:rsidR="001753AB" w:rsidRPr="0088670F">
        <w:rPr>
          <w:lang w:val="en-US"/>
        </w:rPr>
        <w:t xml:space="preserve"> </w:t>
      </w:r>
      <w:proofErr w:type="spellStart"/>
      <w:r w:rsidR="001753AB" w:rsidRPr="0088670F">
        <w:rPr>
          <w:lang w:val="en-US"/>
        </w:rPr>
        <w:t>kurang</w:t>
      </w:r>
      <w:proofErr w:type="spellEnd"/>
      <w:r w:rsidR="001753AB" w:rsidRPr="0088670F">
        <w:rPr>
          <w:lang w:val="en-US"/>
        </w:rPr>
        <w:t xml:space="preserve"> </w:t>
      </w:r>
      <w:proofErr w:type="spellStart"/>
      <w:r w:rsidR="001753AB" w:rsidRPr="0088670F">
        <w:rPr>
          <w:lang w:val="en-US"/>
        </w:rPr>
        <w:t>memberikan</w:t>
      </w:r>
      <w:proofErr w:type="spellEnd"/>
      <w:r w:rsidR="001753AB" w:rsidRPr="0088670F">
        <w:rPr>
          <w:lang w:val="en-US"/>
        </w:rPr>
        <w:t xml:space="preserve"> </w:t>
      </w:r>
      <w:proofErr w:type="spellStart"/>
      <w:r w:rsidR="001753AB" w:rsidRPr="0088670F">
        <w:rPr>
          <w:lang w:val="en-US"/>
        </w:rPr>
        <w:t>perhatian</w:t>
      </w:r>
      <w:proofErr w:type="spellEnd"/>
      <w:r w:rsidRPr="0088670F">
        <w:rPr>
          <w:lang w:val="en-US"/>
        </w:rPr>
        <w:t xml:space="preserve">. </w:t>
      </w:r>
      <w:r w:rsidR="00573D2B" w:rsidRPr="0088670F">
        <w:rPr>
          <w:lang w:val="en-US"/>
        </w:rPr>
        <w:t xml:space="preserve">Orang </w:t>
      </w:r>
      <w:proofErr w:type="spellStart"/>
      <w:r w:rsidR="00573D2B" w:rsidRPr="0088670F">
        <w:rPr>
          <w:lang w:val="en-US"/>
        </w:rPr>
        <w:t>tua</w:t>
      </w:r>
      <w:proofErr w:type="spellEnd"/>
      <w:r w:rsidR="00573D2B" w:rsidRPr="0088670F">
        <w:rPr>
          <w:lang w:val="en-US"/>
        </w:rPr>
        <w:t xml:space="preserve"> </w:t>
      </w:r>
      <w:proofErr w:type="spellStart"/>
      <w:r w:rsidR="00573D2B" w:rsidRPr="0088670F">
        <w:rPr>
          <w:lang w:val="en-US"/>
        </w:rPr>
        <w:t>menggunakan</w:t>
      </w:r>
      <w:proofErr w:type="spellEnd"/>
      <w:r w:rsidR="00573D2B" w:rsidRPr="0088670F">
        <w:rPr>
          <w:lang w:val="en-US"/>
        </w:rPr>
        <w:t xml:space="preserve"> </w:t>
      </w:r>
      <w:proofErr w:type="spellStart"/>
      <w:r w:rsidR="00573D2B" w:rsidRPr="0088670F">
        <w:rPr>
          <w:lang w:val="en-US"/>
        </w:rPr>
        <w:t>pola</w:t>
      </w:r>
      <w:proofErr w:type="spellEnd"/>
      <w:r w:rsidR="00573D2B" w:rsidRPr="0088670F">
        <w:rPr>
          <w:lang w:val="en-US"/>
        </w:rPr>
        <w:t xml:space="preserve"> </w:t>
      </w:r>
      <w:proofErr w:type="spellStart"/>
      <w:r w:rsidR="00573D2B" w:rsidRPr="0088670F">
        <w:rPr>
          <w:lang w:val="en-US"/>
        </w:rPr>
        <w:t>asuh</w:t>
      </w:r>
      <w:proofErr w:type="spellEnd"/>
      <w:r w:rsidR="00573D2B" w:rsidRPr="0088670F">
        <w:rPr>
          <w:lang w:val="en-US"/>
        </w:rPr>
        <w:t xml:space="preserve"> </w:t>
      </w:r>
      <w:proofErr w:type="spellStart"/>
      <w:r w:rsidR="00573D2B" w:rsidRPr="0088670F">
        <w:rPr>
          <w:lang w:val="en-US"/>
        </w:rPr>
        <w:t>permisif</w:t>
      </w:r>
      <w:proofErr w:type="spellEnd"/>
      <w:r w:rsidR="00573D2B" w:rsidRPr="0088670F">
        <w:rPr>
          <w:lang w:val="en-US"/>
        </w:rPr>
        <w:t xml:space="preserve"> </w:t>
      </w:r>
      <w:proofErr w:type="spellStart"/>
      <w:r w:rsidR="00573D2B" w:rsidRPr="0088670F">
        <w:rPr>
          <w:lang w:val="en-US"/>
        </w:rPr>
        <w:t>karena</w:t>
      </w:r>
      <w:proofErr w:type="spellEnd"/>
      <w:r w:rsidR="00573D2B" w:rsidRPr="0088670F">
        <w:rPr>
          <w:lang w:val="en-US"/>
        </w:rPr>
        <w:t xml:space="preserve"> </w:t>
      </w:r>
      <w:proofErr w:type="spellStart"/>
      <w:r w:rsidR="00573D2B" w:rsidRPr="0088670F">
        <w:rPr>
          <w:lang w:val="en-US"/>
        </w:rPr>
        <w:t>berbagai</w:t>
      </w:r>
      <w:proofErr w:type="spellEnd"/>
      <w:r w:rsidR="00573D2B" w:rsidRPr="0088670F">
        <w:rPr>
          <w:lang w:val="en-US"/>
        </w:rPr>
        <w:t xml:space="preserve"> </w:t>
      </w:r>
      <w:proofErr w:type="spellStart"/>
      <w:r w:rsidR="00573D2B" w:rsidRPr="0088670F">
        <w:rPr>
          <w:lang w:val="en-US"/>
        </w:rPr>
        <w:t>alasan</w:t>
      </w:r>
      <w:proofErr w:type="spellEnd"/>
      <w:r w:rsidR="00573D2B" w:rsidRPr="0088670F">
        <w:rPr>
          <w:lang w:val="en-US"/>
        </w:rPr>
        <w:t xml:space="preserve">, </w:t>
      </w:r>
      <w:proofErr w:type="spellStart"/>
      <w:r w:rsidR="00573D2B" w:rsidRPr="0088670F">
        <w:rPr>
          <w:lang w:val="en-US"/>
        </w:rPr>
        <w:t>termasuk</w:t>
      </w:r>
      <w:proofErr w:type="spellEnd"/>
      <w:r w:rsidR="00573D2B" w:rsidRPr="0088670F">
        <w:rPr>
          <w:lang w:val="en-US"/>
        </w:rPr>
        <w:t xml:space="preserve"> </w:t>
      </w:r>
      <w:proofErr w:type="spellStart"/>
      <w:r w:rsidR="00573D2B" w:rsidRPr="0088670F">
        <w:rPr>
          <w:lang w:val="en-US"/>
        </w:rPr>
        <w:t>menghindari</w:t>
      </w:r>
      <w:proofErr w:type="spellEnd"/>
      <w:r w:rsidR="00573D2B" w:rsidRPr="0088670F">
        <w:rPr>
          <w:lang w:val="en-US"/>
        </w:rPr>
        <w:t xml:space="preserve"> </w:t>
      </w:r>
      <w:proofErr w:type="spellStart"/>
      <w:r w:rsidR="00573D2B" w:rsidRPr="0088670F">
        <w:rPr>
          <w:lang w:val="en-US"/>
        </w:rPr>
        <w:t>gangguan</w:t>
      </w:r>
      <w:proofErr w:type="spellEnd"/>
      <w:r w:rsidR="00573D2B" w:rsidRPr="0088670F">
        <w:rPr>
          <w:lang w:val="en-US"/>
        </w:rPr>
        <w:t xml:space="preserve">, </w:t>
      </w:r>
      <w:proofErr w:type="spellStart"/>
      <w:r w:rsidR="00573D2B" w:rsidRPr="0088670F">
        <w:rPr>
          <w:lang w:val="en-US"/>
        </w:rPr>
        <w:t>kurangnya</w:t>
      </w:r>
      <w:proofErr w:type="spellEnd"/>
      <w:r w:rsidR="00573D2B" w:rsidRPr="0088670F">
        <w:rPr>
          <w:lang w:val="en-US"/>
        </w:rPr>
        <w:t xml:space="preserve"> </w:t>
      </w:r>
      <w:proofErr w:type="spellStart"/>
      <w:r w:rsidR="00573D2B" w:rsidRPr="0088670F">
        <w:rPr>
          <w:lang w:val="en-US"/>
        </w:rPr>
        <w:t>pengetahuan</w:t>
      </w:r>
      <w:proofErr w:type="spellEnd"/>
      <w:r w:rsidR="00573D2B" w:rsidRPr="0088670F">
        <w:rPr>
          <w:lang w:val="en-US"/>
        </w:rPr>
        <w:t xml:space="preserve"> dan </w:t>
      </w:r>
      <w:proofErr w:type="spellStart"/>
      <w:r w:rsidR="00573D2B" w:rsidRPr="0088670F">
        <w:rPr>
          <w:lang w:val="en-US"/>
        </w:rPr>
        <w:t>pengalaman</w:t>
      </w:r>
      <w:proofErr w:type="spellEnd"/>
      <w:r w:rsidR="00573D2B" w:rsidRPr="0088670F">
        <w:rPr>
          <w:lang w:val="en-US"/>
        </w:rPr>
        <w:t xml:space="preserve">, </w:t>
      </w:r>
      <w:proofErr w:type="spellStart"/>
      <w:r w:rsidR="00573D2B" w:rsidRPr="0088670F">
        <w:rPr>
          <w:lang w:val="en-US"/>
        </w:rPr>
        <w:t>kekhawatiran</w:t>
      </w:r>
      <w:proofErr w:type="spellEnd"/>
      <w:r w:rsidR="00573D2B" w:rsidRPr="0088670F">
        <w:rPr>
          <w:lang w:val="en-US"/>
        </w:rPr>
        <w:t xml:space="preserve"> </w:t>
      </w:r>
      <w:proofErr w:type="spellStart"/>
      <w:r w:rsidR="00573D2B" w:rsidRPr="0088670F">
        <w:rPr>
          <w:lang w:val="en-US"/>
        </w:rPr>
        <w:t>tentang</w:t>
      </w:r>
      <w:proofErr w:type="spellEnd"/>
      <w:r w:rsidR="00573D2B" w:rsidRPr="0088670F">
        <w:rPr>
          <w:lang w:val="en-US"/>
        </w:rPr>
        <w:t xml:space="preserve"> </w:t>
      </w:r>
      <w:proofErr w:type="spellStart"/>
      <w:r w:rsidR="00573D2B" w:rsidRPr="0088670F">
        <w:rPr>
          <w:lang w:val="en-US"/>
        </w:rPr>
        <w:t>harga</w:t>
      </w:r>
      <w:proofErr w:type="spellEnd"/>
      <w:r w:rsidR="00573D2B" w:rsidRPr="0088670F">
        <w:rPr>
          <w:lang w:val="en-US"/>
        </w:rPr>
        <w:t xml:space="preserve"> </w:t>
      </w:r>
      <w:proofErr w:type="spellStart"/>
      <w:r w:rsidR="00573D2B" w:rsidRPr="0088670F">
        <w:rPr>
          <w:lang w:val="en-US"/>
        </w:rPr>
        <w:t>diri</w:t>
      </w:r>
      <w:proofErr w:type="spellEnd"/>
      <w:r w:rsidR="00573D2B" w:rsidRPr="0088670F">
        <w:rPr>
          <w:lang w:val="en-US"/>
        </w:rPr>
        <w:t xml:space="preserve">, </w:t>
      </w:r>
      <w:proofErr w:type="spellStart"/>
      <w:r w:rsidR="00573D2B" w:rsidRPr="0088670F">
        <w:rPr>
          <w:lang w:val="en-US"/>
        </w:rPr>
        <w:t>pengaruh</w:t>
      </w:r>
      <w:proofErr w:type="spellEnd"/>
      <w:r w:rsidR="00573D2B" w:rsidRPr="0088670F">
        <w:rPr>
          <w:lang w:val="en-US"/>
        </w:rPr>
        <w:t xml:space="preserve"> </w:t>
      </w:r>
      <w:proofErr w:type="spellStart"/>
      <w:r w:rsidR="00573D2B" w:rsidRPr="0088670F">
        <w:rPr>
          <w:lang w:val="en-US"/>
        </w:rPr>
        <w:t>pengalaman</w:t>
      </w:r>
      <w:proofErr w:type="spellEnd"/>
      <w:r w:rsidR="00573D2B" w:rsidRPr="0088670F">
        <w:rPr>
          <w:lang w:val="en-US"/>
        </w:rPr>
        <w:t xml:space="preserve"> masa </w:t>
      </w:r>
      <w:proofErr w:type="spellStart"/>
      <w:r w:rsidR="00573D2B" w:rsidRPr="0088670F">
        <w:rPr>
          <w:lang w:val="en-US"/>
        </w:rPr>
        <w:t>kecil</w:t>
      </w:r>
      <w:proofErr w:type="spellEnd"/>
      <w:r w:rsidR="00573D2B" w:rsidRPr="0088670F">
        <w:rPr>
          <w:lang w:val="en-US"/>
        </w:rPr>
        <w:t xml:space="preserve">, </w:t>
      </w:r>
      <w:proofErr w:type="spellStart"/>
      <w:r w:rsidR="00573D2B" w:rsidRPr="0088670F">
        <w:rPr>
          <w:lang w:val="en-US"/>
        </w:rPr>
        <w:t>ingin</w:t>
      </w:r>
      <w:proofErr w:type="spellEnd"/>
      <w:r w:rsidR="00573D2B" w:rsidRPr="0088670F">
        <w:rPr>
          <w:lang w:val="en-US"/>
        </w:rPr>
        <w:t xml:space="preserve"> </w:t>
      </w:r>
      <w:proofErr w:type="spellStart"/>
      <w:r w:rsidR="00573D2B" w:rsidRPr="0088670F">
        <w:rPr>
          <w:lang w:val="en-US"/>
        </w:rPr>
        <w:t>membuat</w:t>
      </w:r>
      <w:proofErr w:type="spellEnd"/>
      <w:r w:rsidR="00573D2B" w:rsidRPr="0088670F">
        <w:rPr>
          <w:lang w:val="en-US"/>
        </w:rPr>
        <w:t xml:space="preserve"> </w:t>
      </w:r>
      <w:proofErr w:type="spellStart"/>
      <w:r w:rsidR="00573D2B" w:rsidRPr="0088670F">
        <w:rPr>
          <w:lang w:val="en-US"/>
        </w:rPr>
        <w:t>anak-anak</w:t>
      </w:r>
      <w:proofErr w:type="spellEnd"/>
      <w:r w:rsidR="00573D2B" w:rsidRPr="0088670F">
        <w:rPr>
          <w:lang w:val="en-US"/>
        </w:rPr>
        <w:t xml:space="preserve"> </w:t>
      </w:r>
      <w:proofErr w:type="spellStart"/>
      <w:r w:rsidR="00573D2B" w:rsidRPr="0088670F">
        <w:rPr>
          <w:lang w:val="en-US"/>
        </w:rPr>
        <w:t>bahagia</w:t>
      </w:r>
      <w:proofErr w:type="spellEnd"/>
      <w:r w:rsidR="00573D2B" w:rsidRPr="0088670F">
        <w:rPr>
          <w:lang w:val="en-US"/>
        </w:rPr>
        <w:t xml:space="preserve">, dan </w:t>
      </w:r>
      <w:proofErr w:type="spellStart"/>
      <w:r w:rsidR="00573D2B" w:rsidRPr="0088670F">
        <w:rPr>
          <w:lang w:val="en-US"/>
        </w:rPr>
        <w:t>perasaan</w:t>
      </w:r>
      <w:proofErr w:type="spellEnd"/>
      <w:r w:rsidR="00573D2B" w:rsidRPr="0088670F">
        <w:rPr>
          <w:lang w:val="en-US"/>
        </w:rPr>
        <w:t xml:space="preserve"> </w:t>
      </w:r>
      <w:proofErr w:type="spellStart"/>
      <w:r w:rsidR="00573D2B" w:rsidRPr="0088670F">
        <w:rPr>
          <w:lang w:val="en-US"/>
        </w:rPr>
        <w:t>bersalah</w:t>
      </w:r>
      <w:proofErr w:type="spellEnd"/>
      <w:r w:rsidR="00573D2B" w:rsidRPr="0088670F">
        <w:rPr>
          <w:lang w:val="en-US"/>
        </w:rPr>
        <w:t xml:space="preserve"> </w:t>
      </w:r>
      <w:r w:rsidRPr="0088670F">
        <w:rPr>
          <w:lang w:val="en-US"/>
        </w:rPr>
        <w:fldChar w:fldCharType="begin" w:fldLock="1"/>
      </w:r>
      <w:r w:rsidR="00FC6459" w:rsidRPr="0088670F">
        <w:rPr>
          <w:lang w:val="en-US"/>
        </w:rPr>
        <w:instrText>ADDIN CSL_CITATION {"citationItems":[{"id":"ITEM-1","itemData":{"abstract":"Teknologi berpotensi menimbulkan efek sosial yang negative pada remaja, seperti kebutuhan akan pengakuan yang semakin tinggi, menurunnya kualitas interaksi langsung dengan sekitar hingga potensi resiko mengalami depresi. Dengan perkembangan teknologi yang semakin luas, teknologi akan membuka peluang bagi remaja untuk mengungkapkan diri melalui berbagai media. Alasan untuk berbagi informasi diri lebih banyak bertujuan sebagai bentuk ekspresi diri secara bebas daripada untuk memperoleh informasi atau sebagai kontrol sosial. Secara normal, remaja masih dipengaruhi oleh hubungan keluarga melaui pola asuh orang tua terkait dengan akses remaja terhadap teknologi. Tujuan dari penelitian ini untuk meneliti pengaruh pola asuh permisif terhadap interaksi sosial yang dimoderasi oleh self-disclosure. Penelitian ini menggunakan metode kuantitatif purposive sampling dengan analisis data korelasi Pearson dan analisis regresi. Metode pengumpulan data dengan menggunakan tiga skala yaitu skala pola asuh permisif, skala interaksi sosial dan skala self-disclosure dengan melibatkan 153 subjek. Hasil empiris menunjukan bahwa pola asuh permisif memberikan sumbangan efektif terhadap interaksi sosial yang dimoderasi oleh self-disclosure sebesar 57.7% (p&lt;0.001). Ketika self-disclosure dikeluarkan dari analisis, terjadi penurunan sumbangan efektif menjadi 56% (p&lt;0.001). Self-disclosure secara langsung berkontribusi sebesar 21&amp; (p&lt;0.001) terhadap interaksi sosial. Pola asuh permisif dan self-discloure memiliki hubungan negatif yang signifikan terhadap interaksi sosial sebesar -0.752 dan -0.470 (p&lt;0.001), sedangkan pola asuh permisif memiliki hubungan positif yang signifikan terhadap self-disclosure sebesar 0.462 (p&lt;0.001). Dinamika hubungan antar variabel telah didiskusikan lebih lanjut.","author":[{"dropping-particle":"","family":"Khairani","given":"","non-dropping-particle":"","parse-names":false,"suffix":""},{"dropping-particle":"","family":"Septania","given":"S","non-dropping-particle":"","parse-names":false,"suffix":""}],"container-title":"Jurnal Psikologi Islam Al-Qalb","id":"ITEM-1","issue":"2","issued":{"date-parts":[["2020"]]},"page":"1-7","title":"Pengaruh pola asuh permisif terhadap interaksi sosial yang dimoderasi oleh self-disclosure pada generasi Z","type":"article-journal","volume":"11"},"uris":["http://www.mendeley.com/documents/?uuid=f87498c8-d482-4670-89cb-f0cb0c99d89e"]}],"mendeley":{"formattedCitation":"[17]","plainTextFormattedCitation":"[17]","previouslyFormattedCitation":"[17]"},"properties":{"noteIndex":0},"schema":"https://github.com/citation-style-language/schema/raw/master/csl-citation.json"}</w:instrText>
      </w:r>
      <w:r w:rsidRPr="0088670F">
        <w:rPr>
          <w:lang w:val="en-US"/>
        </w:rPr>
        <w:fldChar w:fldCharType="separate"/>
      </w:r>
      <w:r w:rsidR="006A7111" w:rsidRPr="0088670F">
        <w:rPr>
          <w:noProof/>
          <w:lang w:val="en-US"/>
        </w:rPr>
        <w:t>[17]</w:t>
      </w:r>
      <w:r w:rsidRPr="0088670F">
        <w:rPr>
          <w:lang w:val="en-US"/>
        </w:rPr>
        <w:fldChar w:fldCharType="end"/>
      </w:r>
      <w:r w:rsidRPr="0088670F">
        <w:rPr>
          <w:lang w:val="en-US"/>
        </w:rPr>
        <w:t xml:space="preserve">. </w:t>
      </w:r>
      <w:proofErr w:type="spellStart"/>
      <w:r w:rsidR="005F215D" w:rsidRPr="0088670F">
        <w:rPr>
          <w:lang w:val="en-US"/>
        </w:rPr>
        <w:t>Setiap</w:t>
      </w:r>
      <w:proofErr w:type="spellEnd"/>
      <w:r w:rsidR="005F215D" w:rsidRPr="0088670F">
        <w:rPr>
          <w:lang w:val="en-US"/>
        </w:rPr>
        <w:t xml:space="preserve"> </w:t>
      </w:r>
      <w:proofErr w:type="spellStart"/>
      <w:r w:rsidR="005F215D" w:rsidRPr="0088670F">
        <w:rPr>
          <w:lang w:val="en-US"/>
        </w:rPr>
        <w:t>pola</w:t>
      </w:r>
      <w:proofErr w:type="spellEnd"/>
      <w:r w:rsidR="005F215D" w:rsidRPr="0088670F">
        <w:rPr>
          <w:lang w:val="en-US"/>
        </w:rPr>
        <w:t xml:space="preserve"> </w:t>
      </w:r>
      <w:proofErr w:type="spellStart"/>
      <w:r w:rsidR="005F215D" w:rsidRPr="0088670F">
        <w:rPr>
          <w:lang w:val="en-US"/>
        </w:rPr>
        <w:t>asuh</w:t>
      </w:r>
      <w:proofErr w:type="spellEnd"/>
      <w:r w:rsidR="005F215D" w:rsidRPr="0088670F">
        <w:rPr>
          <w:lang w:val="en-US"/>
        </w:rPr>
        <w:t xml:space="preserve"> yang </w:t>
      </w:r>
      <w:proofErr w:type="spellStart"/>
      <w:r w:rsidR="005F215D" w:rsidRPr="0088670F">
        <w:rPr>
          <w:lang w:val="en-US"/>
        </w:rPr>
        <w:t>digunakan</w:t>
      </w:r>
      <w:proofErr w:type="spellEnd"/>
      <w:r w:rsidR="005F215D" w:rsidRPr="0088670F">
        <w:rPr>
          <w:lang w:val="en-US"/>
        </w:rPr>
        <w:t xml:space="preserve"> oleh orang </w:t>
      </w:r>
      <w:proofErr w:type="spellStart"/>
      <w:r w:rsidR="005F215D" w:rsidRPr="0088670F">
        <w:rPr>
          <w:lang w:val="en-US"/>
        </w:rPr>
        <w:t>tua</w:t>
      </w:r>
      <w:proofErr w:type="spellEnd"/>
      <w:r w:rsidR="005F215D" w:rsidRPr="0088670F">
        <w:rPr>
          <w:lang w:val="en-US"/>
        </w:rPr>
        <w:t xml:space="preserve"> </w:t>
      </w:r>
      <w:proofErr w:type="spellStart"/>
      <w:r w:rsidR="005F215D" w:rsidRPr="0088670F">
        <w:rPr>
          <w:lang w:val="en-US"/>
        </w:rPr>
        <w:t>memiliki</w:t>
      </w:r>
      <w:proofErr w:type="spellEnd"/>
      <w:r w:rsidR="005F215D" w:rsidRPr="0088670F">
        <w:rPr>
          <w:lang w:val="en-US"/>
        </w:rPr>
        <w:t xml:space="preserve"> </w:t>
      </w:r>
      <w:proofErr w:type="spellStart"/>
      <w:r w:rsidR="005F215D" w:rsidRPr="0088670F">
        <w:rPr>
          <w:lang w:val="en-US"/>
        </w:rPr>
        <w:t>kelebihan</w:t>
      </w:r>
      <w:proofErr w:type="spellEnd"/>
      <w:r w:rsidR="005F215D" w:rsidRPr="0088670F">
        <w:rPr>
          <w:lang w:val="en-US"/>
        </w:rPr>
        <w:t xml:space="preserve"> dan </w:t>
      </w:r>
      <w:proofErr w:type="spellStart"/>
      <w:r w:rsidR="005F215D" w:rsidRPr="0088670F">
        <w:rPr>
          <w:lang w:val="en-US"/>
        </w:rPr>
        <w:t>kekurangan</w:t>
      </w:r>
      <w:proofErr w:type="spellEnd"/>
      <w:r w:rsidR="005F215D" w:rsidRPr="0088670F">
        <w:rPr>
          <w:lang w:val="en-US"/>
        </w:rPr>
        <w:t xml:space="preserve"> masing-masing, </w:t>
      </w:r>
      <w:proofErr w:type="spellStart"/>
      <w:r w:rsidR="005F215D" w:rsidRPr="0088670F">
        <w:rPr>
          <w:lang w:val="en-US"/>
        </w:rPr>
        <w:t>termasuk</w:t>
      </w:r>
      <w:proofErr w:type="spellEnd"/>
      <w:r w:rsidR="005F215D" w:rsidRPr="0088670F">
        <w:rPr>
          <w:lang w:val="en-US"/>
        </w:rPr>
        <w:t xml:space="preserve"> </w:t>
      </w:r>
      <w:proofErr w:type="spellStart"/>
      <w:r w:rsidR="005F215D" w:rsidRPr="0088670F">
        <w:rPr>
          <w:lang w:val="en-US"/>
        </w:rPr>
        <w:t>pola</w:t>
      </w:r>
      <w:proofErr w:type="spellEnd"/>
      <w:r w:rsidR="005F215D" w:rsidRPr="0088670F">
        <w:rPr>
          <w:lang w:val="en-US"/>
        </w:rPr>
        <w:t xml:space="preserve"> </w:t>
      </w:r>
      <w:proofErr w:type="spellStart"/>
      <w:r w:rsidR="005F215D" w:rsidRPr="0088670F">
        <w:rPr>
          <w:lang w:val="en-US"/>
        </w:rPr>
        <w:t>asuh</w:t>
      </w:r>
      <w:proofErr w:type="spellEnd"/>
      <w:r w:rsidR="005F215D" w:rsidRPr="0088670F">
        <w:rPr>
          <w:lang w:val="en-US"/>
        </w:rPr>
        <w:t xml:space="preserve"> </w:t>
      </w:r>
      <w:proofErr w:type="spellStart"/>
      <w:r w:rsidR="005F215D" w:rsidRPr="0088670F">
        <w:rPr>
          <w:lang w:val="en-US"/>
        </w:rPr>
        <w:t>permisif</w:t>
      </w:r>
      <w:proofErr w:type="spellEnd"/>
      <w:r w:rsidR="005F215D" w:rsidRPr="0088670F">
        <w:rPr>
          <w:lang w:val="en-US"/>
        </w:rPr>
        <w:t xml:space="preserve">. </w:t>
      </w:r>
      <w:r w:rsidR="00DF45DF" w:rsidRPr="00DF45DF">
        <w:rPr>
          <w:lang w:val="en-US"/>
        </w:rPr>
        <w:t xml:space="preserve">Pola </w:t>
      </w:r>
      <w:proofErr w:type="spellStart"/>
      <w:r w:rsidR="00DF45DF" w:rsidRPr="00DF45DF">
        <w:rPr>
          <w:lang w:val="en-US"/>
        </w:rPr>
        <w:t>asuh</w:t>
      </w:r>
      <w:proofErr w:type="spellEnd"/>
      <w:r w:rsidR="00DF45DF" w:rsidRPr="00DF45DF">
        <w:rPr>
          <w:lang w:val="en-US"/>
        </w:rPr>
        <w:t xml:space="preserve"> </w:t>
      </w:r>
      <w:proofErr w:type="spellStart"/>
      <w:r w:rsidR="00DF45DF" w:rsidRPr="00DF45DF">
        <w:rPr>
          <w:lang w:val="en-US"/>
        </w:rPr>
        <w:t>permisif</w:t>
      </w:r>
      <w:proofErr w:type="spellEnd"/>
      <w:r w:rsidR="00C2068A">
        <w:rPr>
          <w:lang w:val="en-US"/>
        </w:rPr>
        <w:t xml:space="preserve"> yang </w:t>
      </w:r>
      <w:proofErr w:type="spellStart"/>
      <w:r w:rsidR="00C2068A">
        <w:rPr>
          <w:lang w:val="en-US"/>
        </w:rPr>
        <w:t>diberikan</w:t>
      </w:r>
      <w:proofErr w:type="spellEnd"/>
      <w:r w:rsidR="00C2068A">
        <w:rPr>
          <w:lang w:val="en-US"/>
        </w:rPr>
        <w:t xml:space="preserve"> </w:t>
      </w:r>
      <w:proofErr w:type="spellStart"/>
      <w:r w:rsidR="00C2068A">
        <w:rPr>
          <w:lang w:val="en-US"/>
        </w:rPr>
        <w:t>orangtua</w:t>
      </w:r>
      <w:proofErr w:type="spellEnd"/>
      <w:r w:rsidR="00C2068A">
        <w:rPr>
          <w:lang w:val="en-US"/>
        </w:rPr>
        <w:t xml:space="preserve"> </w:t>
      </w:r>
      <w:proofErr w:type="spellStart"/>
      <w:r w:rsidR="00C2068A">
        <w:rPr>
          <w:lang w:val="en-US"/>
        </w:rPr>
        <w:t>dapat</w:t>
      </w:r>
      <w:proofErr w:type="spellEnd"/>
      <w:r w:rsidR="00C2068A">
        <w:rPr>
          <w:lang w:val="en-US"/>
        </w:rPr>
        <w:t xml:space="preserve"> </w:t>
      </w:r>
      <w:proofErr w:type="spellStart"/>
      <w:r w:rsidR="00DF45DF" w:rsidRPr="00DF45DF">
        <w:rPr>
          <w:lang w:val="en-US"/>
        </w:rPr>
        <w:t>memberikan</w:t>
      </w:r>
      <w:proofErr w:type="spellEnd"/>
      <w:r w:rsidR="00DF45DF" w:rsidRPr="00DF45DF">
        <w:rPr>
          <w:lang w:val="en-US"/>
        </w:rPr>
        <w:t xml:space="preserve"> </w:t>
      </w:r>
      <w:proofErr w:type="spellStart"/>
      <w:r w:rsidR="00DF45DF" w:rsidRPr="00DF45DF">
        <w:rPr>
          <w:lang w:val="en-US"/>
        </w:rPr>
        <w:t>anak</w:t>
      </w:r>
      <w:proofErr w:type="spellEnd"/>
      <w:r w:rsidR="00DF45DF" w:rsidRPr="00DF45DF">
        <w:rPr>
          <w:lang w:val="en-US"/>
        </w:rPr>
        <w:t xml:space="preserve"> </w:t>
      </w:r>
      <w:proofErr w:type="spellStart"/>
      <w:r w:rsidR="00C2068A">
        <w:rPr>
          <w:lang w:val="en-US"/>
        </w:rPr>
        <w:t>tingkat</w:t>
      </w:r>
      <w:proofErr w:type="spellEnd"/>
      <w:r w:rsidR="00C2068A">
        <w:rPr>
          <w:lang w:val="en-US"/>
        </w:rPr>
        <w:t xml:space="preserve"> </w:t>
      </w:r>
      <w:proofErr w:type="spellStart"/>
      <w:r w:rsidR="00DF45DF" w:rsidRPr="00DF45DF">
        <w:rPr>
          <w:lang w:val="en-US"/>
        </w:rPr>
        <w:t>kebebasan</w:t>
      </w:r>
      <w:proofErr w:type="spellEnd"/>
      <w:r w:rsidR="00DF45DF" w:rsidRPr="00DF45DF">
        <w:rPr>
          <w:lang w:val="en-US"/>
        </w:rPr>
        <w:t xml:space="preserve"> yang </w:t>
      </w:r>
      <w:proofErr w:type="spellStart"/>
      <w:r w:rsidR="00DF45DF" w:rsidRPr="00DF45DF">
        <w:rPr>
          <w:lang w:val="en-US"/>
        </w:rPr>
        <w:t>lebih</w:t>
      </w:r>
      <w:proofErr w:type="spellEnd"/>
      <w:r w:rsidR="00DF45DF" w:rsidRPr="00DF45DF">
        <w:rPr>
          <w:lang w:val="en-US"/>
        </w:rPr>
        <w:t xml:space="preserve"> </w:t>
      </w:r>
      <w:proofErr w:type="spellStart"/>
      <w:r w:rsidR="00DF45DF" w:rsidRPr="00DF45DF">
        <w:rPr>
          <w:lang w:val="en-US"/>
        </w:rPr>
        <w:t>besar</w:t>
      </w:r>
      <w:proofErr w:type="spellEnd"/>
      <w:r w:rsidR="00DF45DF" w:rsidRPr="00DF45DF">
        <w:rPr>
          <w:lang w:val="en-US"/>
        </w:rPr>
        <w:t xml:space="preserve">, </w:t>
      </w:r>
      <w:proofErr w:type="spellStart"/>
      <w:r w:rsidR="00DF45DF" w:rsidRPr="00DF45DF">
        <w:rPr>
          <w:lang w:val="en-US"/>
        </w:rPr>
        <w:t>namun</w:t>
      </w:r>
      <w:proofErr w:type="spellEnd"/>
      <w:r w:rsidR="00DF45DF" w:rsidRPr="00DF45DF">
        <w:rPr>
          <w:lang w:val="en-US"/>
        </w:rPr>
        <w:t xml:space="preserve"> juga </w:t>
      </w:r>
      <w:proofErr w:type="spellStart"/>
      <w:r w:rsidR="00DF45DF" w:rsidRPr="00DF45DF">
        <w:rPr>
          <w:lang w:val="en-US"/>
        </w:rPr>
        <w:t>berpotensi</w:t>
      </w:r>
      <w:proofErr w:type="spellEnd"/>
      <w:r w:rsidR="00DF45DF" w:rsidRPr="00DF45DF">
        <w:rPr>
          <w:lang w:val="en-US"/>
        </w:rPr>
        <w:t xml:space="preserve"> </w:t>
      </w:r>
      <w:proofErr w:type="spellStart"/>
      <w:r w:rsidR="00DF45DF" w:rsidRPr="00DF45DF">
        <w:rPr>
          <w:lang w:val="en-US"/>
        </w:rPr>
        <w:t>mengakibatkan</w:t>
      </w:r>
      <w:proofErr w:type="spellEnd"/>
      <w:r w:rsidR="00DF45DF" w:rsidRPr="00DF45DF">
        <w:rPr>
          <w:lang w:val="en-US"/>
        </w:rPr>
        <w:t xml:space="preserve"> </w:t>
      </w:r>
      <w:proofErr w:type="spellStart"/>
      <w:r w:rsidR="00DF45DF" w:rsidRPr="00DF45DF">
        <w:rPr>
          <w:lang w:val="en-US"/>
        </w:rPr>
        <w:t>kurangnya</w:t>
      </w:r>
      <w:proofErr w:type="spellEnd"/>
      <w:r w:rsidR="00DF45DF" w:rsidRPr="00DF45DF">
        <w:rPr>
          <w:lang w:val="en-US"/>
        </w:rPr>
        <w:t xml:space="preserve"> </w:t>
      </w:r>
      <w:proofErr w:type="spellStart"/>
      <w:r w:rsidR="00DF45DF" w:rsidRPr="00DF45DF">
        <w:rPr>
          <w:lang w:val="en-US"/>
        </w:rPr>
        <w:t>batasan</w:t>
      </w:r>
      <w:proofErr w:type="spellEnd"/>
      <w:r w:rsidR="00DF45DF" w:rsidRPr="00DF45DF">
        <w:rPr>
          <w:lang w:val="en-US"/>
        </w:rPr>
        <w:t xml:space="preserve"> dan </w:t>
      </w:r>
      <w:proofErr w:type="spellStart"/>
      <w:r w:rsidR="00DF45DF" w:rsidRPr="00DF45DF">
        <w:rPr>
          <w:lang w:val="en-US"/>
        </w:rPr>
        <w:t>kurangnya</w:t>
      </w:r>
      <w:proofErr w:type="spellEnd"/>
      <w:r w:rsidR="00DF45DF" w:rsidRPr="00DF45DF">
        <w:rPr>
          <w:lang w:val="en-US"/>
        </w:rPr>
        <w:t xml:space="preserve"> </w:t>
      </w:r>
      <w:proofErr w:type="spellStart"/>
      <w:r w:rsidR="00DF45DF" w:rsidRPr="00DF45DF">
        <w:rPr>
          <w:lang w:val="en-US"/>
        </w:rPr>
        <w:t>kedisiplinan</w:t>
      </w:r>
      <w:proofErr w:type="spellEnd"/>
      <w:r w:rsidR="005F215D" w:rsidRPr="0088670F">
        <w:rPr>
          <w:lang w:val="en-US"/>
        </w:rPr>
        <w:t xml:space="preserve">. Oleh </w:t>
      </w:r>
      <w:proofErr w:type="spellStart"/>
      <w:r w:rsidR="005F215D" w:rsidRPr="0088670F">
        <w:rPr>
          <w:lang w:val="en-US"/>
        </w:rPr>
        <w:t>karena</w:t>
      </w:r>
      <w:proofErr w:type="spellEnd"/>
      <w:r w:rsidR="005F215D" w:rsidRPr="0088670F">
        <w:rPr>
          <w:lang w:val="en-US"/>
        </w:rPr>
        <w:t xml:space="preserve"> </w:t>
      </w:r>
      <w:proofErr w:type="spellStart"/>
      <w:r w:rsidR="005F215D" w:rsidRPr="0088670F">
        <w:rPr>
          <w:lang w:val="en-US"/>
        </w:rPr>
        <w:t>itu</w:t>
      </w:r>
      <w:proofErr w:type="spellEnd"/>
      <w:r w:rsidR="005F215D" w:rsidRPr="0088670F">
        <w:rPr>
          <w:lang w:val="en-US"/>
        </w:rPr>
        <w:t xml:space="preserve">, </w:t>
      </w:r>
      <w:proofErr w:type="spellStart"/>
      <w:r w:rsidR="005F215D" w:rsidRPr="0088670F">
        <w:rPr>
          <w:lang w:val="en-US"/>
        </w:rPr>
        <w:t>penting</w:t>
      </w:r>
      <w:proofErr w:type="spellEnd"/>
      <w:r w:rsidR="005F215D" w:rsidRPr="0088670F">
        <w:rPr>
          <w:lang w:val="en-US"/>
        </w:rPr>
        <w:t xml:space="preserve"> </w:t>
      </w:r>
      <w:proofErr w:type="spellStart"/>
      <w:r w:rsidR="005F215D" w:rsidRPr="0088670F">
        <w:rPr>
          <w:lang w:val="en-US"/>
        </w:rPr>
        <w:t>bagi</w:t>
      </w:r>
      <w:proofErr w:type="spellEnd"/>
      <w:r w:rsidR="005F215D" w:rsidRPr="0088670F">
        <w:rPr>
          <w:lang w:val="en-US"/>
        </w:rPr>
        <w:t xml:space="preserve"> orang </w:t>
      </w:r>
      <w:proofErr w:type="spellStart"/>
      <w:r w:rsidR="005F215D" w:rsidRPr="0088670F">
        <w:rPr>
          <w:lang w:val="en-US"/>
        </w:rPr>
        <w:t>tua</w:t>
      </w:r>
      <w:proofErr w:type="spellEnd"/>
      <w:r w:rsidR="005F215D" w:rsidRPr="0088670F">
        <w:rPr>
          <w:lang w:val="en-US"/>
        </w:rPr>
        <w:t xml:space="preserve"> </w:t>
      </w:r>
      <w:proofErr w:type="spellStart"/>
      <w:r w:rsidR="005F215D" w:rsidRPr="0088670F">
        <w:rPr>
          <w:lang w:val="en-US"/>
        </w:rPr>
        <w:t>untuk</w:t>
      </w:r>
      <w:proofErr w:type="spellEnd"/>
      <w:r w:rsidR="005F215D" w:rsidRPr="0088670F">
        <w:rPr>
          <w:lang w:val="en-US"/>
        </w:rPr>
        <w:t xml:space="preserve"> </w:t>
      </w:r>
      <w:proofErr w:type="spellStart"/>
      <w:r w:rsidR="005F215D" w:rsidRPr="0088670F">
        <w:rPr>
          <w:lang w:val="en-US"/>
        </w:rPr>
        <w:t>memahami</w:t>
      </w:r>
      <w:proofErr w:type="spellEnd"/>
      <w:r w:rsidR="005F215D" w:rsidRPr="0088670F">
        <w:rPr>
          <w:lang w:val="en-US"/>
        </w:rPr>
        <w:t xml:space="preserve"> </w:t>
      </w:r>
      <w:proofErr w:type="spellStart"/>
      <w:r w:rsidR="005F215D" w:rsidRPr="0088670F">
        <w:rPr>
          <w:lang w:val="en-US"/>
        </w:rPr>
        <w:t>dampak</w:t>
      </w:r>
      <w:proofErr w:type="spellEnd"/>
      <w:r w:rsidR="005F215D" w:rsidRPr="0088670F">
        <w:rPr>
          <w:lang w:val="en-US"/>
        </w:rPr>
        <w:t xml:space="preserve"> </w:t>
      </w:r>
      <w:proofErr w:type="spellStart"/>
      <w:r w:rsidR="005F215D" w:rsidRPr="0088670F">
        <w:rPr>
          <w:lang w:val="en-US"/>
        </w:rPr>
        <w:t>positif</w:t>
      </w:r>
      <w:proofErr w:type="spellEnd"/>
      <w:r w:rsidR="005F215D" w:rsidRPr="0088670F">
        <w:rPr>
          <w:lang w:val="en-US"/>
        </w:rPr>
        <w:t xml:space="preserve"> dan </w:t>
      </w:r>
      <w:proofErr w:type="spellStart"/>
      <w:r w:rsidR="005F215D" w:rsidRPr="0088670F">
        <w:rPr>
          <w:lang w:val="en-US"/>
        </w:rPr>
        <w:t>negatif</w:t>
      </w:r>
      <w:proofErr w:type="spellEnd"/>
      <w:r w:rsidR="005F215D" w:rsidRPr="0088670F">
        <w:rPr>
          <w:lang w:val="en-US"/>
        </w:rPr>
        <w:t xml:space="preserve"> </w:t>
      </w:r>
      <w:proofErr w:type="spellStart"/>
      <w:r w:rsidR="005F215D" w:rsidRPr="0088670F">
        <w:rPr>
          <w:lang w:val="en-US"/>
        </w:rPr>
        <w:t>dari</w:t>
      </w:r>
      <w:proofErr w:type="spellEnd"/>
      <w:r w:rsidR="005F215D" w:rsidRPr="0088670F">
        <w:rPr>
          <w:lang w:val="en-US"/>
        </w:rPr>
        <w:t xml:space="preserve"> </w:t>
      </w:r>
      <w:proofErr w:type="spellStart"/>
      <w:r w:rsidR="005F215D" w:rsidRPr="0088670F">
        <w:rPr>
          <w:lang w:val="en-US"/>
        </w:rPr>
        <w:t>setiap</w:t>
      </w:r>
      <w:proofErr w:type="spellEnd"/>
      <w:r w:rsidR="005F215D" w:rsidRPr="0088670F">
        <w:rPr>
          <w:lang w:val="en-US"/>
        </w:rPr>
        <w:t xml:space="preserve"> </w:t>
      </w:r>
      <w:proofErr w:type="spellStart"/>
      <w:r w:rsidR="005F215D" w:rsidRPr="0088670F">
        <w:rPr>
          <w:lang w:val="en-US"/>
        </w:rPr>
        <w:t>pola</w:t>
      </w:r>
      <w:proofErr w:type="spellEnd"/>
      <w:r w:rsidR="005F215D" w:rsidRPr="0088670F">
        <w:rPr>
          <w:lang w:val="en-US"/>
        </w:rPr>
        <w:t xml:space="preserve"> </w:t>
      </w:r>
      <w:proofErr w:type="spellStart"/>
      <w:r w:rsidR="005F215D" w:rsidRPr="0088670F">
        <w:rPr>
          <w:lang w:val="en-US"/>
        </w:rPr>
        <w:t>asuh</w:t>
      </w:r>
      <w:proofErr w:type="spellEnd"/>
      <w:r w:rsidR="005F215D" w:rsidRPr="0088670F">
        <w:rPr>
          <w:lang w:val="en-US"/>
        </w:rPr>
        <w:t xml:space="preserve"> dan </w:t>
      </w:r>
      <w:proofErr w:type="spellStart"/>
      <w:r w:rsidR="005F215D" w:rsidRPr="0088670F">
        <w:rPr>
          <w:lang w:val="en-US"/>
        </w:rPr>
        <w:t>mencari</w:t>
      </w:r>
      <w:proofErr w:type="spellEnd"/>
      <w:r w:rsidR="005F215D" w:rsidRPr="0088670F">
        <w:rPr>
          <w:lang w:val="en-US"/>
        </w:rPr>
        <w:t xml:space="preserve"> </w:t>
      </w:r>
      <w:proofErr w:type="spellStart"/>
      <w:r w:rsidR="005F215D" w:rsidRPr="0088670F">
        <w:rPr>
          <w:lang w:val="en-US"/>
        </w:rPr>
        <w:t>keseimbangan</w:t>
      </w:r>
      <w:proofErr w:type="spellEnd"/>
      <w:r w:rsidR="005F215D" w:rsidRPr="0088670F">
        <w:rPr>
          <w:lang w:val="en-US"/>
        </w:rPr>
        <w:t xml:space="preserve"> yang </w:t>
      </w:r>
      <w:proofErr w:type="spellStart"/>
      <w:r w:rsidR="005F215D" w:rsidRPr="0088670F">
        <w:rPr>
          <w:lang w:val="en-US"/>
        </w:rPr>
        <w:t>sesuai</w:t>
      </w:r>
      <w:proofErr w:type="spellEnd"/>
      <w:r w:rsidR="005F215D" w:rsidRPr="0088670F">
        <w:rPr>
          <w:lang w:val="en-US"/>
        </w:rPr>
        <w:t xml:space="preserve"> </w:t>
      </w:r>
      <w:proofErr w:type="spellStart"/>
      <w:r w:rsidR="005F215D" w:rsidRPr="0088670F">
        <w:rPr>
          <w:lang w:val="en-US"/>
        </w:rPr>
        <w:t>dengan</w:t>
      </w:r>
      <w:proofErr w:type="spellEnd"/>
      <w:r w:rsidR="005F215D" w:rsidRPr="0088670F">
        <w:rPr>
          <w:lang w:val="en-US"/>
        </w:rPr>
        <w:t xml:space="preserve"> </w:t>
      </w:r>
      <w:proofErr w:type="spellStart"/>
      <w:r w:rsidR="005F215D" w:rsidRPr="0088670F">
        <w:rPr>
          <w:lang w:val="en-US"/>
        </w:rPr>
        <w:t>kebutuhan</w:t>
      </w:r>
      <w:proofErr w:type="spellEnd"/>
      <w:r w:rsidR="001A2093" w:rsidRPr="0088670F">
        <w:rPr>
          <w:lang w:val="en-US"/>
        </w:rPr>
        <w:t xml:space="preserve">. </w:t>
      </w:r>
      <w:proofErr w:type="spellStart"/>
      <w:r w:rsidR="001753AB" w:rsidRPr="0088670F">
        <w:rPr>
          <w:lang w:val="en-US"/>
        </w:rPr>
        <w:t>Menghindari</w:t>
      </w:r>
      <w:proofErr w:type="spellEnd"/>
      <w:r w:rsidR="001753AB" w:rsidRPr="0088670F">
        <w:rPr>
          <w:lang w:val="en-US"/>
        </w:rPr>
        <w:t xml:space="preserve"> </w:t>
      </w:r>
      <w:proofErr w:type="spellStart"/>
      <w:r w:rsidR="001753AB" w:rsidRPr="0088670F">
        <w:rPr>
          <w:lang w:val="en-US"/>
        </w:rPr>
        <w:t>sekolah</w:t>
      </w:r>
      <w:proofErr w:type="spellEnd"/>
      <w:r w:rsidR="001753AB" w:rsidRPr="0088670F">
        <w:rPr>
          <w:lang w:val="en-US"/>
        </w:rPr>
        <w:t xml:space="preserve"> </w:t>
      </w:r>
      <w:proofErr w:type="spellStart"/>
      <w:r w:rsidR="001753AB" w:rsidRPr="0088670F">
        <w:rPr>
          <w:lang w:val="en-US"/>
        </w:rPr>
        <w:t>atau</w:t>
      </w:r>
      <w:proofErr w:type="spellEnd"/>
      <w:r w:rsidR="001753AB" w:rsidRPr="0088670F">
        <w:rPr>
          <w:lang w:val="en-US"/>
        </w:rPr>
        <w:t xml:space="preserve"> </w:t>
      </w:r>
      <w:proofErr w:type="spellStart"/>
      <w:r w:rsidR="001753AB" w:rsidRPr="0088670F">
        <w:rPr>
          <w:lang w:val="en-US"/>
        </w:rPr>
        <w:t>membolos</w:t>
      </w:r>
      <w:proofErr w:type="spellEnd"/>
      <w:r w:rsidR="001753AB" w:rsidRPr="0088670F">
        <w:rPr>
          <w:lang w:val="en-US"/>
        </w:rPr>
        <w:t xml:space="preserve"> juga </w:t>
      </w:r>
      <w:proofErr w:type="spellStart"/>
      <w:r w:rsidR="001753AB" w:rsidRPr="0088670F">
        <w:rPr>
          <w:lang w:val="en-US"/>
        </w:rPr>
        <w:t>merupakan</w:t>
      </w:r>
      <w:proofErr w:type="spellEnd"/>
      <w:r w:rsidR="001753AB" w:rsidRPr="0088670F">
        <w:rPr>
          <w:lang w:val="en-US"/>
        </w:rPr>
        <w:t xml:space="preserve"> salah </w:t>
      </w:r>
      <w:proofErr w:type="spellStart"/>
      <w:r w:rsidR="001753AB" w:rsidRPr="0088670F">
        <w:rPr>
          <w:lang w:val="en-US"/>
        </w:rPr>
        <w:t>satu</w:t>
      </w:r>
      <w:proofErr w:type="spellEnd"/>
      <w:r w:rsidR="001753AB" w:rsidRPr="0088670F">
        <w:rPr>
          <w:lang w:val="en-US"/>
        </w:rPr>
        <w:t xml:space="preserve"> </w:t>
      </w:r>
      <w:proofErr w:type="spellStart"/>
      <w:r w:rsidR="001753AB" w:rsidRPr="0088670F">
        <w:rPr>
          <w:lang w:val="en-US"/>
        </w:rPr>
        <w:t>bentuk</w:t>
      </w:r>
      <w:proofErr w:type="spellEnd"/>
      <w:r w:rsidR="001753AB" w:rsidRPr="0088670F">
        <w:rPr>
          <w:lang w:val="en-US"/>
        </w:rPr>
        <w:t xml:space="preserve"> </w:t>
      </w:r>
      <w:proofErr w:type="spellStart"/>
      <w:r w:rsidR="001753AB" w:rsidRPr="0088670F">
        <w:rPr>
          <w:lang w:val="en-US"/>
        </w:rPr>
        <w:t>perilaku</w:t>
      </w:r>
      <w:proofErr w:type="spellEnd"/>
      <w:r w:rsidR="001753AB" w:rsidRPr="0088670F">
        <w:rPr>
          <w:lang w:val="en-US"/>
        </w:rPr>
        <w:t xml:space="preserve"> </w:t>
      </w:r>
      <w:proofErr w:type="spellStart"/>
      <w:r w:rsidR="001753AB" w:rsidRPr="0088670F">
        <w:rPr>
          <w:lang w:val="en-US"/>
        </w:rPr>
        <w:t>kenakalan</w:t>
      </w:r>
      <w:proofErr w:type="spellEnd"/>
      <w:r w:rsidR="001753AB" w:rsidRPr="0088670F">
        <w:rPr>
          <w:lang w:val="en-US"/>
        </w:rPr>
        <w:t xml:space="preserve"> </w:t>
      </w:r>
      <w:proofErr w:type="spellStart"/>
      <w:r w:rsidR="001753AB" w:rsidRPr="0088670F">
        <w:rPr>
          <w:lang w:val="en-US"/>
        </w:rPr>
        <w:t>siswa</w:t>
      </w:r>
      <w:proofErr w:type="spellEnd"/>
      <w:r w:rsidR="001753AB" w:rsidRPr="0088670F">
        <w:rPr>
          <w:lang w:val="en-US"/>
        </w:rPr>
        <w:t xml:space="preserve"> yang, </w:t>
      </w:r>
      <w:proofErr w:type="spellStart"/>
      <w:r w:rsidR="001753AB" w:rsidRPr="0088670F">
        <w:rPr>
          <w:lang w:val="en-US"/>
        </w:rPr>
        <w:t>jika</w:t>
      </w:r>
      <w:proofErr w:type="spellEnd"/>
      <w:r w:rsidR="001753AB" w:rsidRPr="0088670F">
        <w:rPr>
          <w:lang w:val="en-US"/>
        </w:rPr>
        <w:t xml:space="preserve"> </w:t>
      </w:r>
      <w:proofErr w:type="spellStart"/>
      <w:r w:rsidR="001753AB" w:rsidRPr="0088670F">
        <w:rPr>
          <w:lang w:val="en-US"/>
        </w:rPr>
        <w:t>tidak</w:t>
      </w:r>
      <w:proofErr w:type="spellEnd"/>
      <w:r w:rsidR="001753AB" w:rsidRPr="0088670F">
        <w:rPr>
          <w:lang w:val="en-US"/>
        </w:rPr>
        <w:t xml:space="preserve"> </w:t>
      </w:r>
      <w:proofErr w:type="spellStart"/>
      <w:r w:rsidR="001753AB" w:rsidRPr="0088670F">
        <w:rPr>
          <w:lang w:val="en-US"/>
        </w:rPr>
        <w:t>segera</w:t>
      </w:r>
      <w:proofErr w:type="spellEnd"/>
      <w:r w:rsidR="001753AB" w:rsidRPr="0088670F">
        <w:rPr>
          <w:lang w:val="en-US"/>
        </w:rPr>
        <w:t xml:space="preserve"> </w:t>
      </w:r>
      <w:proofErr w:type="spellStart"/>
      <w:r w:rsidR="001753AB" w:rsidRPr="0088670F">
        <w:rPr>
          <w:lang w:val="en-US"/>
        </w:rPr>
        <w:t>ditangani</w:t>
      </w:r>
      <w:proofErr w:type="spellEnd"/>
      <w:r w:rsidR="001753AB" w:rsidRPr="0088670F">
        <w:rPr>
          <w:lang w:val="en-US"/>
        </w:rPr>
        <w:t xml:space="preserve"> </w:t>
      </w:r>
      <w:proofErr w:type="spellStart"/>
      <w:r w:rsidR="001753AB" w:rsidRPr="0088670F">
        <w:rPr>
          <w:lang w:val="en-US"/>
        </w:rPr>
        <w:t>atau</w:t>
      </w:r>
      <w:proofErr w:type="spellEnd"/>
      <w:r w:rsidR="001753AB" w:rsidRPr="0088670F">
        <w:rPr>
          <w:lang w:val="en-US"/>
        </w:rPr>
        <w:t xml:space="preserve"> </w:t>
      </w:r>
      <w:proofErr w:type="spellStart"/>
      <w:r w:rsidR="001753AB" w:rsidRPr="0088670F">
        <w:rPr>
          <w:lang w:val="en-US"/>
        </w:rPr>
        <w:t>diatasi</w:t>
      </w:r>
      <w:proofErr w:type="spellEnd"/>
      <w:r w:rsidR="001753AB" w:rsidRPr="0088670F">
        <w:rPr>
          <w:lang w:val="en-US"/>
        </w:rPr>
        <w:t xml:space="preserve">, </w:t>
      </w:r>
      <w:proofErr w:type="spellStart"/>
      <w:r w:rsidR="001753AB" w:rsidRPr="0088670F">
        <w:rPr>
          <w:lang w:val="en-US"/>
        </w:rPr>
        <w:t>bisa</w:t>
      </w:r>
      <w:proofErr w:type="spellEnd"/>
      <w:r w:rsidR="001753AB" w:rsidRPr="0088670F">
        <w:rPr>
          <w:lang w:val="en-US"/>
        </w:rPr>
        <w:t xml:space="preserve"> </w:t>
      </w:r>
      <w:proofErr w:type="spellStart"/>
      <w:r w:rsidR="001753AB" w:rsidRPr="0088670F">
        <w:rPr>
          <w:lang w:val="en-US"/>
        </w:rPr>
        <w:t>menghasilkan</w:t>
      </w:r>
      <w:proofErr w:type="spellEnd"/>
      <w:r w:rsidR="001753AB" w:rsidRPr="0088670F">
        <w:rPr>
          <w:lang w:val="en-US"/>
        </w:rPr>
        <w:t xml:space="preserve"> </w:t>
      </w:r>
      <w:proofErr w:type="spellStart"/>
      <w:r w:rsidR="001753AB" w:rsidRPr="0088670F">
        <w:rPr>
          <w:lang w:val="en-US"/>
        </w:rPr>
        <w:t>konsekuensi</w:t>
      </w:r>
      <w:proofErr w:type="spellEnd"/>
      <w:r w:rsidR="001753AB" w:rsidRPr="0088670F">
        <w:rPr>
          <w:lang w:val="en-US"/>
        </w:rPr>
        <w:t xml:space="preserve"> yang </w:t>
      </w:r>
      <w:proofErr w:type="spellStart"/>
      <w:r w:rsidR="001753AB" w:rsidRPr="0088670F">
        <w:rPr>
          <w:lang w:val="en-US"/>
        </w:rPr>
        <w:t>lebih</w:t>
      </w:r>
      <w:proofErr w:type="spellEnd"/>
      <w:r w:rsidR="001753AB" w:rsidRPr="0088670F">
        <w:rPr>
          <w:lang w:val="en-US"/>
        </w:rPr>
        <w:t xml:space="preserve"> </w:t>
      </w:r>
      <w:proofErr w:type="spellStart"/>
      <w:r w:rsidR="001753AB" w:rsidRPr="0088670F">
        <w:rPr>
          <w:lang w:val="en-US"/>
        </w:rPr>
        <w:t>serius</w:t>
      </w:r>
      <w:proofErr w:type="spellEnd"/>
      <w:r w:rsidR="001753AB" w:rsidRPr="0088670F">
        <w:rPr>
          <w:lang w:val="en-US"/>
        </w:rPr>
        <w:t xml:space="preserve"> </w:t>
      </w:r>
      <w:r w:rsidR="00AE45C3" w:rsidRPr="0088670F">
        <w:rPr>
          <w:lang w:val="en-US"/>
        </w:rPr>
        <w:fldChar w:fldCharType="begin" w:fldLock="1"/>
      </w:r>
      <w:r w:rsidR="00FC6459" w:rsidRPr="0088670F">
        <w:rPr>
          <w:lang w:val="en-US"/>
        </w:rPr>
        <w:instrText>ADDIN CSL_CITATION {"citationItems":[{"id":"ITEM-1","itemData":{"abstract":"Penelitian ini dilatar belakangi hasil pengamatan dan pengalaman peneliti, bahwa masih banyaknya siswa di SMKN 1 Ngasem yang membolos dikarenakan ajakan dari teman ataupun karena faktor lain. Perilaku membolos juga merupakan tingkah laku yang disebabkan kurangnya kontrol diri dari siswa, maka diperlukan cara untuk membantu permasalahan siswa dalam mengontrol perilakunya. Adapun permasalahan dalam penelitian ini adalah “Adakah hubungan antara kontrol diri dengan perilaku membolos siswa kelas X SMKN 1 Ngasem tahun ajaran 2016/2017?” Penelitian ini menggunakan pedekatan kuantitatif, teknik penelitian yang digunakan adalah teknik korelasional. Dengan subyek penelitian adalah siswa kelas X SMKN 1 Ngasem yang berjumlah 698. Teknik pengambilan sampel dalam penelitian ini menggunakan teknik Simple Random Sampling. Metode pengumpulan data menggunakan angket kontrol diri dan angket perilaku membolos. Teknik analisis data menggunakan korelasi product moment dan dibantu dengan menggunakan SPSS 16 for Windows. Hasil dalam penelitian ini diketahui bahwa rhitung &gt; rtabel (0,710&gt;0,191) dan diketahui taraf signifikansi sebesar 0,000 yang berarti kurang dari 0,05 (0,000&lt;0,05) yang berarti H0 ditolak dan Ha diterima. Jadi hasil dalam penelitian ini sesuai dengan hipotesis yang diajukan yaitu adanya hubungan antara kontrol diri dengan perilaku membolos siswa kelas X SMKN 1 Ngasem tahun ajaran 2016/2017. Siswa yang memiliki kontrol diri rendah maka perilaku membolosnya akan tinggi, dan begitu sebaliknya. Kesimpulan hasil penelitian ini adalah: Terdapat hubungan antara kontrol diri dengan perilaku membolos siswa kelas X SMKN 1 Ngasem tahun ajaran 2016/2017 dengan nilai rhitung &gt; rtabel (0,710&gt;0,191) dan diketahui taraf signifikansi sebesar 0,000 yang berarti kurang dari 0,05 (0,000&lt;0,05) yang berarti H0 ditolak dan Ha diterima","author":[{"dropping-particle":"","family":"Olivia","given":"R F","non-dropping-particle":"","parse-names":false,"suffix":""}],"container-title":"Simki-Pedagogia","id":"ITEM-1","issue":"3","issued":{"date-parts":[["2017"]]},"page":"1-7","title":"Hubungan Antara Kontrol Diri Dengan Perilaku Membolos Siswa Kelas X Smkn 1 Ngasem Kediri Tahun Ajaran 2016/2017","type":"article-journal","volume":"1"},"uris":["http://www.mendeley.com/documents/?uuid=e0b0cd8b-1d2e-4d0b-bab3-d6ae51c9b385"]}],"mendeley":{"formattedCitation":"[18]","plainTextFormattedCitation":"[18]","previouslyFormattedCitation":"[18]"},"properties":{"noteIndex":0},"schema":"https://github.com/citation-style-language/schema/raw/master/csl-citation.json"}</w:instrText>
      </w:r>
      <w:r w:rsidR="00AE45C3" w:rsidRPr="0088670F">
        <w:rPr>
          <w:lang w:val="en-US"/>
        </w:rPr>
        <w:fldChar w:fldCharType="separate"/>
      </w:r>
      <w:r w:rsidR="006A7111" w:rsidRPr="0088670F">
        <w:rPr>
          <w:noProof/>
          <w:lang w:val="en-US"/>
        </w:rPr>
        <w:t>[18]</w:t>
      </w:r>
      <w:r w:rsidR="00AE45C3" w:rsidRPr="0088670F">
        <w:rPr>
          <w:lang w:val="en-US"/>
        </w:rPr>
        <w:fldChar w:fldCharType="end"/>
      </w:r>
      <w:r w:rsidR="00AE45C3" w:rsidRPr="0088670F">
        <w:rPr>
          <w:lang w:val="en-US"/>
        </w:rPr>
        <w:t xml:space="preserve">. </w:t>
      </w:r>
      <w:proofErr w:type="spellStart"/>
      <w:r w:rsidR="00A35DE5" w:rsidRPr="0088670F">
        <w:rPr>
          <w:lang w:val="en-US"/>
        </w:rPr>
        <w:t>Menurut</w:t>
      </w:r>
      <w:proofErr w:type="spellEnd"/>
      <w:r w:rsidR="00A35DE5" w:rsidRPr="0088670F">
        <w:rPr>
          <w:lang w:val="en-US"/>
        </w:rPr>
        <w:t xml:space="preserve"> Putri, </w:t>
      </w:r>
      <w:proofErr w:type="spellStart"/>
      <w:r w:rsidR="00A35DE5" w:rsidRPr="0088670F">
        <w:rPr>
          <w:lang w:val="en-US"/>
        </w:rPr>
        <w:t>pola</w:t>
      </w:r>
      <w:proofErr w:type="spellEnd"/>
      <w:r w:rsidR="00A35DE5" w:rsidRPr="0088670F">
        <w:rPr>
          <w:lang w:val="en-US"/>
        </w:rPr>
        <w:t xml:space="preserve"> </w:t>
      </w:r>
      <w:proofErr w:type="spellStart"/>
      <w:r w:rsidR="00A35DE5" w:rsidRPr="0088670F">
        <w:rPr>
          <w:lang w:val="en-US"/>
        </w:rPr>
        <w:t>asuh</w:t>
      </w:r>
      <w:proofErr w:type="spellEnd"/>
      <w:r w:rsidR="00A35DE5" w:rsidRPr="0088670F">
        <w:rPr>
          <w:lang w:val="en-US"/>
        </w:rPr>
        <w:t xml:space="preserve"> </w:t>
      </w:r>
      <w:proofErr w:type="spellStart"/>
      <w:r w:rsidR="00A35DE5" w:rsidRPr="0088670F">
        <w:rPr>
          <w:lang w:val="en-US"/>
        </w:rPr>
        <w:t>permisif</w:t>
      </w:r>
      <w:proofErr w:type="spellEnd"/>
      <w:r w:rsidR="00A35DE5" w:rsidRPr="0088670F">
        <w:rPr>
          <w:lang w:val="en-US"/>
        </w:rPr>
        <w:t xml:space="preserve"> </w:t>
      </w:r>
      <w:proofErr w:type="spellStart"/>
      <w:r w:rsidR="00A35DE5" w:rsidRPr="0088670F">
        <w:rPr>
          <w:lang w:val="en-US"/>
        </w:rPr>
        <w:t>berdampak</w:t>
      </w:r>
      <w:proofErr w:type="spellEnd"/>
      <w:r w:rsidR="00A35DE5" w:rsidRPr="0088670F">
        <w:rPr>
          <w:lang w:val="en-US"/>
        </w:rPr>
        <w:t xml:space="preserve"> </w:t>
      </w:r>
      <w:proofErr w:type="spellStart"/>
      <w:r w:rsidR="00A35DE5" w:rsidRPr="0088670F">
        <w:rPr>
          <w:lang w:val="en-US"/>
        </w:rPr>
        <w:t>negatif</w:t>
      </w:r>
      <w:proofErr w:type="spellEnd"/>
      <w:r w:rsidR="00A35DE5" w:rsidRPr="0088670F">
        <w:rPr>
          <w:lang w:val="en-US"/>
        </w:rPr>
        <w:t xml:space="preserve"> pada </w:t>
      </w:r>
      <w:proofErr w:type="spellStart"/>
      <w:r w:rsidR="00A35DE5" w:rsidRPr="0088670F">
        <w:rPr>
          <w:lang w:val="en-US"/>
        </w:rPr>
        <w:t>anak-anak</w:t>
      </w:r>
      <w:proofErr w:type="spellEnd"/>
      <w:r w:rsidR="00A35DE5" w:rsidRPr="0088670F">
        <w:rPr>
          <w:lang w:val="en-US"/>
        </w:rPr>
        <w:t xml:space="preserve">, </w:t>
      </w:r>
      <w:proofErr w:type="spellStart"/>
      <w:r w:rsidR="00A35DE5" w:rsidRPr="0088670F">
        <w:rPr>
          <w:lang w:val="en-US"/>
        </w:rPr>
        <w:t>termasuk</w:t>
      </w:r>
      <w:proofErr w:type="spellEnd"/>
      <w:r w:rsidR="00A35DE5" w:rsidRPr="0088670F">
        <w:rPr>
          <w:lang w:val="en-US"/>
        </w:rPr>
        <w:t xml:space="preserve"> </w:t>
      </w:r>
      <w:proofErr w:type="spellStart"/>
      <w:r w:rsidR="00A35DE5" w:rsidRPr="0088670F">
        <w:rPr>
          <w:lang w:val="en-US"/>
        </w:rPr>
        <w:t>membuat</w:t>
      </w:r>
      <w:proofErr w:type="spellEnd"/>
      <w:r w:rsidR="00A35DE5" w:rsidRPr="0088670F">
        <w:rPr>
          <w:lang w:val="en-US"/>
        </w:rPr>
        <w:t xml:space="preserve"> </w:t>
      </w:r>
      <w:proofErr w:type="spellStart"/>
      <w:r w:rsidR="00A35DE5" w:rsidRPr="0088670F">
        <w:rPr>
          <w:lang w:val="en-US"/>
        </w:rPr>
        <w:t>mereka</w:t>
      </w:r>
      <w:proofErr w:type="spellEnd"/>
      <w:r w:rsidR="00A35DE5" w:rsidRPr="0088670F">
        <w:rPr>
          <w:lang w:val="en-US"/>
        </w:rPr>
        <w:t xml:space="preserve"> </w:t>
      </w:r>
      <w:proofErr w:type="spellStart"/>
      <w:r w:rsidR="00A35DE5" w:rsidRPr="0088670F">
        <w:rPr>
          <w:lang w:val="en-US"/>
        </w:rPr>
        <w:t>menjadi</w:t>
      </w:r>
      <w:proofErr w:type="spellEnd"/>
      <w:r w:rsidR="00A35DE5" w:rsidRPr="0088670F">
        <w:rPr>
          <w:lang w:val="en-US"/>
        </w:rPr>
        <w:t xml:space="preserve"> </w:t>
      </w:r>
      <w:proofErr w:type="spellStart"/>
      <w:r w:rsidR="00A35DE5" w:rsidRPr="0088670F">
        <w:rPr>
          <w:lang w:val="en-US"/>
        </w:rPr>
        <w:t>impulsif</w:t>
      </w:r>
      <w:proofErr w:type="spellEnd"/>
      <w:r w:rsidR="00A35DE5" w:rsidRPr="0088670F">
        <w:rPr>
          <w:lang w:val="en-US"/>
        </w:rPr>
        <w:t xml:space="preserve">, </w:t>
      </w:r>
      <w:proofErr w:type="spellStart"/>
      <w:r w:rsidR="00A35DE5" w:rsidRPr="0088670F">
        <w:rPr>
          <w:lang w:val="en-US"/>
        </w:rPr>
        <w:t>kurang</w:t>
      </w:r>
      <w:proofErr w:type="spellEnd"/>
      <w:r w:rsidR="00A35DE5" w:rsidRPr="0088670F">
        <w:rPr>
          <w:lang w:val="en-US"/>
        </w:rPr>
        <w:t xml:space="preserve"> </w:t>
      </w:r>
      <w:proofErr w:type="spellStart"/>
      <w:r w:rsidR="00A35DE5" w:rsidRPr="0088670F">
        <w:rPr>
          <w:lang w:val="en-US"/>
        </w:rPr>
        <w:t>merasa</w:t>
      </w:r>
      <w:proofErr w:type="spellEnd"/>
      <w:r w:rsidR="00A35DE5" w:rsidRPr="0088670F">
        <w:rPr>
          <w:lang w:val="en-US"/>
        </w:rPr>
        <w:t xml:space="preserve"> </w:t>
      </w:r>
      <w:proofErr w:type="spellStart"/>
      <w:r w:rsidR="00A35DE5" w:rsidRPr="0088670F">
        <w:rPr>
          <w:lang w:val="en-US"/>
        </w:rPr>
        <w:t>bahagia</w:t>
      </w:r>
      <w:proofErr w:type="spellEnd"/>
      <w:r w:rsidR="00A35DE5" w:rsidRPr="0088670F">
        <w:rPr>
          <w:lang w:val="en-US"/>
        </w:rPr>
        <w:t xml:space="preserve">, </w:t>
      </w:r>
      <w:proofErr w:type="spellStart"/>
      <w:r w:rsidR="00A35DE5" w:rsidRPr="0088670F">
        <w:rPr>
          <w:lang w:val="en-US"/>
        </w:rPr>
        <w:t>memiliki</w:t>
      </w:r>
      <w:proofErr w:type="spellEnd"/>
      <w:r w:rsidR="00A35DE5" w:rsidRPr="0088670F">
        <w:rPr>
          <w:lang w:val="en-US"/>
        </w:rPr>
        <w:t xml:space="preserve"> </w:t>
      </w:r>
      <w:proofErr w:type="spellStart"/>
      <w:r w:rsidR="00A35DE5" w:rsidRPr="0088670F">
        <w:rPr>
          <w:lang w:val="en-US"/>
        </w:rPr>
        <w:t>kinerja</w:t>
      </w:r>
      <w:proofErr w:type="spellEnd"/>
      <w:r w:rsidR="00A35DE5" w:rsidRPr="0088670F">
        <w:rPr>
          <w:lang w:val="en-US"/>
        </w:rPr>
        <w:t xml:space="preserve"> </w:t>
      </w:r>
      <w:proofErr w:type="spellStart"/>
      <w:r w:rsidR="00A35DE5" w:rsidRPr="0088670F">
        <w:rPr>
          <w:lang w:val="en-US"/>
        </w:rPr>
        <w:t>sekolah</w:t>
      </w:r>
      <w:proofErr w:type="spellEnd"/>
      <w:r w:rsidR="00A35DE5" w:rsidRPr="0088670F">
        <w:rPr>
          <w:lang w:val="en-US"/>
        </w:rPr>
        <w:t xml:space="preserve"> yang </w:t>
      </w:r>
      <w:proofErr w:type="spellStart"/>
      <w:r w:rsidR="00A35DE5" w:rsidRPr="0088670F">
        <w:rPr>
          <w:lang w:val="en-US"/>
        </w:rPr>
        <w:t>buruk</w:t>
      </w:r>
      <w:proofErr w:type="spellEnd"/>
      <w:r w:rsidR="00A35DE5" w:rsidRPr="0088670F">
        <w:rPr>
          <w:lang w:val="en-US"/>
        </w:rPr>
        <w:t xml:space="preserve">, </w:t>
      </w:r>
      <w:proofErr w:type="spellStart"/>
      <w:r w:rsidR="00A35DE5" w:rsidRPr="0088670F">
        <w:rPr>
          <w:lang w:val="en-US"/>
        </w:rPr>
        <w:t>kurang</w:t>
      </w:r>
      <w:proofErr w:type="spellEnd"/>
      <w:r w:rsidR="00A35DE5" w:rsidRPr="0088670F">
        <w:rPr>
          <w:lang w:val="en-US"/>
        </w:rPr>
        <w:t xml:space="preserve"> </w:t>
      </w:r>
      <w:proofErr w:type="spellStart"/>
      <w:r w:rsidR="00A35DE5" w:rsidRPr="0088670F">
        <w:rPr>
          <w:lang w:val="en-US"/>
        </w:rPr>
        <w:t>bertanggung</w:t>
      </w:r>
      <w:proofErr w:type="spellEnd"/>
      <w:r w:rsidR="00A35DE5" w:rsidRPr="0088670F">
        <w:rPr>
          <w:lang w:val="en-US"/>
        </w:rPr>
        <w:t xml:space="preserve"> </w:t>
      </w:r>
      <w:proofErr w:type="spellStart"/>
      <w:r w:rsidR="00A35DE5" w:rsidRPr="0088670F">
        <w:rPr>
          <w:lang w:val="en-US"/>
        </w:rPr>
        <w:t>jawab</w:t>
      </w:r>
      <w:proofErr w:type="spellEnd"/>
      <w:r w:rsidR="00A35DE5" w:rsidRPr="0088670F">
        <w:rPr>
          <w:lang w:val="en-US"/>
        </w:rPr>
        <w:t xml:space="preserve">, dan </w:t>
      </w:r>
      <w:proofErr w:type="spellStart"/>
      <w:r w:rsidR="00A35DE5" w:rsidRPr="0088670F">
        <w:rPr>
          <w:lang w:val="en-US"/>
        </w:rPr>
        <w:t>kurang</w:t>
      </w:r>
      <w:proofErr w:type="spellEnd"/>
      <w:r w:rsidR="00A35DE5" w:rsidRPr="0088670F">
        <w:rPr>
          <w:lang w:val="en-US"/>
        </w:rPr>
        <w:t xml:space="preserve"> </w:t>
      </w:r>
      <w:proofErr w:type="spellStart"/>
      <w:r w:rsidR="00A35DE5" w:rsidRPr="0088670F">
        <w:rPr>
          <w:lang w:val="en-US"/>
        </w:rPr>
        <w:t>mandiri</w:t>
      </w:r>
      <w:proofErr w:type="spellEnd"/>
      <w:r w:rsidR="00A35DE5" w:rsidRPr="0088670F">
        <w:rPr>
          <w:lang w:val="en-US"/>
        </w:rPr>
        <w:t xml:space="preserve">. </w:t>
      </w:r>
      <w:r w:rsidR="00AE45C3" w:rsidRPr="0088670F">
        <w:rPr>
          <w:lang w:val="en-US"/>
        </w:rPr>
        <w:fldChar w:fldCharType="begin" w:fldLock="1"/>
      </w:r>
      <w:r w:rsidR="00FC6459" w:rsidRPr="0088670F">
        <w:rPr>
          <w:lang w:val="en-US"/>
        </w:rPr>
        <w:instrText>ADDIN CSL_CITATION {"citationItems":[{"id":"ITEM-1","itemData":{"author":[{"dropping-particle":"","family":"Putri","given":"M D A","non-dropping-particle":"","parse-names":false,"suffix":""}],"id":"ITEM-1","issued":{"date-parts":[["2023"]]},"title":"Hubungan Antara Pola Asuh Pemisif Dengan Kecanduan Gadget Pada Siswa SMP Negeri 34","type":"article-journal"},"uris":["http://www.mendeley.com/documents/?uuid=3abff8db-ed3b-446a-9601-2b28dd8fca4f"]}],"mendeley":{"formattedCitation":"[19]","plainTextFormattedCitation":"[19]","previouslyFormattedCitation":"[19]"},"properties":{"noteIndex":0},"schema":"https://github.com/citation-style-language/schema/raw/master/csl-citation.json"}</w:instrText>
      </w:r>
      <w:r w:rsidR="00AE45C3" w:rsidRPr="0088670F">
        <w:rPr>
          <w:lang w:val="en-US"/>
        </w:rPr>
        <w:fldChar w:fldCharType="separate"/>
      </w:r>
      <w:r w:rsidR="006A7111" w:rsidRPr="0088670F">
        <w:rPr>
          <w:noProof/>
          <w:lang w:val="en-US"/>
        </w:rPr>
        <w:t>[19]</w:t>
      </w:r>
      <w:r w:rsidR="00AE45C3" w:rsidRPr="0088670F">
        <w:rPr>
          <w:lang w:val="en-US"/>
        </w:rPr>
        <w:fldChar w:fldCharType="end"/>
      </w:r>
      <w:r w:rsidR="00094837" w:rsidRPr="0088670F">
        <w:rPr>
          <w:lang w:val="en-US"/>
        </w:rPr>
        <w:t xml:space="preserve">. </w:t>
      </w:r>
      <w:r w:rsidR="00A35DE5" w:rsidRPr="0088670F">
        <w:rPr>
          <w:lang w:val="en-US"/>
        </w:rPr>
        <w:t>Anak-</w:t>
      </w:r>
      <w:proofErr w:type="spellStart"/>
      <w:r w:rsidR="00A35DE5" w:rsidRPr="0088670F">
        <w:rPr>
          <w:lang w:val="en-US"/>
        </w:rPr>
        <w:t>anak</w:t>
      </w:r>
      <w:proofErr w:type="spellEnd"/>
      <w:r w:rsidR="00A35DE5" w:rsidRPr="0088670F">
        <w:rPr>
          <w:lang w:val="en-US"/>
        </w:rPr>
        <w:t xml:space="preserve"> yang </w:t>
      </w:r>
      <w:proofErr w:type="spellStart"/>
      <w:r w:rsidR="00A35DE5" w:rsidRPr="0088670F">
        <w:rPr>
          <w:lang w:val="en-US"/>
        </w:rPr>
        <w:t>tumbuh</w:t>
      </w:r>
      <w:proofErr w:type="spellEnd"/>
      <w:r w:rsidR="00A35DE5" w:rsidRPr="0088670F">
        <w:rPr>
          <w:lang w:val="en-US"/>
        </w:rPr>
        <w:t xml:space="preserve"> </w:t>
      </w:r>
      <w:proofErr w:type="spellStart"/>
      <w:r w:rsidR="00A35DE5" w:rsidRPr="0088670F">
        <w:rPr>
          <w:lang w:val="en-US"/>
        </w:rPr>
        <w:t>dalam</w:t>
      </w:r>
      <w:proofErr w:type="spellEnd"/>
      <w:r w:rsidR="00A35DE5" w:rsidRPr="0088670F">
        <w:rPr>
          <w:lang w:val="en-US"/>
        </w:rPr>
        <w:t xml:space="preserve"> </w:t>
      </w:r>
      <w:proofErr w:type="spellStart"/>
      <w:r w:rsidR="00A35DE5" w:rsidRPr="0088670F">
        <w:rPr>
          <w:lang w:val="en-US"/>
        </w:rPr>
        <w:t>lingkungan</w:t>
      </w:r>
      <w:proofErr w:type="spellEnd"/>
      <w:r w:rsidR="00A35DE5" w:rsidRPr="0088670F">
        <w:rPr>
          <w:lang w:val="en-US"/>
        </w:rPr>
        <w:t xml:space="preserve"> </w:t>
      </w:r>
      <w:proofErr w:type="spellStart"/>
      <w:r w:rsidR="00A35DE5" w:rsidRPr="0088670F">
        <w:rPr>
          <w:lang w:val="en-US"/>
        </w:rPr>
        <w:t>pola</w:t>
      </w:r>
      <w:proofErr w:type="spellEnd"/>
      <w:r w:rsidR="00A35DE5" w:rsidRPr="0088670F">
        <w:rPr>
          <w:lang w:val="en-US"/>
        </w:rPr>
        <w:t xml:space="preserve"> </w:t>
      </w:r>
      <w:proofErr w:type="spellStart"/>
      <w:r w:rsidR="00A35DE5" w:rsidRPr="0088670F">
        <w:rPr>
          <w:lang w:val="en-US"/>
        </w:rPr>
        <w:t>asuh</w:t>
      </w:r>
      <w:proofErr w:type="spellEnd"/>
      <w:r w:rsidR="00A35DE5" w:rsidRPr="0088670F">
        <w:rPr>
          <w:lang w:val="en-US"/>
        </w:rPr>
        <w:t xml:space="preserve"> </w:t>
      </w:r>
      <w:proofErr w:type="spellStart"/>
      <w:r w:rsidR="00A35DE5" w:rsidRPr="0088670F">
        <w:rPr>
          <w:lang w:val="en-US"/>
        </w:rPr>
        <w:t>permisif</w:t>
      </w:r>
      <w:proofErr w:type="spellEnd"/>
      <w:r w:rsidR="00A35DE5" w:rsidRPr="0088670F">
        <w:rPr>
          <w:lang w:val="en-US"/>
        </w:rPr>
        <w:t xml:space="preserve"> </w:t>
      </w:r>
      <w:proofErr w:type="spellStart"/>
      <w:r w:rsidR="00A35DE5" w:rsidRPr="0088670F">
        <w:rPr>
          <w:lang w:val="en-US"/>
        </w:rPr>
        <w:t>cenderung</w:t>
      </w:r>
      <w:proofErr w:type="spellEnd"/>
      <w:r w:rsidR="00A35DE5" w:rsidRPr="0088670F">
        <w:rPr>
          <w:lang w:val="en-US"/>
        </w:rPr>
        <w:t xml:space="preserve"> </w:t>
      </w:r>
      <w:proofErr w:type="spellStart"/>
      <w:r w:rsidR="00A35DE5" w:rsidRPr="0088670F">
        <w:rPr>
          <w:lang w:val="en-US"/>
        </w:rPr>
        <w:t>menunjukkan</w:t>
      </w:r>
      <w:proofErr w:type="spellEnd"/>
      <w:r w:rsidR="00A35DE5" w:rsidRPr="0088670F">
        <w:rPr>
          <w:lang w:val="en-US"/>
        </w:rPr>
        <w:t xml:space="preserve"> </w:t>
      </w:r>
      <w:proofErr w:type="spellStart"/>
      <w:r w:rsidR="00A35DE5" w:rsidRPr="0088670F">
        <w:rPr>
          <w:lang w:val="en-US"/>
        </w:rPr>
        <w:t>tingkat</w:t>
      </w:r>
      <w:proofErr w:type="spellEnd"/>
      <w:r w:rsidR="00A35DE5" w:rsidRPr="0088670F">
        <w:rPr>
          <w:lang w:val="en-US"/>
        </w:rPr>
        <w:t xml:space="preserve"> </w:t>
      </w:r>
      <w:proofErr w:type="spellStart"/>
      <w:r w:rsidR="00A35DE5" w:rsidRPr="0088670F">
        <w:rPr>
          <w:lang w:val="en-US"/>
        </w:rPr>
        <w:t>ketidaksesuaian</w:t>
      </w:r>
      <w:proofErr w:type="spellEnd"/>
      <w:r w:rsidR="00A35DE5" w:rsidRPr="0088670F">
        <w:rPr>
          <w:lang w:val="en-US"/>
        </w:rPr>
        <w:t xml:space="preserve"> yang </w:t>
      </w:r>
      <w:proofErr w:type="spellStart"/>
      <w:r w:rsidR="00A35DE5" w:rsidRPr="0088670F">
        <w:rPr>
          <w:lang w:val="en-US"/>
        </w:rPr>
        <w:t>lebih</w:t>
      </w:r>
      <w:proofErr w:type="spellEnd"/>
      <w:r w:rsidR="00A35DE5" w:rsidRPr="0088670F">
        <w:rPr>
          <w:lang w:val="en-US"/>
        </w:rPr>
        <w:t xml:space="preserve"> </w:t>
      </w:r>
      <w:proofErr w:type="spellStart"/>
      <w:r w:rsidR="00A35DE5" w:rsidRPr="0088670F">
        <w:rPr>
          <w:lang w:val="en-US"/>
        </w:rPr>
        <w:t>tinggi</w:t>
      </w:r>
      <w:proofErr w:type="spellEnd"/>
      <w:r w:rsidR="00A35DE5" w:rsidRPr="0088670F">
        <w:rPr>
          <w:lang w:val="en-US"/>
        </w:rPr>
        <w:t xml:space="preserve">, </w:t>
      </w:r>
      <w:proofErr w:type="spellStart"/>
      <w:r w:rsidR="00A35DE5" w:rsidRPr="0088670F">
        <w:rPr>
          <w:lang w:val="en-US"/>
        </w:rPr>
        <w:t>menghadapi</w:t>
      </w:r>
      <w:proofErr w:type="spellEnd"/>
      <w:r w:rsidR="00A35DE5" w:rsidRPr="0088670F">
        <w:rPr>
          <w:lang w:val="en-US"/>
        </w:rPr>
        <w:t xml:space="preserve"> </w:t>
      </w:r>
      <w:proofErr w:type="spellStart"/>
      <w:r w:rsidR="00A35DE5" w:rsidRPr="0088670F">
        <w:rPr>
          <w:lang w:val="en-US"/>
        </w:rPr>
        <w:t>masalah</w:t>
      </w:r>
      <w:proofErr w:type="spellEnd"/>
      <w:r w:rsidR="00A35DE5" w:rsidRPr="0088670F">
        <w:rPr>
          <w:lang w:val="en-US"/>
        </w:rPr>
        <w:t xml:space="preserve"> </w:t>
      </w:r>
      <w:proofErr w:type="spellStart"/>
      <w:r w:rsidR="00A35DE5" w:rsidRPr="0088670F">
        <w:rPr>
          <w:lang w:val="en-US"/>
        </w:rPr>
        <w:t>perilaku</w:t>
      </w:r>
      <w:proofErr w:type="spellEnd"/>
      <w:r w:rsidR="00A35DE5" w:rsidRPr="0088670F">
        <w:rPr>
          <w:lang w:val="en-US"/>
        </w:rPr>
        <w:t xml:space="preserve"> yang </w:t>
      </w:r>
      <w:proofErr w:type="spellStart"/>
      <w:r w:rsidR="00A35DE5" w:rsidRPr="0088670F">
        <w:rPr>
          <w:lang w:val="en-US"/>
        </w:rPr>
        <w:t>lebih</w:t>
      </w:r>
      <w:proofErr w:type="spellEnd"/>
      <w:r w:rsidR="00A35DE5" w:rsidRPr="0088670F">
        <w:rPr>
          <w:lang w:val="en-US"/>
        </w:rPr>
        <w:t xml:space="preserve"> </w:t>
      </w:r>
      <w:proofErr w:type="spellStart"/>
      <w:r w:rsidR="00A35DE5" w:rsidRPr="0088670F">
        <w:rPr>
          <w:lang w:val="en-US"/>
        </w:rPr>
        <w:t>banyak</w:t>
      </w:r>
      <w:proofErr w:type="spellEnd"/>
      <w:r w:rsidR="00A35DE5" w:rsidRPr="0088670F">
        <w:rPr>
          <w:lang w:val="en-US"/>
        </w:rPr>
        <w:t xml:space="preserve">, dan </w:t>
      </w:r>
      <w:proofErr w:type="spellStart"/>
      <w:r w:rsidR="00A35DE5" w:rsidRPr="0088670F">
        <w:rPr>
          <w:lang w:val="en-US"/>
        </w:rPr>
        <w:t>mencapai</w:t>
      </w:r>
      <w:proofErr w:type="spellEnd"/>
      <w:r w:rsidR="00A35DE5" w:rsidRPr="0088670F">
        <w:rPr>
          <w:lang w:val="en-US"/>
        </w:rPr>
        <w:t xml:space="preserve"> </w:t>
      </w:r>
      <w:proofErr w:type="spellStart"/>
      <w:r w:rsidR="00A35DE5" w:rsidRPr="0088670F">
        <w:rPr>
          <w:lang w:val="en-US"/>
        </w:rPr>
        <w:t>prestasi</w:t>
      </w:r>
      <w:proofErr w:type="spellEnd"/>
      <w:r w:rsidR="00A35DE5" w:rsidRPr="0088670F">
        <w:rPr>
          <w:lang w:val="en-US"/>
        </w:rPr>
        <w:t xml:space="preserve"> </w:t>
      </w:r>
      <w:proofErr w:type="spellStart"/>
      <w:r w:rsidR="00A35DE5" w:rsidRPr="0088670F">
        <w:rPr>
          <w:lang w:val="en-US"/>
        </w:rPr>
        <w:t>akademis</w:t>
      </w:r>
      <w:proofErr w:type="spellEnd"/>
      <w:r w:rsidR="00A35DE5" w:rsidRPr="0088670F">
        <w:rPr>
          <w:lang w:val="en-US"/>
        </w:rPr>
        <w:t xml:space="preserve"> yang </w:t>
      </w:r>
      <w:proofErr w:type="spellStart"/>
      <w:r w:rsidR="00A35DE5" w:rsidRPr="0088670F">
        <w:rPr>
          <w:lang w:val="en-US"/>
        </w:rPr>
        <w:t>lebih</w:t>
      </w:r>
      <w:proofErr w:type="spellEnd"/>
      <w:r w:rsidR="00A35DE5" w:rsidRPr="0088670F">
        <w:rPr>
          <w:lang w:val="en-US"/>
        </w:rPr>
        <w:t xml:space="preserve"> </w:t>
      </w:r>
      <w:proofErr w:type="spellStart"/>
      <w:r w:rsidR="00A35DE5" w:rsidRPr="0088670F">
        <w:rPr>
          <w:lang w:val="en-US"/>
        </w:rPr>
        <w:t>rendah</w:t>
      </w:r>
      <w:proofErr w:type="spellEnd"/>
      <w:r w:rsidR="00CB5C84" w:rsidRPr="0088670F">
        <w:rPr>
          <w:lang w:val="en-US"/>
        </w:rPr>
        <w:t xml:space="preserve"> </w:t>
      </w:r>
      <w:r w:rsidR="00CB5C84" w:rsidRPr="0088670F">
        <w:rPr>
          <w:lang w:val="en-US"/>
        </w:rPr>
        <w:fldChar w:fldCharType="begin" w:fldLock="1"/>
      </w:r>
      <w:r w:rsidR="00C961FE" w:rsidRPr="0088670F">
        <w:rPr>
          <w:lang w:val="en-US"/>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Kata","author":[{"dropping-particle":"","family":"Nuriah","given":"T","non-dropping-particle":"","parse-names":false,"suffix":""}],"id":"ITEM-1","issued":{"date-parts":[["2016"]]},"page":"1-23","title":"Hubungan Antara Pola Asuh Permisif Dengan Motivasi Belajar Pada Siswa Kelas Viii Smp Kemala Bhayangkari Kotabumi Tahun Ajaran 2022/2023","type":"article-journal"},"uris":["http://www.mendeley.com/documents/?uuid=c343c568-b410-4084-aecd-4a3ba146b85f"]}],"mendeley":{"formattedCitation":"[20]","plainTextFormattedCitation":"[20]","previouslyFormattedCitation":"[20]"},"properties":{"noteIndex":0},"schema":"https://github.com/citation-style-language/schema/raw/master/csl-citation.json"}</w:instrText>
      </w:r>
      <w:r w:rsidR="00CB5C84" w:rsidRPr="0088670F">
        <w:rPr>
          <w:lang w:val="en-US"/>
        </w:rPr>
        <w:fldChar w:fldCharType="separate"/>
      </w:r>
      <w:r w:rsidR="006A7111" w:rsidRPr="0088670F">
        <w:rPr>
          <w:noProof/>
          <w:lang w:val="en-US"/>
        </w:rPr>
        <w:t>[20]</w:t>
      </w:r>
      <w:r w:rsidR="00CB5C84" w:rsidRPr="0088670F">
        <w:rPr>
          <w:lang w:val="en-US"/>
        </w:rPr>
        <w:fldChar w:fldCharType="end"/>
      </w:r>
      <w:r w:rsidR="00A35DE5" w:rsidRPr="0088670F">
        <w:rPr>
          <w:lang w:val="en-US"/>
        </w:rPr>
        <w:t>.</w:t>
      </w:r>
    </w:p>
    <w:p w14:paraId="39C514F7" w14:textId="63F2C037" w:rsidR="00410464" w:rsidRPr="0088670F" w:rsidRDefault="00A35DE5" w:rsidP="008D3AE9">
      <w:pPr>
        <w:pStyle w:val="Body"/>
        <w:ind w:firstLine="357"/>
        <w:rPr>
          <w:lang w:val="en-US"/>
        </w:rPr>
      </w:pPr>
      <w:r w:rsidRPr="0088670F">
        <w:t xml:space="preserve">Penelitian yang dilakukan oleh Isnasari menunjukkan bahwa pola asuh permisif memiliki dampak negatif, yaitu membuat anak kurang disiplin dalam mengikuti aturan-aturan sosial yang berlaku. Hasil penelitian juga menunjukkan bahwa semakin permisif pola asuh orang tua, semakin tinggi tingkat perilaku membolos yang dialami oleh anak-anak. </w:t>
      </w:r>
      <w:r w:rsidR="00CE11A4" w:rsidRPr="0088670F">
        <w:rPr>
          <w:lang w:val="en-US"/>
        </w:rPr>
        <w:fldChar w:fldCharType="begin" w:fldLock="1"/>
      </w:r>
      <w:r w:rsidR="00FC6459" w:rsidRPr="0088670F">
        <w:rPr>
          <w:lang w:val="en-US"/>
        </w:rPr>
        <w:instrText>ADDIN CSL_CITATION {"citationItems":[{"id":"ITEM-1","itemData":{"author":[{"dropping-particle":"","family":"Utari","given":"B","non-dropping-particle":"","parse-names":false,"suffix":""}],"id":"ITEM-1","issued":{"date-parts":[["2021"]]},"title":"Hubungan pola asuh permisif dengan kenakalan remaja pada siswa SMKN 3 takengon","type":"article-journal"},"uris":["http://www.mendeley.com/documents/?uuid=0703b12a-9588-4226-aee8-fdc141732bb2"]}],"mendeley":{"formattedCitation":"[21]","plainTextFormattedCitation":"[21]","previouslyFormattedCitation":"[21]"},"properties":{"noteIndex":0},"schema":"https://github.com/citation-style-language/schema/raw/master/csl-citation.json"}</w:instrText>
      </w:r>
      <w:r w:rsidR="00CE11A4" w:rsidRPr="0088670F">
        <w:rPr>
          <w:lang w:val="en-US"/>
        </w:rPr>
        <w:fldChar w:fldCharType="separate"/>
      </w:r>
      <w:r w:rsidR="006A7111" w:rsidRPr="0088670F">
        <w:rPr>
          <w:noProof/>
          <w:lang w:val="en-US"/>
        </w:rPr>
        <w:t>[21]</w:t>
      </w:r>
      <w:r w:rsidR="00CE11A4" w:rsidRPr="0088670F">
        <w:rPr>
          <w:lang w:val="en-US"/>
        </w:rPr>
        <w:fldChar w:fldCharType="end"/>
      </w:r>
      <w:r w:rsidR="0049303D" w:rsidRPr="0088670F">
        <w:rPr>
          <w:lang w:val="en-US"/>
        </w:rPr>
        <w:t>.</w:t>
      </w:r>
      <w:r w:rsidR="00100DC0" w:rsidRPr="0088670F">
        <w:rPr>
          <w:lang w:val="en-US"/>
        </w:rPr>
        <w:t xml:space="preserve"> </w:t>
      </w:r>
      <w:r w:rsidR="00C2068A" w:rsidRPr="00C2068A">
        <w:rPr>
          <w:lang w:val="en-US"/>
        </w:rPr>
        <w:t xml:space="preserve">Pola </w:t>
      </w:r>
      <w:proofErr w:type="spellStart"/>
      <w:r w:rsidR="00C2068A" w:rsidRPr="00C2068A">
        <w:rPr>
          <w:lang w:val="en-US"/>
        </w:rPr>
        <w:t>asuh</w:t>
      </w:r>
      <w:proofErr w:type="spellEnd"/>
      <w:r w:rsidR="00C2068A" w:rsidRPr="00C2068A">
        <w:rPr>
          <w:lang w:val="en-US"/>
        </w:rPr>
        <w:t xml:space="preserve"> yang </w:t>
      </w:r>
      <w:proofErr w:type="spellStart"/>
      <w:r w:rsidR="00C2068A" w:rsidRPr="00C2068A">
        <w:rPr>
          <w:lang w:val="en-US"/>
        </w:rPr>
        <w:t>bersifat</w:t>
      </w:r>
      <w:proofErr w:type="spellEnd"/>
      <w:r w:rsidR="00C2068A" w:rsidRPr="00C2068A">
        <w:rPr>
          <w:lang w:val="en-US"/>
        </w:rPr>
        <w:t xml:space="preserve"> </w:t>
      </w:r>
      <w:proofErr w:type="spellStart"/>
      <w:r w:rsidR="00C2068A" w:rsidRPr="00C2068A">
        <w:rPr>
          <w:lang w:val="en-US"/>
        </w:rPr>
        <w:t>permisif</w:t>
      </w:r>
      <w:proofErr w:type="spellEnd"/>
      <w:r w:rsidR="00C2068A" w:rsidRPr="00C2068A">
        <w:rPr>
          <w:lang w:val="en-US"/>
        </w:rPr>
        <w:t xml:space="preserve"> </w:t>
      </w:r>
      <w:proofErr w:type="spellStart"/>
      <w:r w:rsidR="00C2068A" w:rsidRPr="00C2068A">
        <w:rPr>
          <w:lang w:val="en-US"/>
        </w:rPr>
        <w:t>adalah</w:t>
      </w:r>
      <w:proofErr w:type="spellEnd"/>
      <w:r w:rsidR="00C2068A" w:rsidRPr="00C2068A">
        <w:rPr>
          <w:lang w:val="en-US"/>
        </w:rPr>
        <w:t xml:space="preserve"> </w:t>
      </w:r>
      <w:proofErr w:type="spellStart"/>
      <w:r w:rsidR="00C2068A" w:rsidRPr="00C2068A">
        <w:rPr>
          <w:lang w:val="en-US"/>
        </w:rPr>
        <w:t>pola</w:t>
      </w:r>
      <w:proofErr w:type="spellEnd"/>
      <w:r w:rsidR="00C2068A" w:rsidRPr="00C2068A">
        <w:rPr>
          <w:lang w:val="en-US"/>
        </w:rPr>
        <w:t xml:space="preserve"> </w:t>
      </w:r>
      <w:proofErr w:type="spellStart"/>
      <w:r w:rsidR="00C2068A" w:rsidRPr="00C2068A">
        <w:rPr>
          <w:lang w:val="en-US"/>
        </w:rPr>
        <w:t>asuh</w:t>
      </w:r>
      <w:proofErr w:type="spellEnd"/>
      <w:r w:rsidR="00C2068A" w:rsidRPr="00C2068A">
        <w:rPr>
          <w:lang w:val="en-US"/>
        </w:rPr>
        <w:t xml:space="preserve"> yang </w:t>
      </w:r>
      <w:proofErr w:type="spellStart"/>
      <w:r w:rsidR="00C2068A" w:rsidRPr="00C2068A">
        <w:rPr>
          <w:lang w:val="en-US"/>
        </w:rPr>
        <w:t>memberikan</w:t>
      </w:r>
      <w:proofErr w:type="spellEnd"/>
      <w:r w:rsidR="00C2068A" w:rsidRPr="00C2068A">
        <w:rPr>
          <w:lang w:val="en-US"/>
        </w:rPr>
        <w:t xml:space="preserve"> </w:t>
      </w:r>
      <w:proofErr w:type="spellStart"/>
      <w:r w:rsidR="00C2068A" w:rsidRPr="00C2068A">
        <w:rPr>
          <w:lang w:val="en-US"/>
        </w:rPr>
        <w:t>tingkat</w:t>
      </w:r>
      <w:proofErr w:type="spellEnd"/>
      <w:r w:rsidR="00C2068A" w:rsidRPr="00C2068A">
        <w:rPr>
          <w:lang w:val="en-US"/>
        </w:rPr>
        <w:t xml:space="preserve"> </w:t>
      </w:r>
      <w:proofErr w:type="spellStart"/>
      <w:r w:rsidR="00C2068A" w:rsidRPr="00C2068A">
        <w:rPr>
          <w:lang w:val="en-US"/>
        </w:rPr>
        <w:t>kebebasan</w:t>
      </w:r>
      <w:proofErr w:type="spellEnd"/>
      <w:r w:rsidR="00C2068A" w:rsidRPr="00C2068A">
        <w:rPr>
          <w:lang w:val="en-US"/>
        </w:rPr>
        <w:t xml:space="preserve"> yang </w:t>
      </w:r>
      <w:proofErr w:type="spellStart"/>
      <w:r w:rsidR="00C2068A" w:rsidRPr="00C2068A">
        <w:rPr>
          <w:lang w:val="en-US"/>
        </w:rPr>
        <w:t>lebih</w:t>
      </w:r>
      <w:proofErr w:type="spellEnd"/>
      <w:r w:rsidR="00C2068A" w:rsidRPr="00C2068A">
        <w:rPr>
          <w:lang w:val="en-US"/>
        </w:rPr>
        <w:t xml:space="preserve"> </w:t>
      </w:r>
      <w:proofErr w:type="spellStart"/>
      <w:r w:rsidR="00C2068A" w:rsidRPr="00C2068A">
        <w:rPr>
          <w:lang w:val="en-US"/>
        </w:rPr>
        <w:t>besar</w:t>
      </w:r>
      <w:proofErr w:type="spellEnd"/>
      <w:r w:rsidR="00C2068A" w:rsidRPr="00C2068A">
        <w:rPr>
          <w:lang w:val="en-US"/>
        </w:rPr>
        <w:t xml:space="preserve"> </w:t>
      </w:r>
      <w:proofErr w:type="spellStart"/>
      <w:r w:rsidR="00C2068A" w:rsidRPr="00C2068A">
        <w:rPr>
          <w:lang w:val="en-US"/>
        </w:rPr>
        <w:t>kepada</w:t>
      </w:r>
      <w:proofErr w:type="spellEnd"/>
      <w:r w:rsidR="00C2068A" w:rsidRPr="00C2068A">
        <w:rPr>
          <w:lang w:val="en-US"/>
        </w:rPr>
        <w:t xml:space="preserve"> </w:t>
      </w:r>
      <w:proofErr w:type="spellStart"/>
      <w:r w:rsidR="00C2068A" w:rsidRPr="00C2068A">
        <w:rPr>
          <w:lang w:val="en-US"/>
        </w:rPr>
        <w:t>anak-anak</w:t>
      </w:r>
      <w:proofErr w:type="spellEnd"/>
      <w:r w:rsidRPr="0088670F">
        <w:rPr>
          <w:lang w:val="en-US"/>
        </w:rPr>
        <w:t xml:space="preserve">. Dalam </w:t>
      </w:r>
      <w:proofErr w:type="spellStart"/>
      <w:r w:rsidRPr="0088670F">
        <w:rPr>
          <w:lang w:val="en-US"/>
        </w:rPr>
        <w:t>pola</w:t>
      </w:r>
      <w:proofErr w:type="spellEnd"/>
      <w:r w:rsidRPr="0088670F">
        <w:rPr>
          <w:lang w:val="en-US"/>
        </w:rPr>
        <w:t xml:space="preserve"> </w:t>
      </w:r>
      <w:proofErr w:type="spellStart"/>
      <w:r w:rsidRPr="0088670F">
        <w:rPr>
          <w:lang w:val="en-US"/>
        </w:rPr>
        <w:t>ini</w:t>
      </w:r>
      <w:proofErr w:type="spellEnd"/>
      <w:r w:rsidRPr="0088670F">
        <w:rPr>
          <w:lang w:val="en-US"/>
        </w:rPr>
        <w:t xml:space="preserve">, orang </w:t>
      </w:r>
      <w:proofErr w:type="spellStart"/>
      <w:r w:rsidRPr="0088670F">
        <w:rPr>
          <w:lang w:val="en-US"/>
        </w:rPr>
        <w:t>tua</w:t>
      </w:r>
      <w:proofErr w:type="spellEnd"/>
      <w:r w:rsidRPr="0088670F">
        <w:rPr>
          <w:lang w:val="en-US"/>
        </w:rPr>
        <w:t xml:space="preserve"> </w:t>
      </w:r>
      <w:proofErr w:type="spellStart"/>
      <w:r w:rsidRPr="0088670F">
        <w:rPr>
          <w:lang w:val="en-US"/>
        </w:rPr>
        <w:t>cenderung</w:t>
      </w:r>
      <w:proofErr w:type="spellEnd"/>
      <w:r w:rsidRPr="0088670F">
        <w:rPr>
          <w:lang w:val="en-US"/>
        </w:rPr>
        <w:t xml:space="preserve"> </w:t>
      </w:r>
      <w:proofErr w:type="spellStart"/>
      <w:r w:rsidRPr="0088670F">
        <w:rPr>
          <w:lang w:val="en-US"/>
        </w:rPr>
        <w:t>tidak</w:t>
      </w:r>
      <w:proofErr w:type="spellEnd"/>
      <w:r w:rsidRPr="0088670F">
        <w:rPr>
          <w:lang w:val="en-US"/>
        </w:rPr>
        <w:t xml:space="preserve"> </w:t>
      </w:r>
      <w:proofErr w:type="spellStart"/>
      <w:r w:rsidRPr="0088670F">
        <w:rPr>
          <w:lang w:val="en-US"/>
        </w:rPr>
        <w:t>mendorong</w:t>
      </w:r>
      <w:proofErr w:type="spellEnd"/>
      <w:r w:rsidRPr="0088670F">
        <w:rPr>
          <w:lang w:val="en-US"/>
        </w:rPr>
        <w:t xml:space="preserve"> </w:t>
      </w:r>
      <w:proofErr w:type="spellStart"/>
      <w:r w:rsidRPr="0088670F">
        <w:rPr>
          <w:lang w:val="en-US"/>
        </w:rPr>
        <w:t>anak-anak</w:t>
      </w:r>
      <w:proofErr w:type="spellEnd"/>
      <w:r w:rsidRPr="0088670F">
        <w:rPr>
          <w:lang w:val="en-US"/>
        </w:rPr>
        <w:t xml:space="preserve"> </w:t>
      </w:r>
      <w:proofErr w:type="spellStart"/>
      <w:r w:rsidRPr="0088670F">
        <w:rPr>
          <w:lang w:val="en-US"/>
        </w:rPr>
        <w:t>untuk</w:t>
      </w:r>
      <w:proofErr w:type="spellEnd"/>
      <w:r w:rsidRPr="0088670F">
        <w:rPr>
          <w:lang w:val="en-US"/>
        </w:rPr>
        <w:t xml:space="preserve"> </w:t>
      </w:r>
      <w:proofErr w:type="spellStart"/>
      <w:r w:rsidRPr="0088670F">
        <w:rPr>
          <w:lang w:val="en-US"/>
        </w:rPr>
        <w:t>mematuhi</w:t>
      </w:r>
      <w:proofErr w:type="spellEnd"/>
      <w:r w:rsidRPr="0088670F">
        <w:rPr>
          <w:lang w:val="en-US"/>
        </w:rPr>
        <w:t xml:space="preserve"> </w:t>
      </w:r>
      <w:proofErr w:type="spellStart"/>
      <w:r w:rsidRPr="0088670F">
        <w:rPr>
          <w:lang w:val="en-US"/>
        </w:rPr>
        <w:t>norma</w:t>
      </w:r>
      <w:proofErr w:type="spellEnd"/>
      <w:r w:rsidRPr="0088670F">
        <w:rPr>
          <w:lang w:val="en-US"/>
        </w:rPr>
        <w:t xml:space="preserve"> </w:t>
      </w:r>
      <w:proofErr w:type="spellStart"/>
      <w:r w:rsidRPr="0088670F">
        <w:rPr>
          <w:lang w:val="en-US"/>
        </w:rPr>
        <w:t>atau</w:t>
      </w:r>
      <w:proofErr w:type="spellEnd"/>
      <w:r w:rsidRPr="0088670F">
        <w:rPr>
          <w:lang w:val="en-US"/>
        </w:rPr>
        <w:t xml:space="preserve"> </w:t>
      </w:r>
      <w:proofErr w:type="spellStart"/>
      <w:r w:rsidRPr="0088670F">
        <w:rPr>
          <w:lang w:val="en-US"/>
        </w:rPr>
        <w:t>peraturan</w:t>
      </w:r>
      <w:proofErr w:type="spellEnd"/>
      <w:r w:rsidRPr="0088670F">
        <w:rPr>
          <w:lang w:val="en-US"/>
        </w:rPr>
        <w:t xml:space="preserve"> yang </w:t>
      </w:r>
      <w:proofErr w:type="spellStart"/>
      <w:r w:rsidRPr="0088670F">
        <w:rPr>
          <w:lang w:val="en-US"/>
        </w:rPr>
        <w:t>berlaku</w:t>
      </w:r>
      <w:proofErr w:type="spellEnd"/>
      <w:r w:rsidRPr="0088670F">
        <w:rPr>
          <w:lang w:val="en-US"/>
        </w:rPr>
        <w:t xml:space="preserve">. </w:t>
      </w:r>
      <w:r w:rsidR="008222D3" w:rsidRPr="0088670F">
        <w:rPr>
          <w:lang w:val="en-US"/>
        </w:rPr>
        <w:fldChar w:fldCharType="begin" w:fldLock="1"/>
      </w:r>
      <w:r w:rsidR="006A7111" w:rsidRPr="0088670F">
        <w:rPr>
          <w:lang w:val="en-US"/>
        </w:rPr>
        <w:instrText>ADDIN CSL_CITATION {"citationItems":[{"id":"ITEM-1","itemData":{"abstract":"… -masing siswa literasi yaitu pembiasaan membaca, tujuan diadakan literasi ini agar siswa tidak malas membaca dan terbiasa untuk membaca, waktu yang dibutuh untuk literasi ini 15 …","author":[{"dropping-particle":"","family":"Hidayah","given":"D N","non-dropping-particle":"","parse-names":false,"suffix":""}],"id":"ITEM-1","issued":{"date-parts":[["2019"]]},"title":"Hubungan Pola Asuh Permisif dengan Perilaku Bullying Pada Anak Usia Sekolah Di SD N Turen Pakem Sleman Yogyakarta","type":"article-journal"},"uris":["http://www.mendeley.com/documents/?uuid=6ddfe6b8-34ac-46f8-b518-c63193089db4"]}],"mendeley":{"formattedCitation":"[22]","plainTextFormattedCitation":"[22]","previouslyFormattedCitation":"[22]"},"properties":{"noteIndex":0},"schema":"https://github.com/citation-style-language/schema/raw/master/csl-citation.json"}</w:instrText>
      </w:r>
      <w:r w:rsidR="008222D3" w:rsidRPr="0088670F">
        <w:rPr>
          <w:lang w:val="en-US"/>
        </w:rPr>
        <w:fldChar w:fldCharType="separate"/>
      </w:r>
      <w:r w:rsidR="006A7111" w:rsidRPr="0088670F">
        <w:rPr>
          <w:noProof/>
          <w:lang w:val="en-US"/>
        </w:rPr>
        <w:t>[22]</w:t>
      </w:r>
      <w:r w:rsidR="008222D3" w:rsidRPr="0088670F">
        <w:rPr>
          <w:lang w:val="en-US"/>
        </w:rPr>
        <w:fldChar w:fldCharType="end"/>
      </w:r>
      <w:r w:rsidR="008222D3" w:rsidRPr="0088670F">
        <w:rPr>
          <w:lang w:val="en-US"/>
        </w:rPr>
        <w:t xml:space="preserve">. </w:t>
      </w:r>
      <w:proofErr w:type="spellStart"/>
      <w:r w:rsidR="00410464" w:rsidRPr="0088670F">
        <w:rPr>
          <w:lang w:val="en-US"/>
        </w:rPr>
        <w:t>Dampak</w:t>
      </w:r>
      <w:proofErr w:type="spellEnd"/>
      <w:r w:rsidR="00410464" w:rsidRPr="0088670F">
        <w:rPr>
          <w:lang w:val="en-US"/>
        </w:rPr>
        <w:t xml:space="preserve"> </w:t>
      </w:r>
      <w:proofErr w:type="spellStart"/>
      <w:r w:rsidR="00410464" w:rsidRPr="0088670F">
        <w:rPr>
          <w:lang w:val="en-US"/>
        </w:rPr>
        <w:t>positifnya</w:t>
      </w:r>
      <w:proofErr w:type="spellEnd"/>
      <w:r w:rsidR="00410464" w:rsidRPr="0088670F">
        <w:rPr>
          <w:lang w:val="en-US"/>
        </w:rPr>
        <w:t xml:space="preserve"> </w:t>
      </w:r>
      <w:proofErr w:type="spellStart"/>
      <w:r w:rsidR="00410464" w:rsidRPr="0088670F">
        <w:rPr>
          <w:lang w:val="en-US"/>
        </w:rPr>
        <w:t>adalah</w:t>
      </w:r>
      <w:proofErr w:type="spellEnd"/>
      <w:r w:rsidR="00410464" w:rsidRPr="0088670F">
        <w:rPr>
          <w:lang w:val="en-US"/>
        </w:rPr>
        <w:t xml:space="preserve"> orang </w:t>
      </w:r>
      <w:proofErr w:type="spellStart"/>
      <w:r w:rsidR="00410464" w:rsidRPr="0088670F">
        <w:rPr>
          <w:lang w:val="en-US"/>
        </w:rPr>
        <w:t>tua</w:t>
      </w:r>
      <w:proofErr w:type="spellEnd"/>
      <w:r w:rsidR="00410464" w:rsidRPr="0088670F">
        <w:rPr>
          <w:lang w:val="en-US"/>
        </w:rPr>
        <w:t xml:space="preserve"> </w:t>
      </w:r>
      <w:proofErr w:type="spellStart"/>
      <w:r w:rsidR="00410464" w:rsidRPr="0088670F">
        <w:rPr>
          <w:lang w:val="en-US"/>
        </w:rPr>
        <w:t>akan</w:t>
      </w:r>
      <w:proofErr w:type="spellEnd"/>
      <w:r w:rsidR="00410464" w:rsidRPr="0088670F">
        <w:rPr>
          <w:lang w:val="en-US"/>
        </w:rPr>
        <w:t xml:space="preserve"> </w:t>
      </w:r>
      <w:proofErr w:type="spellStart"/>
      <w:r w:rsidR="00410464" w:rsidRPr="0088670F">
        <w:rPr>
          <w:lang w:val="en-US"/>
        </w:rPr>
        <w:t>lebih</w:t>
      </w:r>
      <w:proofErr w:type="spellEnd"/>
      <w:r w:rsidR="00410464" w:rsidRPr="0088670F">
        <w:rPr>
          <w:lang w:val="en-US"/>
        </w:rPr>
        <w:t xml:space="preserve"> </w:t>
      </w:r>
      <w:proofErr w:type="spellStart"/>
      <w:r w:rsidR="00410464" w:rsidRPr="0088670F">
        <w:rPr>
          <w:lang w:val="en-US"/>
        </w:rPr>
        <w:t>mudah</w:t>
      </w:r>
      <w:proofErr w:type="spellEnd"/>
      <w:r w:rsidR="00410464" w:rsidRPr="0088670F">
        <w:rPr>
          <w:lang w:val="en-US"/>
        </w:rPr>
        <w:t xml:space="preserve"> </w:t>
      </w:r>
      <w:proofErr w:type="spellStart"/>
      <w:r w:rsidRPr="0088670F">
        <w:rPr>
          <w:lang w:val="en-US"/>
        </w:rPr>
        <w:t>mengasuh</w:t>
      </w:r>
      <w:proofErr w:type="spellEnd"/>
      <w:r w:rsidRPr="0088670F">
        <w:rPr>
          <w:lang w:val="en-US"/>
        </w:rPr>
        <w:t xml:space="preserve"> </w:t>
      </w:r>
      <w:proofErr w:type="spellStart"/>
      <w:r w:rsidRPr="0088670F">
        <w:rPr>
          <w:lang w:val="en-US"/>
        </w:rPr>
        <w:t>anak</w:t>
      </w:r>
      <w:proofErr w:type="spellEnd"/>
      <w:r w:rsidRPr="0088670F">
        <w:rPr>
          <w:lang w:val="en-US"/>
        </w:rPr>
        <w:t xml:space="preserve"> </w:t>
      </w:r>
      <w:proofErr w:type="spellStart"/>
      <w:r w:rsidRPr="0088670F">
        <w:rPr>
          <w:lang w:val="en-US"/>
        </w:rPr>
        <w:t>karena</w:t>
      </w:r>
      <w:proofErr w:type="spellEnd"/>
      <w:r w:rsidRPr="0088670F">
        <w:rPr>
          <w:lang w:val="en-US"/>
        </w:rPr>
        <w:t xml:space="preserve"> </w:t>
      </w:r>
      <w:proofErr w:type="spellStart"/>
      <w:r w:rsidRPr="0088670F">
        <w:rPr>
          <w:lang w:val="en-US"/>
        </w:rPr>
        <w:t>kurangnya</w:t>
      </w:r>
      <w:proofErr w:type="spellEnd"/>
      <w:r w:rsidRPr="0088670F">
        <w:rPr>
          <w:lang w:val="en-US"/>
        </w:rPr>
        <w:t xml:space="preserve"> </w:t>
      </w:r>
      <w:proofErr w:type="spellStart"/>
      <w:r w:rsidRPr="0088670F">
        <w:rPr>
          <w:lang w:val="en-US"/>
        </w:rPr>
        <w:t>k</w:t>
      </w:r>
      <w:r w:rsidR="00410464" w:rsidRPr="0088670F">
        <w:rPr>
          <w:lang w:val="en-US"/>
        </w:rPr>
        <w:t>ontrol</w:t>
      </w:r>
      <w:proofErr w:type="spellEnd"/>
      <w:r w:rsidR="00410464" w:rsidRPr="0088670F">
        <w:rPr>
          <w:lang w:val="en-US"/>
        </w:rPr>
        <w:t xml:space="preserve"> </w:t>
      </w:r>
      <w:proofErr w:type="spellStart"/>
      <w:r w:rsidR="00410464" w:rsidRPr="0088670F">
        <w:rPr>
          <w:lang w:val="en-US"/>
        </w:rPr>
        <w:t>t</w:t>
      </w:r>
      <w:r w:rsidRPr="0088670F">
        <w:rPr>
          <w:lang w:val="en-US"/>
        </w:rPr>
        <w:t>erhadap</w:t>
      </w:r>
      <w:proofErr w:type="spellEnd"/>
      <w:r w:rsidRPr="0088670F">
        <w:rPr>
          <w:lang w:val="en-US"/>
        </w:rPr>
        <w:t xml:space="preserve"> </w:t>
      </w:r>
      <w:proofErr w:type="spellStart"/>
      <w:r w:rsidRPr="0088670F">
        <w:rPr>
          <w:lang w:val="en-US"/>
        </w:rPr>
        <w:t>anak</w:t>
      </w:r>
      <w:proofErr w:type="spellEnd"/>
      <w:r w:rsidRPr="0088670F">
        <w:rPr>
          <w:lang w:val="en-US"/>
        </w:rPr>
        <w:t xml:space="preserve">, </w:t>
      </w:r>
      <w:proofErr w:type="spellStart"/>
      <w:r w:rsidR="00410464" w:rsidRPr="0088670F">
        <w:rPr>
          <w:lang w:val="en-US"/>
        </w:rPr>
        <w:t>Zhaelani</w:t>
      </w:r>
      <w:proofErr w:type="spellEnd"/>
      <w:r w:rsidRPr="0088670F">
        <w:rPr>
          <w:lang w:val="en-US"/>
        </w:rPr>
        <w:t xml:space="preserve"> </w:t>
      </w:r>
      <w:r w:rsidR="00E324EE" w:rsidRPr="0088670F">
        <w:rPr>
          <w:lang w:val="en-US"/>
        </w:rPr>
        <w:fldChar w:fldCharType="begin" w:fldLock="1"/>
      </w:r>
      <w:r w:rsidR="00FC6459" w:rsidRPr="0088670F">
        <w:rPr>
          <w:lang w:val="en-US"/>
        </w:rPr>
        <w:instrText>ADDIN CSL_CITATION {"citationItems":[{"id":"ITEM-1","itemData":{"ISBN":"0165017309","ISSN":"13509462","abstract":"Astrocytes in the brain release transmitters that actively modulate neuronal excitability and synaptic efficacy. Astrocytes also release vasoactive agents that contribute to neurovascular coupling. As reviewed in this article, Müller cells, the principal retinal glial cells, modulate neuronal activity and blood flow in the retina. Stimulated Müller cells release ATP which, following its conversion to adenosine by ectoenzymes, hyperpolarizes retinal ganglion cells by activation of A1 adenosine receptors. This results in the opening of G protein-coupled inwardly rectifying potassium (GIRK) channels and small conductance Ca(2+)-activated K(+) (SK) channels. Tonic release of ATP also contributes to the generation of tone in the retinal vasculature by activation of P2X receptors on vascular smooth muscle cells. Vascular tone is lost when glial cells are poisoned with the gliotoxin fluorocitrate. The glial release of vasoactive metabolites of arachidonic acid, including prostaglandin E2 (PGE2) and epoxyeicosatrienoic acids (EETs), contributes to neurovascular coupling in the retina. Neurovascular coupling is reduced when neuronal stimulation of glial cells is interrupted and when the synthesis of arachidonic acid metabolites is blocked. Neurovascular coupling is compromised in diabetic retinopathy owing to the loss of glial-mediated vasodilation. This loss can be reversed by inhibiting inducible nitric oxide synthase. It is likely that future research will reveal additional important functions of the release of transmitters from glial cells.","author":[{"dropping-particle":"","family":"Yusuf","given":"R N","non-dropping-particle":"","parse-names":false,"suffix":""}],"container-title":"Progress in Retinal and Eye Research","id":"ITEM-1","issue":"3","issued":{"date-parts":[["2019"]]},"page":"S2-S3","title":"Hubungan Antara Pola Asuh Permisif Dengan Kepercayaan Diri Remaja Di Smp Negeri 35 Bandar Lampung","type":"article-journal","volume":"561"},"uris":["http://www.mendeley.com/documents/?uuid=63c01540-e847-4b39-9cba-15a825cb98b7"]}],"mendeley":{"formattedCitation":"[13]","plainTextFormattedCitation":"[13]","previouslyFormattedCitation":"[13]"},"properties":{"noteIndex":0},"schema":"https://github.com/citation-style-language/schema/raw/master/csl-citation.json"}</w:instrText>
      </w:r>
      <w:r w:rsidR="00E324EE" w:rsidRPr="0088670F">
        <w:rPr>
          <w:lang w:val="en-US"/>
        </w:rPr>
        <w:fldChar w:fldCharType="separate"/>
      </w:r>
      <w:r w:rsidR="00CB5C84" w:rsidRPr="0088670F">
        <w:rPr>
          <w:noProof/>
          <w:lang w:val="en-US"/>
        </w:rPr>
        <w:t>[13]</w:t>
      </w:r>
      <w:r w:rsidR="00E324EE" w:rsidRPr="0088670F">
        <w:rPr>
          <w:lang w:val="en-US"/>
        </w:rPr>
        <w:fldChar w:fldCharType="end"/>
      </w:r>
      <w:r w:rsidR="00410464" w:rsidRPr="0088670F">
        <w:rPr>
          <w:lang w:val="en-US"/>
        </w:rPr>
        <w:t>.</w:t>
      </w:r>
    </w:p>
    <w:p w14:paraId="52608F4F" w14:textId="06385025" w:rsidR="004D5B69" w:rsidRPr="0088670F" w:rsidRDefault="00A35DE5" w:rsidP="008D3AE9">
      <w:pPr>
        <w:pStyle w:val="Body"/>
        <w:ind w:firstLine="357"/>
        <w:rPr>
          <w:lang w:val="en-US"/>
        </w:rPr>
      </w:pPr>
      <w:r w:rsidRPr="0088670F">
        <w:t>Terkadang, orang tua dapat secara tidak langsung mendukung perilaku membolos anak mereka dengan bersikap kurang tegas terhadap kehadiran mereka di sekolah. Seperti yang dijelaskan oleh Basembun, jenis pola asuh ini termasuk dalam kategori pola asuh permisif yang bersifat lalai. Artinya, orang tua minim campur tangan dalam kehidupan anak mereka. Akibatnya, anak-anak yang mengalami pola asuh ini mungkin memiliki rasa harga diri yang rendah, tidak berkembang secara emosional, dan merasa terasing dalam lingkungan keluarga mereka. Pada masa remaja, mereka dapat menunjukkan perilaku yang menyimpang, sep</w:t>
      </w:r>
      <w:r w:rsidR="0015764F" w:rsidRPr="0088670F">
        <w:t>erti sering tidak masuk sekolah</w:t>
      </w:r>
      <w:r w:rsidRPr="0088670F">
        <w:t xml:space="preserve"> </w:t>
      </w:r>
      <w:r w:rsidR="00FC737E" w:rsidRPr="0088670F">
        <w:fldChar w:fldCharType="begin" w:fldLock="1"/>
      </w:r>
      <w:r w:rsidR="00FC6459" w:rsidRPr="0088670F">
        <w:instrText>ADDIN CSL_CITATION {"citationItems":[{"id":"ITEM-1","itemData":{"abstract":"Abstrak ___________________________________________________________________ Penelitian ini bertujuan untuk mencari dan mengetahui pengaruh persepsi pola asuh permisif orang tua terhadap perilaku membolos siswa SMK Pancasila 3 Baturetno Kabupaten Wonogiri. Penelitian ini merupakan penelitian kuantitatif korelasional dengan melibatkan 70 siswa SMK Pancasila 3 Baturetno sebagai subjek penelitian. Pengambilan sampel dalam penelitian ini menggunakan teknik purposive sampling. Pengambilan data penelitian dilakukan dengan menggunakan skala psikologis, yaitu skala pola asuh permisif dan skala perilaku membolos yang sebelumnya telah diuji cobakan pada 43 siswa kemudian dianalisis dengan menggunakan teknik regresi sederhana. Hasil analisis data yang dilakukan menunjukkan adanya pengaruh persepsi pola asuh permisif orang tua terhadap perilaku membolos siswa SMK Pancasila 3 Baturetno Kabupaten Wonogiri dengan besar koefisien korelasi 0.553 dengan signifikansi sebesar 0,000 (p&lt;0,05). Hubungan yang signifikan tersebut didukung dengan adanya nilai regresi (R) sebesar 0,553. Sedangkan koefisien determinasinya (R Square) sebesar 0,306 yang artinya 30,6% variabel perilaku membolos dipengaruhi oleh variabel persepsi pola asuh permisif. Sisanya 69,4% dipengaruhi oleh variabel lain yang belum terungkap dalam penelitian ini.","author":[{"dropping-particle":"","family":"Pravitasari","given":"T","non-dropping-particle":"","parse-names":false,"suffix":""}],"container-title":"Educational Psychology Journal","id":"ITEM-1","issue":"1","issued":{"date-parts":[["2012"]]},"page":"1-8","title":"Pengaruh Persepai Pola Asuh Permisif Orang Tua terhadap Perilaku Membolos","type":"article-journal","volume":"1"},"uris":["http://www.mendeley.com/documents/?uuid=42aa7d30-d681-4ff2-8a52-90d94cbf2fcd"]}],"mendeley":{"formattedCitation":"[8]","plainTextFormattedCitation":"[8]","previouslyFormattedCitation":"[8]"},"properties":{"noteIndex":0},"schema":"https://github.com/citation-style-language/schema/raw/master/csl-citation.json"}</w:instrText>
      </w:r>
      <w:r w:rsidR="00FC737E" w:rsidRPr="0088670F">
        <w:fldChar w:fldCharType="separate"/>
      </w:r>
      <w:r w:rsidR="00CB5C84" w:rsidRPr="0088670F">
        <w:rPr>
          <w:noProof/>
        </w:rPr>
        <w:t>[8]</w:t>
      </w:r>
      <w:r w:rsidR="00FC737E" w:rsidRPr="0088670F">
        <w:fldChar w:fldCharType="end"/>
      </w:r>
      <w:r w:rsidRPr="0088670F">
        <w:rPr>
          <w:lang w:val="en-US"/>
        </w:rPr>
        <w:t xml:space="preserve">. </w:t>
      </w:r>
      <w:proofErr w:type="spellStart"/>
      <w:r w:rsidR="009C08FA" w:rsidRPr="009C08FA">
        <w:rPr>
          <w:lang w:val="en-US"/>
        </w:rPr>
        <w:t>Penelitian</w:t>
      </w:r>
      <w:proofErr w:type="spellEnd"/>
      <w:r w:rsidR="009C08FA" w:rsidRPr="009C08FA">
        <w:rPr>
          <w:lang w:val="en-US"/>
        </w:rPr>
        <w:t xml:space="preserve"> </w:t>
      </w:r>
      <w:proofErr w:type="spellStart"/>
      <w:r w:rsidR="009C08FA" w:rsidRPr="009C08FA">
        <w:rPr>
          <w:lang w:val="en-US"/>
        </w:rPr>
        <w:t>Mahmuda</w:t>
      </w:r>
      <w:proofErr w:type="spellEnd"/>
      <w:r w:rsidR="009C08FA" w:rsidRPr="009C08FA">
        <w:rPr>
          <w:lang w:val="en-US"/>
        </w:rPr>
        <w:t xml:space="preserve"> </w:t>
      </w:r>
      <w:r w:rsidR="009C08FA">
        <w:rPr>
          <w:lang w:val="en-US"/>
        </w:rPr>
        <w:t xml:space="preserve">yang </w:t>
      </w:r>
      <w:proofErr w:type="spellStart"/>
      <w:r w:rsidR="009C08FA" w:rsidRPr="009C08FA">
        <w:rPr>
          <w:lang w:val="en-US"/>
        </w:rPr>
        <w:t>menunjukkan</w:t>
      </w:r>
      <w:proofErr w:type="spellEnd"/>
      <w:r w:rsidR="009C08FA" w:rsidRPr="009C08FA">
        <w:rPr>
          <w:lang w:val="en-US"/>
        </w:rPr>
        <w:t xml:space="preserve"> </w:t>
      </w:r>
      <w:proofErr w:type="spellStart"/>
      <w:r w:rsidR="009C08FA" w:rsidRPr="009C08FA">
        <w:rPr>
          <w:lang w:val="en-US"/>
        </w:rPr>
        <w:t>bahwa</w:t>
      </w:r>
      <w:proofErr w:type="spellEnd"/>
      <w:r w:rsidR="009C08FA" w:rsidRPr="009C08FA">
        <w:rPr>
          <w:lang w:val="en-US"/>
        </w:rPr>
        <w:t xml:space="preserve"> orang </w:t>
      </w:r>
      <w:proofErr w:type="spellStart"/>
      <w:r w:rsidR="009C08FA" w:rsidRPr="009C08FA">
        <w:rPr>
          <w:lang w:val="en-US"/>
        </w:rPr>
        <w:t>tua</w:t>
      </w:r>
      <w:proofErr w:type="spellEnd"/>
      <w:r w:rsidR="009C08FA" w:rsidRPr="009C08FA">
        <w:rPr>
          <w:lang w:val="en-US"/>
        </w:rPr>
        <w:t xml:space="preserve"> yang </w:t>
      </w:r>
      <w:proofErr w:type="spellStart"/>
      <w:r w:rsidR="009C08FA" w:rsidRPr="009C08FA">
        <w:rPr>
          <w:lang w:val="en-US"/>
        </w:rPr>
        <w:t>menerapkan</w:t>
      </w:r>
      <w:proofErr w:type="spellEnd"/>
      <w:r w:rsidR="009C08FA" w:rsidRPr="009C08FA">
        <w:rPr>
          <w:lang w:val="en-US"/>
        </w:rPr>
        <w:t xml:space="preserve"> </w:t>
      </w:r>
      <w:proofErr w:type="spellStart"/>
      <w:r w:rsidR="009C08FA" w:rsidRPr="009C08FA">
        <w:rPr>
          <w:lang w:val="en-US"/>
        </w:rPr>
        <w:t>pola</w:t>
      </w:r>
      <w:proofErr w:type="spellEnd"/>
      <w:r w:rsidR="009C08FA" w:rsidRPr="009C08FA">
        <w:rPr>
          <w:lang w:val="en-US"/>
        </w:rPr>
        <w:t xml:space="preserve"> </w:t>
      </w:r>
      <w:proofErr w:type="spellStart"/>
      <w:r w:rsidR="009C08FA" w:rsidRPr="009C08FA">
        <w:rPr>
          <w:lang w:val="en-US"/>
        </w:rPr>
        <w:t>asuh</w:t>
      </w:r>
      <w:proofErr w:type="spellEnd"/>
      <w:r w:rsidR="009C08FA" w:rsidRPr="009C08FA">
        <w:rPr>
          <w:lang w:val="en-US"/>
        </w:rPr>
        <w:t xml:space="preserve"> </w:t>
      </w:r>
      <w:proofErr w:type="spellStart"/>
      <w:r w:rsidR="009C08FA" w:rsidRPr="009C08FA">
        <w:rPr>
          <w:lang w:val="en-US"/>
        </w:rPr>
        <w:t>permisif</w:t>
      </w:r>
      <w:proofErr w:type="spellEnd"/>
      <w:r w:rsidR="009C08FA" w:rsidRPr="009C08FA">
        <w:rPr>
          <w:lang w:val="en-US"/>
        </w:rPr>
        <w:t xml:space="preserve"> </w:t>
      </w:r>
      <w:proofErr w:type="spellStart"/>
      <w:r w:rsidR="009C08FA" w:rsidRPr="009C08FA">
        <w:rPr>
          <w:lang w:val="en-US"/>
        </w:rPr>
        <w:t>cenderung</w:t>
      </w:r>
      <w:proofErr w:type="spellEnd"/>
      <w:r w:rsidR="009C08FA" w:rsidRPr="009C08FA">
        <w:rPr>
          <w:lang w:val="en-US"/>
        </w:rPr>
        <w:t xml:space="preserve"> </w:t>
      </w:r>
      <w:proofErr w:type="spellStart"/>
      <w:r w:rsidR="009C08FA" w:rsidRPr="009C08FA">
        <w:rPr>
          <w:lang w:val="en-US"/>
        </w:rPr>
        <w:t>kurang</w:t>
      </w:r>
      <w:proofErr w:type="spellEnd"/>
      <w:r w:rsidR="009C08FA" w:rsidRPr="009C08FA">
        <w:rPr>
          <w:lang w:val="en-US"/>
        </w:rPr>
        <w:t xml:space="preserve"> </w:t>
      </w:r>
      <w:proofErr w:type="spellStart"/>
      <w:r w:rsidR="009C08FA" w:rsidRPr="009C08FA">
        <w:rPr>
          <w:lang w:val="en-US"/>
        </w:rPr>
        <w:t>terlibat</w:t>
      </w:r>
      <w:proofErr w:type="spellEnd"/>
      <w:r w:rsidR="009C08FA" w:rsidRPr="009C08FA">
        <w:rPr>
          <w:lang w:val="en-US"/>
        </w:rPr>
        <w:t xml:space="preserve"> </w:t>
      </w:r>
      <w:proofErr w:type="spellStart"/>
      <w:r w:rsidR="009C08FA" w:rsidRPr="009C08FA">
        <w:rPr>
          <w:lang w:val="en-US"/>
        </w:rPr>
        <w:t>dalam</w:t>
      </w:r>
      <w:proofErr w:type="spellEnd"/>
      <w:r w:rsidR="009C08FA" w:rsidRPr="009C08FA">
        <w:rPr>
          <w:lang w:val="en-US"/>
        </w:rPr>
        <w:t xml:space="preserve"> </w:t>
      </w:r>
      <w:proofErr w:type="spellStart"/>
      <w:r w:rsidR="009C08FA" w:rsidRPr="009C08FA">
        <w:rPr>
          <w:lang w:val="en-US"/>
        </w:rPr>
        <w:lastRenderedPageBreak/>
        <w:t>mendidik</w:t>
      </w:r>
      <w:proofErr w:type="spellEnd"/>
      <w:r w:rsidR="009C08FA" w:rsidRPr="009C08FA">
        <w:rPr>
          <w:lang w:val="en-US"/>
        </w:rPr>
        <w:t xml:space="preserve"> </w:t>
      </w:r>
      <w:proofErr w:type="spellStart"/>
      <w:r w:rsidR="009C08FA" w:rsidRPr="009C08FA">
        <w:rPr>
          <w:lang w:val="en-US"/>
        </w:rPr>
        <w:t>anak</w:t>
      </w:r>
      <w:proofErr w:type="spellEnd"/>
      <w:r w:rsidR="009C08FA" w:rsidRPr="009C08FA">
        <w:rPr>
          <w:lang w:val="en-US"/>
        </w:rPr>
        <w:t xml:space="preserve"> dan </w:t>
      </w:r>
      <w:proofErr w:type="spellStart"/>
      <w:r w:rsidR="009C08FA" w:rsidRPr="009C08FA">
        <w:rPr>
          <w:lang w:val="en-US"/>
        </w:rPr>
        <w:t>membentuk</w:t>
      </w:r>
      <w:proofErr w:type="spellEnd"/>
      <w:r w:rsidR="009C08FA" w:rsidRPr="009C08FA">
        <w:rPr>
          <w:lang w:val="en-US"/>
        </w:rPr>
        <w:t xml:space="preserve"> </w:t>
      </w:r>
      <w:proofErr w:type="spellStart"/>
      <w:r w:rsidR="009C08FA" w:rsidRPr="009C08FA">
        <w:rPr>
          <w:lang w:val="en-US"/>
        </w:rPr>
        <w:t>perilaku</w:t>
      </w:r>
      <w:proofErr w:type="spellEnd"/>
      <w:r w:rsidR="009C08FA" w:rsidRPr="009C08FA">
        <w:rPr>
          <w:lang w:val="en-US"/>
        </w:rPr>
        <w:t xml:space="preserve"> </w:t>
      </w:r>
      <w:proofErr w:type="spellStart"/>
      <w:r w:rsidR="009C08FA" w:rsidRPr="009C08FA">
        <w:rPr>
          <w:lang w:val="en-US"/>
        </w:rPr>
        <w:t>mereka</w:t>
      </w:r>
      <w:proofErr w:type="spellEnd"/>
      <w:r w:rsidRPr="0088670F">
        <w:rPr>
          <w:lang w:val="en-US"/>
        </w:rPr>
        <w:t xml:space="preserve">. </w:t>
      </w:r>
      <w:proofErr w:type="spellStart"/>
      <w:r w:rsidRPr="0088670F">
        <w:rPr>
          <w:lang w:val="en-US"/>
        </w:rPr>
        <w:t>Mereka</w:t>
      </w:r>
      <w:proofErr w:type="spellEnd"/>
      <w:r w:rsidRPr="0088670F">
        <w:rPr>
          <w:lang w:val="en-US"/>
        </w:rPr>
        <w:t xml:space="preserve"> </w:t>
      </w:r>
      <w:proofErr w:type="spellStart"/>
      <w:r w:rsidRPr="0088670F">
        <w:rPr>
          <w:lang w:val="en-US"/>
        </w:rPr>
        <w:t>memungkinkan</w:t>
      </w:r>
      <w:proofErr w:type="spellEnd"/>
      <w:r w:rsidRPr="0088670F">
        <w:rPr>
          <w:lang w:val="en-US"/>
        </w:rPr>
        <w:t xml:space="preserve"> </w:t>
      </w:r>
      <w:proofErr w:type="spellStart"/>
      <w:r w:rsidRPr="0088670F">
        <w:rPr>
          <w:lang w:val="en-US"/>
        </w:rPr>
        <w:t>anak-anak</w:t>
      </w:r>
      <w:proofErr w:type="spellEnd"/>
      <w:r w:rsidRPr="0088670F">
        <w:rPr>
          <w:lang w:val="en-US"/>
        </w:rPr>
        <w:t xml:space="preserve"> </w:t>
      </w:r>
      <w:proofErr w:type="spellStart"/>
      <w:r w:rsidRPr="0088670F">
        <w:rPr>
          <w:lang w:val="en-US"/>
        </w:rPr>
        <w:t>untuk</w:t>
      </w:r>
      <w:proofErr w:type="spellEnd"/>
      <w:r w:rsidRPr="0088670F">
        <w:rPr>
          <w:lang w:val="en-US"/>
        </w:rPr>
        <w:t xml:space="preserve"> </w:t>
      </w:r>
      <w:proofErr w:type="spellStart"/>
      <w:r w:rsidRPr="0088670F">
        <w:rPr>
          <w:lang w:val="en-US"/>
        </w:rPr>
        <w:t>menghadapi</w:t>
      </w:r>
      <w:proofErr w:type="spellEnd"/>
      <w:r w:rsidRPr="0088670F">
        <w:rPr>
          <w:lang w:val="en-US"/>
        </w:rPr>
        <w:t xml:space="preserve"> </w:t>
      </w:r>
      <w:proofErr w:type="spellStart"/>
      <w:r w:rsidRPr="0088670F">
        <w:rPr>
          <w:lang w:val="en-US"/>
        </w:rPr>
        <w:t>tantangan</w:t>
      </w:r>
      <w:proofErr w:type="spellEnd"/>
      <w:r w:rsidRPr="0088670F">
        <w:rPr>
          <w:lang w:val="en-US"/>
        </w:rPr>
        <w:t xml:space="preserve"> </w:t>
      </w:r>
      <w:proofErr w:type="spellStart"/>
      <w:r w:rsidRPr="0088670F">
        <w:rPr>
          <w:lang w:val="en-US"/>
        </w:rPr>
        <w:t>tanpa</w:t>
      </w:r>
      <w:proofErr w:type="spellEnd"/>
      <w:r w:rsidRPr="0088670F">
        <w:rPr>
          <w:lang w:val="en-US"/>
        </w:rPr>
        <w:t xml:space="preserve"> </w:t>
      </w:r>
      <w:proofErr w:type="spellStart"/>
      <w:r w:rsidRPr="0088670F">
        <w:rPr>
          <w:lang w:val="en-US"/>
        </w:rPr>
        <w:t>panduan</w:t>
      </w:r>
      <w:proofErr w:type="spellEnd"/>
      <w:r w:rsidRPr="0088670F">
        <w:rPr>
          <w:lang w:val="en-US"/>
        </w:rPr>
        <w:t xml:space="preserve"> yang </w:t>
      </w:r>
      <w:proofErr w:type="spellStart"/>
      <w:r w:rsidRPr="0088670F">
        <w:rPr>
          <w:lang w:val="en-US"/>
        </w:rPr>
        <w:t>cukup</w:t>
      </w:r>
      <w:proofErr w:type="spellEnd"/>
      <w:r w:rsidRPr="0088670F">
        <w:rPr>
          <w:lang w:val="en-US"/>
        </w:rPr>
        <w:t xml:space="preserve">. Selain </w:t>
      </w:r>
      <w:proofErr w:type="spellStart"/>
      <w:r w:rsidRPr="0088670F">
        <w:rPr>
          <w:lang w:val="en-US"/>
        </w:rPr>
        <w:t>itu</w:t>
      </w:r>
      <w:proofErr w:type="spellEnd"/>
      <w:r w:rsidRPr="0088670F">
        <w:rPr>
          <w:lang w:val="en-US"/>
        </w:rPr>
        <w:t xml:space="preserve">, orang </w:t>
      </w:r>
      <w:proofErr w:type="spellStart"/>
      <w:r w:rsidRPr="0088670F">
        <w:rPr>
          <w:lang w:val="en-US"/>
        </w:rPr>
        <w:t>tua</w:t>
      </w:r>
      <w:proofErr w:type="spellEnd"/>
      <w:r w:rsidRPr="0088670F">
        <w:rPr>
          <w:lang w:val="en-US"/>
        </w:rPr>
        <w:t xml:space="preserve"> </w:t>
      </w:r>
      <w:proofErr w:type="spellStart"/>
      <w:r w:rsidRPr="0088670F">
        <w:rPr>
          <w:lang w:val="en-US"/>
        </w:rPr>
        <w:t>dengan</w:t>
      </w:r>
      <w:proofErr w:type="spellEnd"/>
      <w:r w:rsidRPr="0088670F">
        <w:rPr>
          <w:lang w:val="en-US"/>
        </w:rPr>
        <w:t xml:space="preserve"> </w:t>
      </w:r>
      <w:proofErr w:type="spellStart"/>
      <w:r w:rsidRPr="0088670F">
        <w:rPr>
          <w:lang w:val="en-US"/>
        </w:rPr>
        <w:t>pola</w:t>
      </w:r>
      <w:proofErr w:type="spellEnd"/>
      <w:r w:rsidRPr="0088670F">
        <w:rPr>
          <w:lang w:val="en-US"/>
        </w:rPr>
        <w:t xml:space="preserve"> </w:t>
      </w:r>
      <w:proofErr w:type="spellStart"/>
      <w:r w:rsidRPr="0088670F">
        <w:rPr>
          <w:lang w:val="en-US"/>
        </w:rPr>
        <w:t>asuh</w:t>
      </w:r>
      <w:proofErr w:type="spellEnd"/>
      <w:r w:rsidRPr="0088670F">
        <w:rPr>
          <w:lang w:val="en-US"/>
        </w:rPr>
        <w:t xml:space="preserve"> </w:t>
      </w:r>
      <w:proofErr w:type="spellStart"/>
      <w:r w:rsidRPr="0088670F">
        <w:rPr>
          <w:lang w:val="en-US"/>
        </w:rPr>
        <w:t>ini</w:t>
      </w:r>
      <w:proofErr w:type="spellEnd"/>
      <w:r w:rsidRPr="0088670F">
        <w:rPr>
          <w:lang w:val="en-US"/>
        </w:rPr>
        <w:t xml:space="preserve"> </w:t>
      </w:r>
      <w:proofErr w:type="spellStart"/>
      <w:r w:rsidRPr="0088670F">
        <w:rPr>
          <w:lang w:val="en-US"/>
        </w:rPr>
        <w:t>membiarkan</w:t>
      </w:r>
      <w:proofErr w:type="spellEnd"/>
      <w:r w:rsidRPr="0088670F">
        <w:rPr>
          <w:lang w:val="en-US"/>
        </w:rPr>
        <w:t xml:space="preserve"> </w:t>
      </w:r>
      <w:proofErr w:type="spellStart"/>
      <w:r w:rsidRPr="0088670F">
        <w:rPr>
          <w:lang w:val="en-US"/>
        </w:rPr>
        <w:t>anak-anak</w:t>
      </w:r>
      <w:proofErr w:type="spellEnd"/>
      <w:r w:rsidRPr="0088670F">
        <w:rPr>
          <w:lang w:val="en-US"/>
        </w:rPr>
        <w:t xml:space="preserve"> </w:t>
      </w:r>
      <w:proofErr w:type="spellStart"/>
      <w:r w:rsidRPr="0088670F">
        <w:rPr>
          <w:lang w:val="en-US"/>
        </w:rPr>
        <w:t>membuat</w:t>
      </w:r>
      <w:proofErr w:type="spellEnd"/>
      <w:r w:rsidRPr="0088670F">
        <w:rPr>
          <w:lang w:val="en-US"/>
        </w:rPr>
        <w:t xml:space="preserve"> </w:t>
      </w:r>
      <w:proofErr w:type="spellStart"/>
      <w:r w:rsidRPr="0088670F">
        <w:rPr>
          <w:lang w:val="en-US"/>
        </w:rPr>
        <w:t>keputusan</w:t>
      </w:r>
      <w:proofErr w:type="spellEnd"/>
      <w:r w:rsidRPr="0088670F">
        <w:rPr>
          <w:lang w:val="en-US"/>
        </w:rPr>
        <w:t xml:space="preserve"> </w:t>
      </w:r>
      <w:proofErr w:type="spellStart"/>
      <w:r w:rsidRPr="0088670F">
        <w:rPr>
          <w:lang w:val="en-US"/>
        </w:rPr>
        <w:t>sesuai</w:t>
      </w:r>
      <w:proofErr w:type="spellEnd"/>
      <w:r w:rsidRPr="0088670F">
        <w:rPr>
          <w:lang w:val="en-US"/>
        </w:rPr>
        <w:t xml:space="preserve"> </w:t>
      </w:r>
      <w:proofErr w:type="spellStart"/>
      <w:r w:rsidRPr="0088670F">
        <w:rPr>
          <w:lang w:val="en-US"/>
        </w:rPr>
        <w:t>keinginan</w:t>
      </w:r>
      <w:proofErr w:type="spellEnd"/>
      <w:r w:rsidRPr="0088670F">
        <w:rPr>
          <w:lang w:val="en-US"/>
        </w:rPr>
        <w:t xml:space="preserve"> </w:t>
      </w:r>
      <w:proofErr w:type="spellStart"/>
      <w:r w:rsidRPr="0088670F">
        <w:rPr>
          <w:lang w:val="en-US"/>
        </w:rPr>
        <w:t>mereka</w:t>
      </w:r>
      <w:proofErr w:type="spellEnd"/>
      <w:r w:rsidRPr="0088670F">
        <w:rPr>
          <w:lang w:val="en-US"/>
        </w:rPr>
        <w:t xml:space="preserve"> </w:t>
      </w:r>
      <w:proofErr w:type="spellStart"/>
      <w:r w:rsidRPr="0088670F">
        <w:rPr>
          <w:lang w:val="en-US"/>
        </w:rPr>
        <w:t>sendiri</w:t>
      </w:r>
      <w:proofErr w:type="spellEnd"/>
      <w:r w:rsidR="008E4FD2" w:rsidRPr="0088670F">
        <w:rPr>
          <w:lang w:val="en-US"/>
        </w:rPr>
        <w:t xml:space="preserve"> </w:t>
      </w:r>
      <w:r w:rsidR="008E4FD2" w:rsidRPr="0088670F">
        <w:rPr>
          <w:lang w:val="en-US"/>
        </w:rPr>
        <w:fldChar w:fldCharType="begin" w:fldLock="1"/>
      </w:r>
      <w:r w:rsidR="00FC6459" w:rsidRPr="0088670F">
        <w:rPr>
          <w:lang w:val="en-US"/>
        </w:rPr>
        <w:instrText>ADDIN CSL_CITATION {"citationItems":[{"id":"ITEM-1","itemData":{"ISBN":"9786025071096","abstract":"Fakultas Agama Islam Universitas Muhammadiyah Sumatera Utara Jl. Kapt. Mukhtar Basri No. 3 Medan, Indonesia *Email: mawaddahnst@umsu.ac.id Abstract This community partnership program is carried out because there are still many applications of inappropriate parenting that are applied to pre parental in this X Environment. For example, there are still many parents who speak harsh words to children, so children resist and say rude ones like their parents. This is due to the fact that some of the parents are low educated, parents who lack knowledge about parenting, so they do not understand the characteristics of child development, and generalize parenting to each child. lack of parental control of children, resulting in many findings in children with aggressive behavior. The number of children in the X environment is dropping out of school, so the association is under control and works as a broker of used goods (car accessories, used motorbikes), free association, and even stealing behavior. The methods that will be used in the implementation of this program are by conducting socialization on the types of parenting for children, then conducting socialization and training on how to apply appropriate parenting to children and how to establish effective communication with children. At the end of the program it is expected that parents in the X neighborhood of Suka Maju Sub-district, Medan Johor District have knowledge of the types of parenting, have knowledge about child development so parents can apply proper parenting in the family and can provide education at home so they can creating a harmonious family and can shape the behavior of moral children. Keyword: Aggressive Behavior, Communication, Family, Parenting Abstrak Program kemitraan masyarakat ini dilakukan karena masih banyakpenerapan pola asuh yang tidak tepat yang diterapkan pra orangtua di Lingkungan X ini. Sebagai contoh masih banyak orangtua yang berbicara dengan perkataan yang kasar kepada anak, sehingga anak melawan dan berkata yang kasar seperti orangtuanya. Hal ini disebabkan sebagian dari orangtua berpendidikan rendah, orangtua yang kurang mendapatkan pengetahuan tentang pola asuh anak, sehingga kurang memahami karakteristik perkembangan anak, dan menyamaratakan pengasuhan pada setiap anak, Kurangnya waktu orangtua untuk berinteraksi pada anak, yang disebabkan karena kesibukan orangtua yang bekerja, mengabkibatkan kurangnya kontrol orangtua terhadap anak, sehingga banyaknya temuan pada anak …","author":[{"dropping-particle":"","family":"Nasution","given":"M","non-dropping-particle":"","parse-names":false,"suffix":""}],"container-title":"Jurnal Prodikmas: Hasil Pengabdian Masyarakat","id":"ITEM-1","issue":"2","issued":{"date-parts":[["2018"]]},"page":"89-96","title":"Pola asuh permisif terhadap agresifitas anak di lingkungan x kelurahan suka maju kecamatan medan johor","type":"article-journal","volume":"2"},"uris":["http://www.mendeley.com/documents/?uuid=d4e617ba-5ec5-4aa9-a8c0-ef18cbdfa793"]}],"mendeley":{"formattedCitation":"[15]","plainTextFormattedCitation":"[15]","previouslyFormattedCitation":"[15]"},"properties":{"noteIndex":0},"schema":"https://github.com/citation-style-language/schema/raw/master/csl-citation.json"}</w:instrText>
      </w:r>
      <w:r w:rsidR="008E4FD2" w:rsidRPr="0088670F">
        <w:rPr>
          <w:lang w:val="en-US"/>
        </w:rPr>
        <w:fldChar w:fldCharType="separate"/>
      </w:r>
      <w:r w:rsidR="006A7111" w:rsidRPr="0088670F">
        <w:rPr>
          <w:noProof/>
          <w:lang w:val="en-US"/>
        </w:rPr>
        <w:t>[15]</w:t>
      </w:r>
      <w:r w:rsidR="008E4FD2" w:rsidRPr="0088670F">
        <w:rPr>
          <w:lang w:val="en-US"/>
        </w:rPr>
        <w:fldChar w:fldCharType="end"/>
      </w:r>
      <w:r w:rsidRPr="0088670F">
        <w:rPr>
          <w:lang w:val="en-US"/>
        </w:rPr>
        <w:t xml:space="preserve">. </w:t>
      </w:r>
      <w:proofErr w:type="spellStart"/>
      <w:r w:rsidRPr="0088670F">
        <w:rPr>
          <w:lang w:val="en-US"/>
        </w:rPr>
        <w:t>Penelitian</w:t>
      </w:r>
      <w:proofErr w:type="spellEnd"/>
      <w:r w:rsidRPr="0088670F">
        <w:rPr>
          <w:lang w:val="en-US"/>
        </w:rPr>
        <w:t xml:space="preserve"> lain oleh Muin </w:t>
      </w:r>
      <w:proofErr w:type="spellStart"/>
      <w:r w:rsidRPr="0088670F">
        <w:rPr>
          <w:lang w:val="en-US"/>
        </w:rPr>
        <w:t>menyebutkan</w:t>
      </w:r>
      <w:proofErr w:type="spellEnd"/>
      <w:r w:rsidRPr="0088670F">
        <w:rPr>
          <w:lang w:val="en-US"/>
        </w:rPr>
        <w:t xml:space="preserve"> </w:t>
      </w:r>
      <w:proofErr w:type="spellStart"/>
      <w:r w:rsidRPr="0088670F">
        <w:rPr>
          <w:lang w:val="en-US"/>
        </w:rPr>
        <w:t>bahwa</w:t>
      </w:r>
      <w:proofErr w:type="spellEnd"/>
      <w:r w:rsidRPr="0088670F">
        <w:rPr>
          <w:lang w:val="en-US"/>
        </w:rPr>
        <w:t xml:space="preserve"> </w:t>
      </w:r>
      <w:proofErr w:type="spellStart"/>
      <w:r w:rsidRPr="0088670F">
        <w:rPr>
          <w:lang w:val="en-US"/>
        </w:rPr>
        <w:t>masalah</w:t>
      </w:r>
      <w:proofErr w:type="spellEnd"/>
      <w:r w:rsidRPr="0088670F">
        <w:rPr>
          <w:lang w:val="en-US"/>
        </w:rPr>
        <w:t xml:space="preserve"> </w:t>
      </w:r>
      <w:proofErr w:type="spellStart"/>
      <w:r w:rsidRPr="0088670F">
        <w:rPr>
          <w:lang w:val="en-US"/>
        </w:rPr>
        <w:t>disiplin</w:t>
      </w:r>
      <w:proofErr w:type="spellEnd"/>
      <w:r w:rsidRPr="0088670F">
        <w:rPr>
          <w:lang w:val="en-US"/>
        </w:rPr>
        <w:t xml:space="preserve"> dan </w:t>
      </w:r>
      <w:proofErr w:type="spellStart"/>
      <w:r w:rsidRPr="0088670F">
        <w:rPr>
          <w:lang w:val="en-US"/>
        </w:rPr>
        <w:t>prestasi</w:t>
      </w:r>
      <w:proofErr w:type="spellEnd"/>
      <w:r w:rsidRPr="0088670F">
        <w:rPr>
          <w:lang w:val="en-US"/>
        </w:rPr>
        <w:t xml:space="preserve"> </w:t>
      </w:r>
      <w:proofErr w:type="spellStart"/>
      <w:r w:rsidRPr="0088670F">
        <w:rPr>
          <w:lang w:val="en-US"/>
        </w:rPr>
        <w:t>akademik</w:t>
      </w:r>
      <w:proofErr w:type="spellEnd"/>
      <w:r w:rsidRPr="0088670F">
        <w:rPr>
          <w:lang w:val="en-US"/>
        </w:rPr>
        <w:t xml:space="preserve"> yang </w:t>
      </w:r>
      <w:proofErr w:type="spellStart"/>
      <w:r w:rsidRPr="0088670F">
        <w:rPr>
          <w:lang w:val="en-US"/>
        </w:rPr>
        <w:t>buruk</w:t>
      </w:r>
      <w:proofErr w:type="spellEnd"/>
      <w:r w:rsidRPr="0088670F">
        <w:rPr>
          <w:lang w:val="en-US"/>
        </w:rPr>
        <w:t xml:space="preserve">, yang </w:t>
      </w:r>
      <w:proofErr w:type="spellStart"/>
      <w:r w:rsidRPr="0088670F">
        <w:rPr>
          <w:lang w:val="en-US"/>
        </w:rPr>
        <w:t>dapat</w:t>
      </w:r>
      <w:proofErr w:type="spellEnd"/>
      <w:r w:rsidRPr="0088670F">
        <w:rPr>
          <w:lang w:val="en-US"/>
        </w:rPr>
        <w:t xml:space="preserve"> </w:t>
      </w:r>
      <w:proofErr w:type="spellStart"/>
      <w:r w:rsidRPr="0088670F">
        <w:rPr>
          <w:lang w:val="en-US"/>
        </w:rPr>
        <w:t>menyebabkan</w:t>
      </w:r>
      <w:proofErr w:type="spellEnd"/>
      <w:r w:rsidRPr="0088670F">
        <w:rPr>
          <w:lang w:val="en-US"/>
        </w:rPr>
        <w:t xml:space="preserve"> </w:t>
      </w:r>
      <w:proofErr w:type="spellStart"/>
      <w:r w:rsidRPr="0088670F">
        <w:rPr>
          <w:lang w:val="en-US"/>
        </w:rPr>
        <w:t>siswa</w:t>
      </w:r>
      <w:proofErr w:type="spellEnd"/>
      <w:r w:rsidRPr="0088670F">
        <w:rPr>
          <w:lang w:val="en-US"/>
        </w:rPr>
        <w:t xml:space="preserve"> </w:t>
      </w:r>
      <w:proofErr w:type="spellStart"/>
      <w:r w:rsidRPr="0088670F">
        <w:rPr>
          <w:lang w:val="en-US"/>
        </w:rPr>
        <w:t>tidak</w:t>
      </w:r>
      <w:proofErr w:type="spellEnd"/>
      <w:r w:rsidRPr="0088670F">
        <w:rPr>
          <w:lang w:val="en-US"/>
        </w:rPr>
        <w:t xml:space="preserve"> </w:t>
      </w:r>
      <w:proofErr w:type="spellStart"/>
      <w:r w:rsidRPr="0088670F">
        <w:rPr>
          <w:lang w:val="en-US"/>
        </w:rPr>
        <w:t>hadir</w:t>
      </w:r>
      <w:proofErr w:type="spellEnd"/>
      <w:r w:rsidRPr="0088670F">
        <w:rPr>
          <w:lang w:val="en-US"/>
        </w:rPr>
        <w:t xml:space="preserve"> di </w:t>
      </w:r>
      <w:proofErr w:type="spellStart"/>
      <w:r w:rsidRPr="0088670F">
        <w:rPr>
          <w:lang w:val="en-US"/>
        </w:rPr>
        <w:t>sekolah</w:t>
      </w:r>
      <w:proofErr w:type="spellEnd"/>
      <w:r w:rsidRPr="0088670F">
        <w:rPr>
          <w:lang w:val="en-US"/>
        </w:rPr>
        <w:t xml:space="preserve">, </w:t>
      </w:r>
      <w:proofErr w:type="spellStart"/>
      <w:r w:rsidRPr="0088670F">
        <w:rPr>
          <w:lang w:val="en-US"/>
        </w:rPr>
        <w:t>dapat</w:t>
      </w:r>
      <w:proofErr w:type="spellEnd"/>
      <w:r w:rsidRPr="0088670F">
        <w:rPr>
          <w:lang w:val="en-US"/>
        </w:rPr>
        <w:t xml:space="preserve"> </w:t>
      </w:r>
      <w:proofErr w:type="spellStart"/>
      <w:r w:rsidRPr="0088670F">
        <w:rPr>
          <w:lang w:val="en-US"/>
        </w:rPr>
        <w:t>berasal</w:t>
      </w:r>
      <w:proofErr w:type="spellEnd"/>
      <w:r w:rsidRPr="0088670F">
        <w:rPr>
          <w:lang w:val="en-US"/>
        </w:rPr>
        <w:t xml:space="preserve"> </w:t>
      </w:r>
      <w:proofErr w:type="spellStart"/>
      <w:r w:rsidRPr="0088670F">
        <w:rPr>
          <w:lang w:val="en-US"/>
        </w:rPr>
        <w:t>dari</w:t>
      </w:r>
      <w:proofErr w:type="spellEnd"/>
      <w:r w:rsidR="009418CE">
        <w:rPr>
          <w:lang w:val="en-US"/>
        </w:rPr>
        <w:t xml:space="preserve"> </w:t>
      </w:r>
      <w:proofErr w:type="spellStart"/>
      <w:r w:rsidR="009418CE">
        <w:rPr>
          <w:lang w:val="en-US"/>
        </w:rPr>
        <w:t>orangtua</w:t>
      </w:r>
      <w:proofErr w:type="spellEnd"/>
      <w:r w:rsidR="009418CE">
        <w:rPr>
          <w:lang w:val="en-US"/>
        </w:rPr>
        <w:t xml:space="preserve"> yang </w:t>
      </w:r>
      <w:proofErr w:type="spellStart"/>
      <w:r w:rsidR="009418CE">
        <w:rPr>
          <w:lang w:val="en-US"/>
        </w:rPr>
        <w:t>menerapkan</w:t>
      </w:r>
      <w:proofErr w:type="spellEnd"/>
      <w:r w:rsidR="009418CE">
        <w:rPr>
          <w:lang w:val="en-US"/>
        </w:rPr>
        <w:t xml:space="preserve"> </w:t>
      </w:r>
      <w:proofErr w:type="spellStart"/>
      <w:r w:rsidR="009418CE">
        <w:rPr>
          <w:lang w:val="en-US"/>
        </w:rPr>
        <w:t>pola</w:t>
      </w:r>
      <w:proofErr w:type="spellEnd"/>
      <w:r w:rsidR="009418CE">
        <w:rPr>
          <w:lang w:val="en-US"/>
        </w:rPr>
        <w:t xml:space="preserve"> </w:t>
      </w:r>
      <w:proofErr w:type="spellStart"/>
      <w:r w:rsidR="009418CE">
        <w:rPr>
          <w:lang w:val="en-US"/>
        </w:rPr>
        <w:t>asuh</w:t>
      </w:r>
      <w:proofErr w:type="spellEnd"/>
      <w:r w:rsidRPr="0088670F">
        <w:rPr>
          <w:lang w:val="en-US"/>
        </w:rPr>
        <w:t xml:space="preserve"> </w:t>
      </w:r>
      <w:r w:rsidR="00387CB0" w:rsidRPr="0088670F">
        <w:rPr>
          <w:lang w:val="en-US"/>
        </w:rPr>
        <w:fldChar w:fldCharType="begin" w:fldLock="1"/>
      </w:r>
      <w:r w:rsidR="00FC6459" w:rsidRPr="0088670F">
        <w:rPr>
          <w:lang w:val="en-US"/>
        </w:rPr>
        <w:instrText>ADDIN CSL_CITATION {"citationItems":[{"id":"ITEM-1","itemData":{"DOI":"10.12928/psikopedagogia.v4i2.4477","ISSN":"2301-6167","abstract":"This research aims to the role of permissive parenting, school atmosphere, and achievement motivation towards studentsâ€™ truant behavior. This is a correlational research. The quantitative approch is used in this research. The participants were 200 students of SMK PIRI 1 Yogyakarta. There was a form of scale of truant behavior, permissive parenting, school atmosphere and achivement motivation that used as the instrument of this research. The data were analyzed using multiple regression analysis. Based on the analysis results, the obtained data showed a coefficient of 22.044 with the sig. 0,000. The results of the study showed that there is a significant influence between permissive parenting towards studentsâ€™ truant behavior , school atmosphere and achievement motivation by 25,2%. Specifically, there is a significant influence between permissive parenting towards studentsâ€™ truant behavior by 18,3%, there is no significant influence between school atmosphere towards studentsâ€™ truant behavior by 1,6%, there is a significant influence between achievement motivation towards studentsâ€™ truant behavior by 24,5%. This research findings can be considered as useful information for the parents in order to provide an effective parenting for their children. On the other hand, these findings can be used as the ponder in developing guidance and counseling services to reduce studentsâ€™ truant behavior.","author":[{"dropping-particle":"","family":"Muin","given":"S","non-dropping-particle":"","parse-names":false,"suffix":""}],"container-title":"PSIKOPEDAGOGIA Jurnal Bimbingan dan Konseling","id":"ITEM-1","issue":"2","issued":{"date-parts":[["2015"]]},"page":"93","title":"Peran Pola Asuh Permisif, Iklim Sekolah, dan Motivasi Berprestasi Terhadap Perilaku Membolos Siswa","type":"article-journal","volume":"4"},"uris":["http://www.mendeley.com/documents/?uuid=46202b1c-dfce-493b-97d7-fddeb0825898"]}],"mendeley":{"formattedCitation":"[4]","plainTextFormattedCitation":"[4]","previouslyFormattedCitation":"[4]"},"properties":{"noteIndex":0},"schema":"https://github.com/citation-style-language/schema/raw/master/csl-citation.json"}</w:instrText>
      </w:r>
      <w:r w:rsidR="00387CB0" w:rsidRPr="0088670F">
        <w:rPr>
          <w:lang w:val="en-US"/>
        </w:rPr>
        <w:fldChar w:fldCharType="separate"/>
      </w:r>
      <w:r w:rsidR="00387CB0" w:rsidRPr="0088670F">
        <w:rPr>
          <w:noProof/>
          <w:lang w:val="en-US"/>
        </w:rPr>
        <w:t>[4]</w:t>
      </w:r>
      <w:r w:rsidR="00387CB0" w:rsidRPr="0088670F">
        <w:rPr>
          <w:lang w:val="en-US"/>
        </w:rPr>
        <w:fldChar w:fldCharType="end"/>
      </w:r>
      <w:r w:rsidR="00E324EE" w:rsidRPr="0088670F">
        <w:rPr>
          <w:lang w:val="en-US"/>
        </w:rPr>
        <w:t xml:space="preserve">. </w:t>
      </w:r>
      <w:proofErr w:type="spellStart"/>
      <w:r w:rsidR="000855E6" w:rsidRPr="0088670F">
        <w:rPr>
          <w:lang w:val="en-US"/>
        </w:rPr>
        <w:t>Paramitasari</w:t>
      </w:r>
      <w:proofErr w:type="spellEnd"/>
      <w:r w:rsidR="000855E6" w:rsidRPr="0088670F">
        <w:rPr>
          <w:lang w:val="en-US"/>
        </w:rPr>
        <w:t xml:space="preserve">, </w:t>
      </w:r>
      <w:proofErr w:type="spellStart"/>
      <w:r w:rsidR="0015764F" w:rsidRPr="0088670F">
        <w:rPr>
          <w:lang w:val="en-US"/>
        </w:rPr>
        <w:t>berpendapat</w:t>
      </w:r>
      <w:proofErr w:type="spellEnd"/>
      <w:r w:rsidR="00E324EE" w:rsidRPr="0088670F">
        <w:rPr>
          <w:lang w:val="en-US"/>
        </w:rPr>
        <w:t xml:space="preserve"> </w:t>
      </w:r>
      <w:proofErr w:type="spellStart"/>
      <w:r w:rsidR="00E324EE" w:rsidRPr="0088670F">
        <w:rPr>
          <w:lang w:val="en-US"/>
        </w:rPr>
        <w:t>bahwa</w:t>
      </w:r>
      <w:proofErr w:type="spellEnd"/>
      <w:r w:rsidR="00E324EE" w:rsidRPr="0088670F">
        <w:rPr>
          <w:lang w:val="en-US"/>
        </w:rPr>
        <w:t xml:space="preserve"> </w:t>
      </w:r>
      <w:proofErr w:type="spellStart"/>
      <w:r w:rsidRPr="0088670F">
        <w:rPr>
          <w:lang w:val="en-US"/>
        </w:rPr>
        <w:t>Presepsi</w:t>
      </w:r>
      <w:proofErr w:type="spellEnd"/>
      <w:r w:rsidRPr="0088670F">
        <w:rPr>
          <w:lang w:val="en-US"/>
        </w:rPr>
        <w:t xml:space="preserve"> </w:t>
      </w:r>
      <w:proofErr w:type="spellStart"/>
      <w:r w:rsidRPr="0088670F">
        <w:rPr>
          <w:lang w:val="en-US"/>
        </w:rPr>
        <w:t>siswa</w:t>
      </w:r>
      <w:proofErr w:type="spellEnd"/>
      <w:r w:rsidRPr="0088670F">
        <w:rPr>
          <w:lang w:val="en-US"/>
        </w:rPr>
        <w:t xml:space="preserve"> </w:t>
      </w:r>
      <w:r w:rsidR="0015764F" w:rsidRPr="0088670F">
        <w:rPr>
          <w:lang w:val="en-US"/>
        </w:rPr>
        <w:t>pada</w:t>
      </w:r>
      <w:r w:rsidRPr="0088670F">
        <w:rPr>
          <w:lang w:val="en-US"/>
        </w:rPr>
        <w:t xml:space="preserve"> </w:t>
      </w:r>
      <w:proofErr w:type="spellStart"/>
      <w:r w:rsidRPr="0088670F">
        <w:rPr>
          <w:lang w:val="en-US"/>
        </w:rPr>
        <w:t>pola</w:t>
      </w:r>
      <w:proofErr w:type="spellEnd"/>
      <w:r w:rsidRPr="0088670F">
        <w:rPr>
          <w:lang w:val="en-US"/>
        </w:rPr>
        <w:t xml:space="preserve"> </w:t>
      </w:r>
      <w:proofErr w:type="spellStart"/>
      <w:r w:rsidRPr="0088670F">
        <w:rPr>
          <w:lang w:val="en-US"/>
        </w:rPr>
        <w:t>asuh</w:t>
      </w:r>
      <w:proofErr w:type="spellEnd"/>
      <w:r w:rsidRPr="0088670F">
        <w:rPr>
          <w:lang w:val="en-US"/>
        </w:rPr>
        <w:t xml:space="preserve"> </w:t>
      </w:r>
      <w:proofErr w:type="spellStart"/>
      <w:r w:rsidRPr="0088670F">
        <w:rPr>
          <w:lang w:val="en-US"/>
        </w:rPr>
        <w:t>permisif</w:t>
      </w:r>
      <w:proofErr w:type="spellEnd"/>
      <w:r w:rsidRPr="0088670F">
        <w:rPr>
          <w:lang w:val="en-US"/>
        </w:rPr>
        <w:t xml:space="preserve"> orang </w:t>
      </w:r>
      <w:proofErr w:type="spellStart"/>
      <w:r w:rsidRPr="0088670F">
        <w:rPr>
          <w:lang w:val="en-US"/>
        </w:rPr>
        <w:t>tua</w:t>
      </w:r>
      <w:proofErr w:type="spellEnd"/>
      <w:r w:rsidRPr="0088670F">
        <w:rPr>
          <w:lang w:val="en-US"/>
        </w:rPr>
        <w:t xml:space="preserve"> </w:t>
      </w:r>
      <w:proofErr w:type="spellStart"/>
      <w:r w:rsidRPr="0088670F">
        <w:rPr>
          <w:lang w:val="en-US"/>
        </w:rPr>
        <w:t>dapat</w:t>
      </w:r>
      <w:proofErr w:type="spellEnd"/>
      <w:r w:rsidRPr="0088670F">
        <w:rPr>
          <w:lang w:val="en-US"/>
        </w:rPr>
        <w:t xml:space="preserve"> </w:t>
      </w:r>
      <w:proofErr w:type="spellStart"/>
      <w:r w:rsidRPr="0088670F">
        <w:rPr>
          <w:lang w:val="en-US"/>
        </w:rPr>
        <w:t>memiliki</w:t>
      </w:r>
      <w:proofErr w:type="spellEnd"/>
      <w:r w:rsidRPr="0088670F">
        <w:rPr>
          <w:lang w:val="en-US"/>
        </w:rPr>
        <w:t xml:space="preserve"> </w:t>
      </w:r>
      <w:proofErr w:type="spellStart"/>
      <w:r w:rsidRPr="0088670F">
        <w:rPr>
          <w:lang w:val="en-US"/>
        </w:rPr>
        <w:t>pengaruh</w:t>
      </w:r>
      <w:proofErr w:type="spellEnd"/>
      <w:r w:rsidRPr="0088670F">
        <w:rPr>
          <w:lang w:val="en-US"/>
        </w:rPr>
        <w:t xml:space="preserve"> </w:t>
      </w:r>
      <w:proofErr w:type="spellStart"/>
      <w:r w:rsidRPr="0088670F">
        <w:rPr>
          <w:lang w:val="en-US"/>
        </w:rPr>
        <w:t>signifikan</w:t>
      </w:r>
      <w:proofErr w:type="spellEnd"/>
      <w:r w:rsidRPr="0088670F">
        <w:rPr>
          <w:lang w:val="en-US"/>
        </w:rPr>
        <w:t xml:space="preserve"> </w:t>
      </w:r>
      <w:proofErr w:type="spellStart"/>
      <w:r w:rsidRPr="0088670F">
        <w:rPr>
          <w:lang w:val="en-US"/>
        </w:rPr>
        <w:t>terhadap</w:t>
      </w:r>
      <w:proofErr w:type="spellEnd"/>
      <w:r w:rsidRPr="0088670F">
        <w:rPr>
          <w:lang w:val="en-US"/>
        </w:rPr>
        <w:t xml:space="preserve"> </w:t>
      </w:r>
      <w:proofErr w:type="spellStart"/>
      <w:r w:rsidRPr="0088670F">
        <w:rPr>
          <w:lang w:val="en-US"/>
        </w:rPr>
        <w:t>perilaku</w:t>
      </w:r>
      <w:proofErr w:type="spellEnd"/>
      <w:r w:rsidRPr="0088670F">
        <w:rPr>
          <w:lang w:val="en-US"/>
        </w:rPr>
        <w:t xml:space="preserve"> </w:t>
      </w:r>
      <w:proofErr w:type="spellStart"/>
      <w:r w:rsidRPr="0088670F">
        <w:rPr>
          <w:lang w:val="en-US"/>
        </w:rPr>
        <w:t>membolos</w:t>
      </w:r>
      <w:proofErr w:type="spellEnd"/>
      <w:r w:rsidRPr="0088670F">
        <w:rPr>
          <w:lang w:val="en-US"/>
        </w:rPr>
        <w:t xml:space="preserve"> </w:t>
      </w:r>
      <w:proofErr w:type="spellStart"/>
      <w:r w:rsidRPr="0088670F">
        <w:rPr>
          <w:lang w:val="en-US"/>
        </w:rPr>
        <w:t>siswa</w:t>
      </w:r>
      <w:proofErr w:type="spellEnd"/>
      <w:r w:rsidRPr="0088670F">
        <w:rPr>
          <w:lang w:val="en-US"/>
        </w:rPr>
        <w:t xml:space="preserve"> di </w:t>
      </w:r>
      <w:proofErr w:type="spellStart"/>
      <w:r w:rsidRPr="0088670F">
        <w:rPr>
          <w:lang w:val="en-US"/>
        </w:rPr>
        <w:t>sekolah</w:t>
      </w:r>
      <w:proofErr w:type="spellEnd"/>
      <w:r w:rsidRPr="0088670F">
        <w:rPr>
          <w:lang w:val="en-US"/>
        </w:rPr>
        <w:t xml:space="preserve">. </w:t>
      </w:r>
      <w:r w:rsidR="002B49FE" w:rsidRPr="0088670F">
        <w:rPr>
          <w:lang w:val="en-US"/>
        </w:rPr>
        <w:fldChar w:fldCharType="begin" w:fldLock="1"/>
      </w:r>
      <w:r w:rsidR="00FC6459" w:rsidRPr="0088670F">
        <w:rPr>
          <w:lang w:val="en-US"/>
        </w:rPr>
        <w:instrText>ADDIN CSL_CITATION {"citationItems":[{"id":"ITEM-1","itemData":{"abstract":"Abstrak ___________________________________________________________________ Penelitian ini bertujuan untuk mencari dan mengetahui pengaruh persepsi pola asuh permisif orang tua terhadap perilaku membolos siswa SMK Pancasila 3 Baturetno Kabupaten Wonogiri. Penelitian ini merupakan penelitian kuantitatif korelasional dengan melibatkan 70 siswa SMK Pancasila 3 Baturetno sebagai subjek penelitian. Pengambilan sampel dalam penelitian ini menggunakan teknik purposive sampling. Pengambilan data penelitian dilakukan dengan menggunakan skala psikologis, yaitu skala pola asuh permisif dan skala perilaku membolos yang sebelumnya telah diuji cobakan pada 43 siswa kemudian dianalisis dengan menggunakan teknik regresi sederhana. Hasil analisis data yang dilakukan menunjukkan adanya pengaruh persepsi pola asuh permisif orang tua terhadap perilaku membolos siswa SMK Pancasila 3 Baturetno Kabupaten Wonogiri dengan besar koefisien korelasi 0.553 dengan signifikansi sebesar 0,000 (p&lt;0,05). Hubungan yang signifikan tersebut didukung dengan adanya nilai regresi (R) sebesar 0,553. Sedangkan koefisien determinasinya (R Square) sebesar 0,306 yang artinya 30,6% variabel perilaku membolos dipengaruhi oleh variabel persepsi pola asuh permisif. Sisanya 69,4% dipengaruhi oleh variabel lain yang belum terungkap dalam penelitian ini.","author":[{"dropping-particle":"","family":"Pravitasari","given":"T","non-dropping-particle":"","parse-names":false,"suffix":""}],"container-title":"Educational Psychology Journal","id":"ITEM-1","issue":"1","issued":{"date-parts":[["2012"]]},"page":"1-8","title":"Pengaruh Persepai Pola Asuh Permisif Orang Tua terhadap Perilaku Membolos","type":"article-journal","volume":"1"},"uris":["http://www.mendeley.com/documents/?uuid=42aa7d30-d681-4ff2-8a52-90d94cbf2fcd"]}],"mendeley":{"formattedCitation":"[8]","plainTextFormattedCitation":"[8]","previouslyFormattedCitation":"[8]"},"properties":{"noteIndex":0},"schema":"https://github.com/citation-style-language/schema/raw/master/csl-citation.json"}</w:instrText>
      </w:r>
      <w:r w:rsidR="002B49FE" w:rsidRPr="0088670F">
        <w:rPr>
          <w:lang w:val="en-US"/>
        </w:rPr>
        <w:fldChar w:fldCharType="separate"/>
      </w:r>
      <w:r w:rsidR="00CB5C84" w:rsidRPr="0088670F">
        <w:rPr>
          <w:noProof/>
          <w:lang w:val="en-US"/>
        </w:rPr>
        <w:t>[8]</w:t>
      </w:r>
      <w:r w:rsidR="002B49FE" w:rsidRPr="0088670F">
        <w:rPr>
          <w:lang w:val="en-US"/>
        </w:rPr>
        <w:fldChar w:fldCharType="end"/>
      </w:r>
      <w:r w:rsidR="00E324EE" w:rsidRPr="0088670F">
        <w:rPr>
          <w:lang w:val="en-US"/>
        </w:rPr>
        <w:t>.</w:t>
      </w:r>
    </w:p>
    <w:p w14:paraId="283F981B" w14:textId="3F0CF7AD" w:rsidR="00355030" w:rsidRPr="0088670F" w:rsidRDefault="004D5B69" w:rsidP="008D3AE9">
      <w:pPr>
        <w:pStyle w:val="Body"/>
        <w:ind w:firstLine="357"/>
        <w:rPr>
          <w:lang w:val="en-US"/>
        </w:rPr>
      </w:pPr>
      <w:proofErr w:type="spellStart"/>
      <w:r w:rsidRPr="0088670F">
        <w:rPr>
          <w:lang w:val="en-US"/>
        </w:rPr>
        <w:t>P</w:t>
      </w:r>
      <w:r w:rsidR="00100DC0" w:rsidRPr="0088670F">
        <w:rPr>
          <w:lang w:val="en-US"/>
        </w:rPr>
        <w:t>enelitian</w:t>
      </w:r>
      <w:proofErr w:type="spellEnd"/>
      <w:r w:rsidR="00100DC0" w:rsidRPr="0088670F">
        <w:rPr>
          <w:lang w:val="en-US"/>
        </w:rPr>
        <w:t xml:space="preserve"> Muin pada </w:t>
      </w:r>
      <w:proofErr w:type="spellStart"/>
      <w:r w:rsidR="00100DC0" w:rsidRPr="0088670F">
        <w:rPr>
          <w:lang w:val="en-US"/>
        </w:rPr>
        <w:t>siswa</w:t>
      </w:r>
      <w:proofErr w:type="spellEnd"/>
      <w:r w:rsidR="00100DC0" w:rsidRPr="0088670F">
        <w:rPr>
          <w:lang w:val="en-US"/>
        </w:rPr>
        <w:t xml:space="preserve"> di SMK PIRI Y</w:t>
      </w:r>
      <w:r w:rsidR="008A1CCF" w:rsidRPr="0088670F">
        <w:rPr>
          <w:lang w:val="en-US"/>
        </w:rPr>
        <w:t xml:space="preserve">ogyakarta </w:t>
      </w:r>
      <w:proofErr w:type="spellStart"/>
      <w:r w:rsidR="00671FE5" w:rsidRPr="0088670F">
        <w:rPr>
          <w:lang w:val="en-US"/>
        </w:rPr>
        <w:t>memiliki</w:t>
      </w:r>
      <w:proofErr w:type="spellEnd"/>
      <w:r w:rsidR="00671FE5" w:rsidRPr="0088670F">
        <w:rPr>
          <w:lang w:val="en-US"/>
        </w:rPr>
        <w:t xml:space="preserve"> </w:t>
      </w:r>
      <w:proofErr w:type="spellStart"/>
      <w:r w:rsidR="00671FE5" w:rsidRPr="0088670F">
        <w:rPr>
          <w:lang w:val="en-US"/>
        </w:rPr>
        <w:t>kesimpulan</w:t>
      </w:r>
      <w:proofErr w:type="spellEnd"/>
      <w:r w:rsidR="00671FE5" w:rsidRPr="0088670F">
        <w:rPr>
          <w:lang w:val="en-US"/>
        </w:rPr>
        <w:t xml:space="preserve"> </w:t>
      </w:r>
      <w:proofErr w:type="spellStart"/>
      <w:r w:rsidR="00671FE5" w:rsidRPr="0088670F">
        <w:rPr>
          <w:lang w:val="en-US"/>
        </w:rPr>
        <w:t>bahwa</w:t>
      </w:r>
      <w:proofErr w:type="spellEnd"/>
      <w:r w:rsidR="008A1CCF" w:rsidRPr="0088670F">
        <w:rPr>
          <w:lang w:val="en-US"/>
        </w:rPr>
        <w:t xml:space="preserve"> </w:t>
      </w:r>
      <w:proofErr w:type="spellStart"/>
      <w:r w:rsidR="008A1CCF" w:rsidRPr="0088670F">
        <w:rPr>
          <w:lang w:val="en-US"/>
        </w:rPr>
        <w:t>perilaku</w:t>
      </w:r>
      <w:proofErr w:type="spellEnd"/>
      <w:r w:rsidR="008A1CCF" w:rsidRPr="0088670F">
        <w:rPr>
          <w:lang w:val="en-US"/>
        </w:rPr>
        <w:t xml:space="preserve"> yang </w:t>
      </w:r>
      <w:proofErr w:type="spellStart"/>
      <w:r w:rsidR="008A1CCF" w:rsidRPr="0088670F">
        <w:rPr>
          <w:lang w:val="en-US"/>
        </w:rPr>
        <w:t>meninggalkan</w:t>
      </w:r>
      <w:proofErr w:type="spellEnd"/>
      <w:r w:rsidR="008A1CCF" w:rsidRPr="0088670F">
        <w:rPr>
          <w:lang w:val="en-US"/>
        </w:rPr>
        <w:t xml:space="preserve"> </w:t>
      </w:r>
      <w:proofErr w:type="spellStart"/>
      <w:r w:rsidR="008A1CCF" w:rsidRPr="0088670F">
        <w:rPr>
          <w:lang w:val="en-US"/>
        </w:rPr>
        <w:t>sekolah</w:t>
      </w:r>
      <w:proofErr w:type="spellEnd"/>
      <w:r w:rsidR="008A1CCF" w:rsidRPr="0088670F">
        <w:rPr>
          <w:lang w:val="en-US"/>
        </w:rPr>
        <w:t xml:space="preserve"> </w:t>
      </w:r>
      <w:proofErr w:type="spellStart"/>
      <w:r w:rsidR="008A1CCF" w:rsidRPr="0088670F">
        <w:rPr>
          <w:lang w:val="en-US"/>
        </w:rPr>
        <w:t>dapat</w:t>
      </w:r>
      <w:proofErr w:type="spellEnd"/>
      <w:r w:rsidR="008A1CCF" w:rsidRPr="0088670F">
        <w:rPr>
          <w:lang w:val="en-US"/>
        </w:rPr>
        <w:t xml:space="preserve"> </w:t>
      </w:r>
      <w:proofErr w:type="spellStart"/>
      <w:r w:rsidR="008A1CCF" w:rsidRPr="0088670F">
        <w:rPr>
          <w:lang w:val="en-US"/>
        </w:rPr>
        <w:t>dipengaruhi</w:t>
      </w:r>
      <w:proofErr w:type="spellEnd"/>
      <w:r w:rsidR="008A1CCF" w:rsidRPr="0088670F">
        <w:rPr>
          <w:lang w:val="en-US"/>
        </w:rPr>
        <w:t xml:space="preserve"> oleh </w:t>
      </w:r>
      <w:proofErr w:type="spellStart"/>
      <w:r w:rsidR="008A1CCF" w:rsidRPr="0088670F">
        <w:rPr>
          <w:lang w:val="en-US"/>
        </w:rPr>
        <w:t>pola</w:t>
      </w:r>
      <w:proofErr w:type="spellEnd"/>
      <w:r w:rsidR="008A1CCF" w:rsidRPr="0088670F">
        <w:rPr>
          <w:lang w:val="en-US"/>
        </w:rPr>
        <w:t xml:space="preserve"> </w:t>
      </w:r>
      <w:proofErr w:type="spellStart"/>
      <w:r w:rsidR="008A1CCF" w:rsidRPr="0088670F">
        <w:rPr>
          <w:lang w:val="en-US"/>
        </w:rPr>
        <w:t>asuh</w:t>
      </w:r>
      <w:proofErr w:type="spellEnd"/>
      <w:r w:rsidR="008A1CCF" w:rsidRPr="0088670F">
        <w:rPr>
          <w:lang w:val="en-US"/>
        </w:rPr>
        <w:t xml:space="preserve"> </w:t>
      </w:r>
      <w:proofErr w:type="spellStart"/>
      <w:r w:rsidR="008A1CCF" w:rsidRPr="0088670F">
        <w:rPr>
          <w:lang w:val="en-US"/>
        </w:rPr>
        <w:t>permisif</w:t>
      </w:r>
      <w:proofErr w:type="spellEnd"/>
      <w:r w:rsidR="008A1CCF" w:rsidRPr="0088670F">
        <w:rPr>
          <w:lang w:val="en-US"/>
        </w:rPr>
        <w:t xml:space="preserve">. </w:t>
      </w:r>
      <w:proofErr w:type="spellStart"/>
      <w:r w:rsidR="008A1CCF" w:rsidRPr="0088670F">
        <w:rPr>
          <w:lang w:val="en-US"/>
        </w:rPr>
        <w:t>Penelitian</w:t>
      </w:r>
      <w:proofErr w:type="spellEnd"/>
      <w:r w:rsidR="008A1CCF" w:rsidRPr="0088670F">
        <w:rPr>
          <w:lang w:val="en-US"/>
        </w:rPr>
        <w:t xml:space="preserve"> </w:t>
      </w:r>
      <w:proofErr w:type="spellStart"/>
      <w:r w:rsidR="008A1CCF" w:rsidRPr="0088670F">
        <w:rPr>
          <w:lang w:val="en-US"/>
        </w:rPr>
        <w:t>dengan</w:t>
      </w:r>
      <w:proofErr w:type="spellEnd"/>
      <w:r w:rsidR="008A1CCF" w:rsidRPr="0088670F">
        <w:rPr>
          <w:lang w:val="en-US"/>
        </w:rPr>
        <w:t xml:space="preserve"> </w:t>
      </w:r>
      <w:proofErr w:type="spellStart"/>
      <w:r w:rsidR="008A1CCF" w:rsidRPr="0088670F">
        <w:rPr>
          <w:lang w:val="en-US"/>
        </w:rPr>
        <w:t>menggunakan</w:t>
      </w:r>
      <w:proofErr w:type="spellEnd"/>
      <w:r w:rsidR="008A1CCF" w:rsidRPr="0088670F">
        <w:rPr>
          <w:lang w:val="en-US"/>
        </w:rPr>
        <w:t xml:space="preserve"> </w:t>
      </w:r>
      <w:proofErr w:type="spellStart"/>
      <w:r w:rsidR="008A1CCF" w:rsidRPr="0088670F">
        <w:rPr>
          <w:lang w:val="en-US"/>
        </w:rPr>
        <w:t>kuantitatif</w:t>
      </w:r>
      <w:proofErr w:type="spellEnd"/>
      <w:r w:rsidR="008A1CCF" w:rsidRPr="0088670F">
        <w:rPr>
          <w:lang w:val="en-US"/>
        </w:rPr>
        <w:t xml:space="preserve"> </w:t>
      </w:r>
      <w:proofErr w:type="spellStart"/>
      <w:r w:rsidR="008A1CCF" w:rsidRPr="0088670F">
        <w:rPr>
          <w:lang w:val="en-US"/>
        </w:rPr>
        <w:t>korelasional</w:t>
      </w:r>
      <w:proofErr w:type="spellEnd"/>
      <w:r w:rsidR="008A1CCF" w:rsidRPr="0088670F">
        <w:rPr>
          <w:lang w:val="en-US"/>
        </w:rPr>
        <w:t xml:space="preserve"> </w:t>
      </w:r>
      <w:proofErr w:type="spellStart"/>
      <w:r w:rsidR="008A1CCF" w:rsidRPr="0088670F">
        <w:rPr>
          <w:lang w:val="en-US"/>
        </w:rPr>
        <w:t>menyimpulkan</w:t>
      </w:r>
      <w:proofErr w:type="spellEnd"/>
      <w:r w:rsidR="008A1CCF" w:rsidRPr="0088670F">
        <w:rPr>
          <w:lang w:val="en-US"/>
        </w:rPr>
        <w:t xml:space="preserve"> </w:t>
      </w:r>
      <w:proofErr w:type="spellStart"/>
      <w:r w:rsidR="002B49FE" w:rsidRPr="0088670F">
        <w:rPr>
          <w:lang w:val="en-US"/>
        </w:rPr>
        <w:t>bahwa</w:t>
      </w:r>
      <w:proofErr w:type="spellEnd"/>
      <w:r w:rsidR="002B49FE" w:rsidRPr="0088670F">
        <w:rPr>
          <w:lang w:val="en-US"/>
        </w:rPr>
        <w:t xml:space="preserve"> </w:t>
      </w:r>
      <w:proofErr w:type="spellStart"/>
      <w:r w:rsidR="00A35DE5" w:rsidRPr="0088670F">
        <w:rPr>
          <w:lang w:val="en-US"/>
        </w:rPr>
        <w:t>Berdasarkan</w:t>
      </w:r>
      <w:proofErr w:type="spellEnd"/>
      <w:r w:rsidR="00A35DE5" w:rsidRPr="0088670F">
        <w:rPr>
          <w:lang w:val="en-US"/>
        </w:rPr>
        <w:t xml:space="preserve"> </w:t>
      </w:r>
      <w:proofErr w:type="spellStart"/>
      <w:r w:rsidR="00A35DE5" w:rsidRPr="0088670F">
        <w:rPr>
          <w:lang w:val="en-US"/>
        </w:rPr>
        <w:t>analisis</w:t>
      </w:r>
      <w:proofErr w:type="spellEnd"/>
      <w:r w:rsidR="00A35DE5" w:rsidRPr="0088670F">
        <w:rPr>
          <w:lang w:val="en-US"/>
        </w:rPr>
        <w:t xml:space="preserve"> </w:t>
      </w:r>
      <w:proofErr w:type="spellStart"/>
      <w:r w:rsidR="00A35DE5" w:rsidRPr="0088670F">
        <w:rPr>
          <w:lang w:val="en-US"/>
        </w:rPr>
        <w:t>parsial</w:t>
      </w:r>
      <w:proofErr w:type="spellEnd"/>
      <w:r w:rsidR="00A35DE5" w:rsidRPr="0088670F">
        <w:rPr>
          <w:lang w:val="en-US"/>
        </w:rPr>
        <w:t xml:space="preserve">, </w:t>
      </w:r>
      <w:proofErr w:type="spellStart"/>
      <w:r w:rsidR="00A35DE5" w:rsidRPr="0088670F">
        <w:rPr>
          <w:lang w:val="en-US"/>
        </w:rPr>
        <w:t>dapat</w:t>
      </w:r>
      <w:proofErr w:type="spellEnd"/>
      <w:r w:rsidR="00A35DE5" w:rsidRPr="0088670F">
        <w:rPr>
          <w:lang w:val="en-US"/>
        </w:rPr>
        <w:t xml:space="preserve"> </w:t>
      </w:r>
      <w:proofErr w:type="spellStart"/>
      <w:r w:rsidR="00A35DE5" w:rsidRPr="0088670F">
        <w:rPr>
          <w:lang w:val="en-US"/>
        </w:rPr>
        <w:t>disimpulkan</w:t>
      </w:r>
      <w:proofErr w:type="spellEnd"/>
      <w:r w:rsidR="00A35DE5" w:rsidRPr="0088670F">
        <w:rPr>
          <w:lang w:val="en-US"/>
        </w:rPr>
        <w:t xml:space="preserve"> </w:t>
      </w:r>
      <w:proofErr w:type="spellStart"/>
      <w:r w:rsidR="00A35DE5" w:rsidRPr="0088670F">
        <w:rPr>
          <w:lang w:val="en-US"/>
        </w:rPr>
        <w:t>bahwa</w:t>
      </w:r>
      <w:proofErr w:type="spellEnd"/>
      <w:r w:rsidR="00A35DE5" w:rsidRPr="0088670F">
        <w:rPr>
          <w:lang w:val="en-US"/>
        </w:rPr>
        <w:t xml:space="preserve"> </w:t>
      </w:r>
      <w:proofErr w:type="spellStart"/>
      <w:r w:rsidR="0015764F" w:rsidRPr="0088670F">
        <w:rPr>
          <w:lang w:val="en-US"/>
        </w:rPr>
        <w:t>Terdapat</w:t>
      </w:r>
      <w:proofErr w:type="spellEnd"/>
      <w:r w:rsidR="0015764F" w:rsidRPr="0088670F">
        <w:rPr>
          <w:lang w:val="en-US"/>
        </w:rPr>
        <w:t xml:space="preserve"> </w:t>
      </w:r>
      <w:proofErr w:type="spellStart"/>
      <w:r w:rsidR="0015764F" w:rsidRPr="0088670F">
        <w:rPr>
          <w:lang w:val="en-US"/>
        </w:rPr>
        <w:t>hubungan</w:t>
      </w:r>
      <w:proofErr w:type="spellEnd"/>
      <w:r w:rsidR="0015764F" w:rsidRPr="0088670F">
        <w:rPr>
          <w:lang w:val="en-US"/>
        </w:rPr>
        <w:t xml:space="preserve"> yang </w:t>
      </w:r>
      <w:proofErr w:type="spellStart"/>
      <w:r w:rsidR="0015764F" w:rsidRPr="0088670F">
        <w:rPr>
          <w:lang w:val="en-US"/>
        </w:rPr>
        <w:t>sangat</w:t>
      </w:r>
      <w:proofErr w:type="spellEnd"/>
      <w:r w:rsidR="0015764F" w:rsidRPr="0088670F">
        <w:rPr>
          <w:lang w:val="en-US"/>
        </w:rPr>
        <w:t xml:space="preserve"> </w:t>
      </w:r>
      <w:proofErr w:type="spellStart"/>
      <w:r w:rsidR="0015764F" w:rsidRPr="0088670F">
        <w:rPr>
          <w:lang w:val="en-US"/>
        </w:rPr>
        <w:t>signifikan</w:t>
      </w:r>
      <w:proofErr w:type="spellEnd"/>
      <w:r w:rsidR="0015764F" w:rsidRPr="0088670F">
        <w:rPr>
          <w:lang w:val="en-US"/>
        </w:rPr>
        <w:t xml:space="preserve"> </w:t>
      </w:r>
      <w:proofErr w:type="spellStart"/>
      <w:r w:rsidR="0015764F" w:rsidRPr="0088670F">
        <w:rPr>
          <w:lang w:val="en-US"/>
        </w:rPr>
        <w:t>antara</w:t>
      </w:r>
      <w:proofErr w:type="spellEnd"/>
      <w:r w:rsidR="0015764F" w:rsidRPr="0088670F">
        <w:rPr>
          <w:lang w:val="en-US"/>
        </w:rPr>
        <w:t xml:space="preserve"> </w:t>
      </w:r>
      <w:proofErr w:type="spellStart"/>
      <w:r w:rsidR="0015764F" w:rsidRPr="0088670F">
        <w:rPr>
          <w:lang w:val="en-US"/>
        </w:rPr>
        <w:t>pola</w:t>
      </w:r>
      <w:proofErr w:type="spellEnd"/>
      <w:r w:rsidR="0015764F" w:rsidRPr="0088670F">
        <w:rPr>
          <w:lang w:val="en-US"/>
        </w:rPr>
        <w:t xml:space="preserve"> </w:t>
      </w:r>
      <w:proofErr w:type="spellStart"/>
      <w:r w:rsidR="0015764F" w:rsidRPr="0088670F">
        <w:rPr>
          <w:lang w:val="en-US"/>
        </w:rPr>
        <w:t>asuh</w:t>
      </w:r>
      <w:proofErr w:type="spellEnd"/>
      <w:r w:rsidR="0015764F" w:rsidRPr="0088670F">
        <w:rPr>
          <w:lang w:val="en-US"/>
        </w:rPr>
        <w:t xml:space="preserve"> </w:t>
      </w:r>
      <w:proofErr w:type="spellStart"/>
      <w:r w:rsidR="0015764F" w:rsidRPr="0088670F">
        <w:rPr>
          <w:lang w:val="en-US"/>
        </w:rPr>
        <w:t>permisif</w:t>
      </w:r>
      <w:proofErr w:type="spellEnd"/>
      <w:r w:rsidR="0015764F" w:rsidRPr="0088670F">
        <w:rPr>
          <w:lang w:val="en-US"/>
        </w:rPr>
        <w:t xml:space="preserve"> dan </w:t>
      </w:r>
      <w:proofErr w:type="spellStart"/>
      <w:r w:rsidR="0015764F" w:rsidRPr="0088670F">
        <w:rPr>
          <w:lang w:val="en-US"/>
        </w:rPr>
        <w:t>perilaku</w:t>
      </w:r>
      <w:proofErr w:type="spellEnd"/>
      <w:r w:rsidR="0015764F" w:rsidRPr="0088670F">
        <w:rPr>
          <w:lang w:val="en-US"/>
        </w:rPr>
        <w:t xml:space="preserve"> </w:t>
      </w:r>
      <w:proofErr w:type="spellStart"/>
      <w:r w:rsidR="0015764F" w:rsidRPr="0088670F">
        <w:rPr>
          <w:lang w:val="en-US"/>
        </w:rPr>
        <w:t>membolos</w:t>
      </w:r>
      <w:proofErr w:type="spellEnd"/>
      <w:r w:rsidR="0015764F" w:rsidRPr="0088670F">
        <w:rPr>
          <w:lang w:val="en-US"/>
        </w:rPr>
        <w:t xml:space="preserve"> </w:t>
      </w:r>
      <w:proofErr w:type="spellStart"/>
      <w:r w:rsidR="0015764F" w:rsidRPr="0088670F">
        <w:rPr>
          <w:lang w:val="en-US"/>
        </w:rPr>
        <w:t>siswa</w:t>
      </w:r>
      <w:proofErr w:type="spellEnd"/>
      <w:r w:rsidR="0015764F" w:rsidRPr="0088670F">
        <w:rPr>
          <w:lang w:val="en-US"/>
        </w:rPr>
        <w:t xml:space="preserve">, yang </w:t>
      </w:r>
      <w:proofErr w:type="spellStart"/>
      <w:r w:rsidR="0015764F" w:rsidRPr="0088670F">
        <w:rPr>
          <w:lang w:val="en-US"/>
        </w:rPr>
        <w:t>ditunjukkan</w:t>
      </w:r>
      <w:proofErr w:type="spellEnd"/>
      <w:r w:rsidR="0015764F" w:rsidRPr="0088670F">
        <w:rPr>
          <w:lang w:val="en-US"/>
        </w:rPr>
        <w:t xml:space="preserve"> oleh </w:t>
      </w:r>
      <w:proofErr w:type="spellStart"/>
      <w:r w:rsidR="0015764F" w:rsidRPr="0088670F">
        <w:rPr>
          <w:lang w:val="en-US"/>
        </w:rPr>
        <w:t>nilai</w:t>
      </w:r>
      <w:proofErr w:type="spellEnd"/>
      <w:r w:rsidR="0015764F" w:rsidRPr="0088670F">
        <w:rPr>
          <w:lang w:val="en-US"/>
        </w:rPr>
        <w:t xml:space="preserve"> t </w:t>
      </w:r>
      <w:proofErr w:type="spellStart"/>
      <w:r w:rsidR="0015764F" w:rsidRPr="0088670F">
        <w:rPr>
          <w:lang w:val="en-US"/>
        </w:rPr>
        <w:t>sebesar</w:t>
      </w:r>
      <w:proofErr w:type="spellEnd"/>
      <w:r w:rsidR="0015764F" w:rsidRPr="0088670F">
        <w:rPr>
          <w:lang w:val="en-US"/>
        </w:rPr>
        <w:t xml:space="preserve"> 6,452. </w:t>
      </w:r>
      <w:r w:rsidR="00B2650C" w:rsidRPr="0088670F">
        <w:rPr>
          <w:lang w:val="en-US"/>
        </w:rPr>
        <w:t xml:space="preserve">Hal </w:t>
      </w:r>
      <w:proofErr w:type="spellStart"/>
      <w:r w:rsidR="00B2650C" w:rsidRPr="0088670F">
        <w:rPr>
          <w:lang w:val="en-US"/>
        </w:rPr>
        <w:t>ini</w:t>
      </w:r>
      <w:proofErr w:type="spellEnd"/>
      <w:r w:rsidR="00B2650C" w:rsidRPr="0088670F">
        <w:rPr>
          <w:lang w:val="en-US"/>
        </w:rPr>
        <w:t xml:space="preserve"> </w:t>
      </w:r>
      <w:proofErr w:type="spellStart"/>
      <w:r w:rsidR="00B2650C" w:rsidRPr="0088670F">
        <w:rPr>
          <w:lang w:val="en-US"/>
        </w:rPr>
        <w:t>menunju</w:t>
      </w:r>
      <w:r w:rsidR="00B42B85" w:rsidRPr="0088670F">
        <w:rPr>
          <w:lang w:val="en-US"/>
        </w:rPr>
        <w:t>k</w:t>
      </w:r>
      <w:r w:rsidR="00B2650C" w:rsidRPr="0088670F">
        <w:rPr>
          <w:lang w:val="en-US"/>
        </w:rPr>
        <w:t>kan</w:t>
      </w:r>
      <w:proofErr w:type="spellEnd"/>
      <w:r w:rsidR="00B2650C" w:rsidRPr="0088670F">
        <w:rPr>
          <w:lang w:val="en-US"/>
        </w:rPr>
        <w:t xml:space="preserve"> </w:t>
      </w:r>
      <w:proofErr w:type="spellStart"/>
      <w:r w:rsidR="00B2650C" w:rsidRPr="0088670F">
        <w:rPr>
          <w:lang w:val="en-US"/>
        </w:rPr>
        <w:t>bahwa</w:t>
      </w:r>
      <w:proofErr w:type="spellEnd"/>
      <w:r w:rsidR="00B2650C" w:rsidRPr="0088670F">
        <w:rPr>
          <w:lang w:val="en-US"/>
        </w:rPr>
        <w:t xml:space="preserve"> </w:t>
      </w:r>
      <w:proofErr w:type="spellStart"/>
      <w:r w:rsidR="00B2650C" w:rsidRPr="0088670F">
        <w:rPr>
          <w:lang w:val="en-US"/>
        </w:rPr>
        <w:t>pola</w:t>
      </w:r>
      <w:proofErr w:type="spellEnd"/>
      <w:r w:rsidR="00B2650C" w:rsidRPr="0088670F">
        <w:rPr>
          <w:lang w:val="en-US"/>
        </w:rPr>
        <w:t xml:space="preserve"> </w:t>
      </w:r>
      <w:proofErr w:type="spellStart"/>
      <w:r w:rsidR="00B2650C" w:rsidRPr="0088670F">
        <w:rPr>
          <w:lang w:val="en-US"/>
        </w:rPr>
        <w:t>asuh</w:t>
      </w:r>
      <w:proofErr w:type="spellEnd"/>
      <w:r w:rsidR="00B2650C" w:rsidRPr="0088670F">
        <w:rPr>
          <w:lang w:val="en-US"/>
        </w:rPr>
        <w:t xml:space="preserve"> </w:t>
      </w:r>
      <w:proofErr w:type="spellStart"/>
      <w:r w:rsidR="00B2650C" w:rsidRPr="0088670F">
        <w:rPr>
          <w:lang w:val="en-US"/>
        </w:rPr>
        <w:t>permisif</w:t>
      </w:r>
      <w:proofErr w:type="spellEnd"/>
      <w:r w:rsidR="00B2650C" w:rsidRPr="0088670F">
        <w:rPr>
          <w:lang w:val="en-US"/>
        </w:rPr>
        <w:t xml:space="preserve"> </w:t>
      </w:r>
      <w:proofErr w:type="spellStart"/>
      <w:r w:rsidR="00B2650C" w:rsidRPr="0088670F">
        <w:rPr>
          <w:lang w:val="en-US"/>
        </w:rPr>
        <w:t>memiliki</w:t>
      </w:r>
      <w:proofErr w:type="spellEnd"/>
      <w:r w:rsidR="00B2650C" w:rsidRPr="0088670F">
        <w:rPr>
          <w:lang w:val="en-US"/>
        </w:rPr>
        <w:t xml:space="preserve"> </w:t>
      </w:r>
      <w:proofErr w:type="spellStart"/>
      <w:r w:rsidR="00B2650C" w:rsidRPr="0088670F">
        <w:rPr>
          <w:lang w:val="en-US"/>
        </w:rPr>
        <w:t>pengaruh</w:t>
      </w:r>
      <w:proofErr w:type="spellEnd"/>
      <w:r w:rsidR="00B2650C" w:rsidRPr="0088670F">
        <w:rPr>
          <w:lang w:val="en-US"/>
        </w:rPr>
        <w:t xml:space="preserve"> </w:t>
      </w:r>
      <w:proofErr w:type="spellStart"/>
      <w:r w:rsidR="00B2650C" w:rsidRPr="0088670F">
        <w:rPr>
          <w:lang w:val="en-US"/>
        </w:rPr>
        <w:t>positif</w:t>
      </w:r>
      <w:proofErr w:type="spellEnd"/>
      <w:r w:rsidR="00B2650C" w:rsidRPr="0088670F">
        <w:rPr>
          <w:lang w:val="en-US"/>
        </w:rPr>
        <w:t xml:space="preserve"> yang </w:t>
      </w:r>
      <w:proofErr w:type="spellStart"/>
      <w:r w:rsidR="00B2650C" w:rsidRPr="0088670F">
        <w:rPr>
          <w:lang w:val="en-US"/>
        </w:rPr>
        <w:t>signifikan</w:t>
      </w:r>
      <w:proofErr w:type="spellEnd"/>
      <w:r w:rsidR="00B2650C" w:rsidRPr="0088670F">
        <w:rPr>
          <w:lang w:val="en-US"/>
        </w:rPr>
        <w:t xml:space="preserve"> </w:t>
      </w:r>
      <w:proofErr w:type="spellStart"/>
      <w:r w:rsidR="00B2650C" w:rsidRPr="0088670F">
        <w:rPr>
          <w:lang w:val="en-US"/>
        </w:rPr>
        <w:t>terhadap</w:t>
      </w:r>
      <w:proofErr w:type="spellEnd"/>
      <w:r w:rsidR="00B2650C" w:rsidRPr="0088670F">
        <w:rPr>
          <w:lang w:val="en-US"/>
        </w:rPr>
        <w:t xml:space="preserve"> </w:t>
      </w:r>
      <w:proofErr w:type="spellStart"/>
      <w:r w:rsidR="00B2650C" w:rsidRPr="0088670F">
        <w:rPr>
          <w:lang w:val="en-US"/>
        </w:rPr>
        <w:t>perilaku</w:t>
      </w:r>
      <w:proofErr w:type="spellEnd"/>
      <w:r w:rsidR="00B2650C" w:rsidRPr="0088670F">
        <w:rPr>
          <w:lang w:val="en-US"/>
        </w:rPr>
        <w:t xml:space="preserve"> </w:t>
      </w:r>
      <w:proofErr w:type="spellStart"/>
      <w:r w:rsidR="00B2650C" w:rsidRPr="0088670F">
        <w:rPr>
          <w:lang w:val="en-US"/>
        </w:rPr>
        <w:t>membolos</w:t>
      </w:r>
      <w:proofErr w:type="spellEnd"/>
      <w:r w:rsidR="00B2650C" w:rsidRPr="0088670F">
        <w:rPr>
          <w:lang w:val="en-US"/>
        </w:rPr>
        <w:t xml:space="preserve"> </w:t>
      </w:r>
      <w:proofErr w:type="spellStart"/>
      <w:r w:rsidR="00B2650C" w:rsidRPr="0088670F">
        <w:rPr>
          <w:lang w:val="en-US"/>
        </w:rPr>
        <w:t>siswa</w:t>
      </w:r>
      <w:proofErr w:type="spellEnd"/>
      <w:r w:rsidR="00B2650C" w:rsidRPr="0088670F">
        <w:rPr>
          <w:lang w:val="en-US"/>
        </w:rPr>
        <w:t xml:space="preserve">. </w:t>
      </w:r>
      <w:proofErr w:type="spellStart"/>
      <w:r w:rsidR="00B2650C" w:rsidRPr="0088670F">
        <w:rPr>
          <w:lang w:val="en-US"/>
        </w:rPr>
        <w:t>Dampak</w:t>
      </w:r>
      <w:proofErr w:type="spellEnd"/>
      <w:r w:rsidR="00B2650C" w:rsidRPr="0088670F">
        <w:rPr>
          <w:lang w:val="en-US"/>
        </w:rPr>
        <w:t xml:space="preserve"> </w:t>
      </w:r>
      <w:proofErr w:type="spellStart"/>
      <w:r w:rsidR="00B2650C" w:rsidRPr="0088670F">
        <w:rPr>
          <w:lang w:val="en-US"/>
        </w:rPr>
        <w:t>dari</w:t>
      </w:r>
      <w:proofErr w:type="spellEnd"/>
      <w:r w:rsidR="00B2650C" w:rsidRPr="0088670F">
        <w:rPr>
          <w:lang w:val="en-US"/>
        </w:rPr>
        <w:t xml:space="preserve"> </w:t>
      </w:r>
      <w:proofErr w:type="spellStart"/>
      <w:r w:rsidR="00B2650C" w:rsidRPr="0088670F">
        <w:rPr>
          <w:lang w:val="en-US"/>
        </w:rPr>
        <w:t>variabel</w:t>
      </w:r>
      <w:proofErr w:type="spellEnd"/>
      <w:r w:rsidR="00B2650C" w:rsidRPr="0088670F">
        <w:rPr>
          <w:lang w:val="en-US"/>
        </w:rPr>
        <w:t xml:space="preserve"> </w:t>
      </w:r>
      <w:proofErr w:type="spellStart"/>
      <w:r w:rsidR="00B2650C" w:rsidRPr="0088670F">
        <w:rPr>
          <w:lang w:val="en-US"/>
        </w:rPr>
        <w:t>pola</w:t>
      </w:r>
      <w:proofErr w:type="spellEnd"/>
      <w:r w:rsidR="00B2650C" w:rsidRPr="0088670F">
        <w:rPr>
          <w:lang w:val="en-US"/>
        </w:rPr>
        <w:t xml:space="preserve"> </w:t>
      </w:r>
      <w:proofErr w:type="spellStart"/>
      <w:r w:rsidR="00B2650C" w:rsidRPr="0088670F">
        <w:rPr>
          <w:lang w:val="en-US"/>
        </w:rPr>
        <w:t>asuh</w:t>
      </w:r>
      <w:proofErr w:type="spellEnd"/>
      <w:r w:rsidR="00B2650C" w:rsidRPr="0088670F">
        <w:rPr>
          <w:lang w:val="en-US"/>
        </w:rPr>
        <w:t xml:space="preserve"> </w:t>
      </w:r>
      <w:proofErr w:type="spellStart"/>
      <w:r w:rsidR="00B2650C" w:rsidRPr="0088670F">
        <w:rPr>
          <w:lang w:val="en-US"/>
        </w:rPr>
        <w:t>permisif</w:t>
      </w:r>
      <w:proofErr w:type="spellEnd"/>
      <w:r w:rsidR="00B2650C" w:rsidRPr="0088670F">
        <w:rPr>
          <w:lang w:val="en-US"/>
        </w:rPr>
        <w:t xml:space="preserve"> </w:t>
      </w:r>
      <w:proofErr w:type="spellStart"/>
      <w:r w:rsidR="00B2650C" w:rsidRPr="0088670F">
        <w:rPr>
          <w:lang w:val="en-US"/>
        </w:rPr>
        <w:t>sebesar</w:t>
      </w:r>
      <w:proofErr w:type="spellEnd"/>
      <w:r w:rsidR="00B2650C" w:rsidRPr="0088670F">
        <w:rPr>
          <w:lang w:val="en-US"/>
        </w:rPr>
        <w:t xml:space="preserve"> 0,407, yang </w:t>
      </w:r>
      <w:proofErr w:type="spellStart"/>
      <w:r w:rsidR="00B2650C" w:rsidRPr="0088670F">
        <w:rPr>
          <w:lang w:val="en-US"/>
        </w:rPr>
        <w:t>setara</w:t>
      </w:r>
      <w:proofErr w:type="spellEnd"/>
      <w:r w:rsidR="00B2650C" w:rsidRPr="0088670F">
        <w:rPr>
          <w:lang w:val="en-US"/>
        </w:rPr>
        <w:t xml:space="preserve"> </w:t>
      </w:r>
      <w:proofErr w:type="spellStart"/>
      <w:r w:rsidR="00B2650C" w:rsidRPr="0088670F">
        <w:rPr>
          <w:lang w:val="en-US"/>
        </w:rPr>
        <w:t>dengan</w:t>
      </w:r>
      <w:proofErr w:type="spellEnd"/>
      <w:r w:rsidR="00B2650C" w:rsidRPr="0088670F">
        <w:rPr>
          <w:lang w:val="en-US"/>
        </w:rPr>
        <w:t xml:space="preserve"> 18,3%</w:t>
      </w:r>
      <w:r w:rsidR="0015764F" w:rsidRPr="0088670F">
        <w:rPr>
          <w:lang w:val="en-US"/>
        </w:rPr>
        <w:t>.</w:t>
      </w:r>
      <w:r w:rsidR="00A35DE5" w:rsidRPr="0088670F">
        <w:rPr>
          <w:lang w:val="en-US"/>
        </w:rPr>
        <w:t xml:space="preserve"> </w:t>
      </w:r>
      <w:proofErr w:type="spellStart"/>
      <w:r w:rsidR="00A35DE5" w:rsidRPr="0088670F">
        <w:rPr>
          <w:lang w:val="en-US"/>
        </w:rPr>
        <w:t>dari</w:t>
      </w:r>
      <w:proofErr w:type="spellEnd"/>
      <w:r w:rsidR="00A35DE5" w:rsidRPr="0088670F">
        <w:rPr>
          <w:lang w:val="en-US"/>
        </w:rPr>
        <w:t xml:space="preserve"> total </w:t>
      </w:r>
      <w:proofErr w:type="spellStart"/>
      <w:r w:rsidR="00A35DE5" w:rsidRPr="0088670F">
        <w:rPr>
          <w:lang w:val="en-US"/>
        </w:rPr>
        <w:t>pengaruh</w:t>
      </w:r>
      <w:proofErr w:type="spellEnd"/>
      <w:r w:rsidR="00A35DE5" w:rsidRPr="0088670F">
        <w:rPr>
          <w:lang w:val="en-US"/>
        </w:rPr>
        <w:t xml:space="preserve">. </w:t>
      </w:r>
      <w:proofErr w:type="spellStart"/>
      <w:r w:rsidR="00A35DE5" w:rsidRPr="0088670F">
        <w:rPr>
          <w:lang w:val="en-US"/>
        </w:rPr>
        <w:t>Dengan</w:t>
      </w:r>
      <w:proofErr w:type="spellEnd"/>
      <w:r w:rsidR="00A35DE5" w:rsidRPr="0088670F">
        <w:rPr>
          <w:lang w:val="en-US"/>
        </w:rPr>
        <w:t xml:space="preserve"> </w:t>
      </w:r>
      <w:proofErr w:type="spellStart"/>
      <w:r w:rsidR="00A35DE5" w:rsidRPr="0088670F">
        <w:rPr>
          <w:lang w:val="en-US"/>
        </w:rPr>
        <w:t>demikian</w:t>
      </w:r>
      <w:proofErr w:type="spellEnd"/>
      <w:r w:rsidR="00A35DE5" w:rsidRPr="0088670F">
        <w:rPr>
          <w:lang w:val="en-US"/>
        </w:rPr>
        <w:t xml:space="preserve">, </w:t>
      </w:r>
      <w:proofErr w:type="spellStart"/>
      <w:r w:rsidR="00A35DE5" w:rsidRPr="0088670F">
        <w:rPr>
          <w:lang w:val="en-US"/>
        </w:rPr>
        <w:t>sebagian</w:t>
      </w:r>
      <w:proofErr w:type="spellEnd"/>
      <w:r w:rsidR="00A35DE5" w:rsidRPr="0088670F">
        <w:rPr>
          <w:lang w:val="en-US"/>
        </w:rPr>
        <w:t xml:space="preserve"> </w:t>
      </w:r>
      <w:proofErr w:type="spellStart"/>
      <w:r w:rsidR="00A35DE5" w:rsidRPr="0088670F">
        <w:rPr>
          <w:lang w:val="en-US"/>
        </w:rPr>
        <w:t>besar</w:t>
      </w:r>
      <w:proofErr w:type="spellEnd"/>
      <w:r w:rsidR="00A35DE5" w:rsidRPr="0088670F">
        <w:rPr>
          <w:lang w:val="en-US"/>
        </w:rPr>
        <w:t xml:space="preserve"> (72,6%) </w:t>
      </w:r>
      <w:proofErr w:type="spellStart"/>
      <w:r w:rsidR="00A35DE5" w:rsidRPr="0088670F">
        <w:rPr>
          <w:lang w:val="en-US"/>
        </w:rPr>
        <w:t>dari</w:t>
      </w:r>
      <w:proofErr w:type="spellEnd"/>
      <w:r w:rsidR="00A35DE5" w:rsidRPr="0088670F">
        <w:rPr>
          <w:lang w:val="en-US"/>
        </w:rPr>
        <w:t xml:space="preserve"> </w:t>
      </w:r>
      <w:proofErr w:type="spellStart"/>
      <w:r w:rsidR="00A35DE5" w:rsidRPr="0088670F">
        <w:rPr>
          <w:lang w:val="en-US"/>
        </w:rPr>
        <w:t>perilaku</w:t>
      </w:r>
      <w:proofErr w:type="spellEnd"/>
      <w:r w:rsidR="00A35DE5" w:rsidRPr="0088670F">
        <w:rPr>
          <w:lang w:val="en-US"/>
        </w:rPr>
        <w:t xml:space="preserve"> </w:t>
      </w:r>
      <w:proofErr w:type="spellStart"/>
      <w:r w:rsidR="00A35DE5" w:rsidRPr="0088670F">
        <w:rPr>
          <w:lang w:val="en-US"/>
        </w:rPr>
        <w:t>membolos</w:t>
      </w:r>
      <w:proofErr w:type="spellEnd"/>
      <w:r w:rsidR="00A35DE5" w:rsidRPr="0088670F">
        <w:rPr>
          <w:lang w:val="en-US"/>
        </w:rPr>
        <w:t xml:space="preserve"> </w:t>
      </w:r>
      <w:proofErr w:type="spellStart"/>
      <w:r w:rsidR="00A35DE5" w:rsidRPr="0088670F">
        <w:rPr>
          <w:lang w:val="en-US"/>
        </w:rPr>
        <w:t>siswa</w:t>
      </w:r>
      <w:proofErr w:type="spellEnd"/>
      <w:r w:rsidR="00A35DE5" w:rsidRPr="0088670F">
        <w:rPr>
          <w:lang w:val="en-US"/>
        </w:rPr>
        <w:t xml:space="preserve"> </w:t>
      </w:r>
      <w:proofErr w:type="spellStart"/>
      <w:r w:rsidR="00A35DE5" w:rsidRPr="0088670F">
        <w:rPr>
          <w:lang w:val="en-US"/>
        </w:rPr>
        <w:t>dapat</w:t>
      </w:r>
      <w:proofErr w:type="spellEnd"/>
      <w:r w:rsidR="00A35DE5" w:rsidRPr="0088670F">
        <w:rPr>
          <w:lang w:val="en-US"/>
        </w:rPr>
        <w:t xml:space="preserve"> </w:t>
      </w:r>
      <w:proofErr w:type="spellStart"/>
      <w:r w:rsidR="00A35DE5" w:rsidRPr="0088670F">
        <w:rPr>
          <w:lang w:val="en-US"/>
        </w:rPr>
        <w:t>dijelaskan</w:t>
      </w:r>
      <w:proofErr w:type="spellEnd"/>
      <w:r w:rsidR="00A35DE5" w:rsidRPr="0088670F">
        <w:rPr>
          <w:lang w:val="en-US"/>
        </w:rPr>
        <w:t xml:space="preserve"> oleh </w:t>
      </w:r>
      <w:proofErr w:type="spellStart"/>
      <w:r w:rsidR="00A35DE5" w:rsidRPr="0088670F">
        <w:rPr>
          <w:lang w:val="en-US"/>
        </w:rPr>
        <w:t>pola</w:t>
      </w:r>
      <w:proofErr w:type="spellEnd"/>
      <w:r w:rsidR="00A35DE5" w:rsidRPr="0088670F">
        <w:rPr>
          <w:lang w:val="en-US"/>
        </w:rPr>
        <w:t xml:space="preserve"> </w:t>
      </w:r>
      <w:proofErr w:type="spellStart"/>
      <w:r w:rsidR="00A35DE5" w:rsidRPr="0088670F">
        <w:rPr>
          <w:lang w:val="en-US"/>
        </w:rPr>
        <w:t>asuh</w:t>
      </w:r>
      <w:proofErr w:type="spellEnd"/>
      <w:r w:rsidR="00A35DE5" w:rsidRPr="0088670F">
        <w:rPr>
          <w:lang w:val="en-US"/>
        </w:rPr>
        <w:t xml:space="preserve"> </w:t>
      </w:r>
      <w:proofErr w:type="spellStart"/>
      <w:r w:rsidR="00A35DE5" w:rsidRPr="0088670F">
        <w:rPr>
          <w:lang w:val="en-US"/>
        </w:rPr>
        <w:t>permisif</w:t>
      </w:r>
      <w:proofErr w:type="spellEnd"/>
      <w:r w:rsidR="00A35DE5" w:rsidRPr="0088670F">
        <w:rPr>
          <w:lang w:val="en-US"/>
        </w:rPr>
        <w:t xml:space="preserve"> yang </w:t>
      </w:r>
      <w:proofErr w:type="spellStart"/>
      <w:r w:rsidR="00A35DE5" w:rsidRPr="0088670F">
        <w:rPr>
          <w:lang w:val="en-US"/>
        </w:rPr>
        <w:t>diterapkan</w:t>
      </w:r>
      <w:proofErr w:type="spellEnd"/>
      <w:r w:rsidR="00A35DE5" w:rsidRPr="0088670F">
        <w:rPr>
          <w:lang w:val="en-US"/>
        </w:rPr>
        <w:t xml:space="preserve"> oleh orang </w:t>
      </w:r>
      <w:proofErr w:type="spellStart"/>
      <w:r w:rsidR="00A35DE5" w:rsidRPr="0088670F">
        <w:rPr>
          <w:lang w:val="en-US"/>
        </w:rPr>
        <w:t>tua</w:t>
      </w:r>
      <w:proofErr w:type="spellEnd"/>
      <w:r w:rsidR="00A35DE5" w:rsidRPr="0088670F">
        <w:rPr>
          <w:lang w:val="en-US"/>
        </w:rPr>
        <w:t xml:space="preserve">. </w:t>
      </w:r>
      <w:proofErr w:type="spellStart"/>
      <w:r w:rsidR="00A35DE5" w:rsidRPr="0088670F">
        <w:rPr>
          <w:lang w:val="en-US"/>
        </w:rPr>
        <w:t>Kebiasaan</w:t>
      </w:r>
      <w:proofErr w:type="spellEnd"/>
      <w:r w:rsidR="00A35DE5" w:rsidRPr="0088670F">
        <w:rPr>
          <w:lang w:val="en-US"/>
        </w:rPr>
        <w:t xml:space="preserve"> </w:t>
      </w:r>
      <w:proofErr w:type="spellStart"/>
      <w:r w:rsidR="00A35DE5" w:rsidRPr="0088670F">
        <w:rPr>
          <w:lang w:val="en-US"/>
        </w:rPr>
        <w:t>membolos</w:t>
      </w:r>
      <w:proofErr w:type="spellEnd"/>
      <w:r w:rsidR="00A35DE5" w:rsidRPr="0088670F">
        <w:rPr>
          <w:lang w:val="en-US"/>
        </w:rPr>
        <w:t xml:space="preserve"> </w:t>
      </w:r>
      <w:proofErr w:type="spellStart"/>
      <w:r w:rsidR="00671FE5" w:rsidRPr="0088670F">
        <w:rPr>
          <w:lang w:val="en-US"/>
        </w:rPr>
        <w:t>adalah</w:t>
      </w:r>
      <w:proofErr w:type="spellEnd"/>
      <w:r w:rsidR="00A35DE5" w:rsidRPr="0088670F">
        <w:rPr>
          <w:lang w:val="en-US"/>
        </w:rPr>
        <w:t xml:space="preserve"> salah </w:t>
      </w:r>
      <w:proofErr w:type="spellStart"/>
      <w:r w:rsidR="00A35DE5" w:rsidRPr="0088670F">
        <w:rPr>
          <w:lang w:val="en-US"/>
        </w:rPr>
        <w:t>satu</w:t>
      </w:r>
      <w:proofErr w:type="spellEnd"/>
      <w:r w:rsidR="00A35DE5" w:rsidRPr="0088670F">
        <w:rPr>
          <w:lang w:val="en-US"/>
        </w:rPr>
        <w:t xml:space="preserve"> </w:t>
      </w:r>
      <w:proofErr w:type="spellStart"/>
      <w:r w:rsidR="00671FE5" w:rsidRPr="0088670F">
        <w:rPr>
          <w:lang w:val="en-US"/>
        </w:rPr>
        <w:t>perilaku</w:t>
      </w:r>
      <w:proofErr w:type="spellEnd"/>
      <w:r w:rsidR="00A35DE5" w:rsidRPr="0088670F">
        <w:rPr>
          <w:lang w:val="en-US"/>
        </w:rPr>
        <w:t xml:space="preserve"> yang </w:t>
      </w:r>
      <w:proofErr w:type="spellStart"/>
      <w:r w:rsidR="00A35DE5" w:rsidRPr="0088670F">
        <w:rPr>
          <w:lang w:val="en-US"/>
        </w:rPr>
        <w:t>dapat</w:t>
      </w:r>
      <w:proofErr w:type="spellEnd"/>
      <w:r w:rsidR="00A35DE5" w:rsidRPr="0088670F">
        <w:rPr>
          <w:lang w:val="en-US"/>
        </w:rPr>
        <w:t xml:space="preserve"> </w:t>
      </w:r>
      <w:proofErr w:type="spellStart"/>
      <w:r w:rsidR="00A35DE5" w:rsidRPr="0088670F">
        <w:rPr>
          <w:lang w:val="en-US"/>
        </w:rPr>
        <w:t>dipengaruhi</w:t>
      </w:r>
      <w:proofErr w:type="spellEnd"/>
      <w:r w:rsidR="00A35DE5" w:rsidRPr="0088670F">
        <w:rPr>
          <w:lang w:val="en-US"/>
        </w:rPr>
        <w:t xml:space="preserve"> oleh </w:t>
      </w:r>
      <w:proofErr w:type="spellStart"/>
      <w:r w:rsidR="00A35DE5" w:rsidRPr="0088670F">
        <w:rPr>
          <w:lang w:val="en-US"/>
        </w:rPr>
        <w:t>pola</w:t>
      </w:r>
      <w:proofErr w:type="spellEnd"/>
      <w:r w:rsidR="00A35DE5" w:rsidRPr="0088670F">
        <w:rPr>
          <w:lang w:val="en-US"/>
        </w:rPr>
        <w:t xml:space="preserve"> </w:t>
      </w:r>
      <w:proofErr w:type="spellStart"/>
      <w:r w:rsidR="00A35DE5" w:rsidRPr="0088670F">
        <w:rPr>
          <w:lang w:val="en-US"/>
        </w:rPr>
        <w:t>asuh</w:t>
      </w:r>
      <w:proofErr w:type="spellEnd"/>
      <w:r w:rsidR="00A35DE5" w:rsidRPr="0088670F">
        <w:rPr>
          <w:lang w:val="en-US"/>
        </w:rPr>
        <w:t xml:space="preserve"> </w:t>
      </w:r>
      <w:proofErr w:type="spellStart"/>
      <w:r w:rsidR="00A35DE5" w:rsidRPr="0088670F">
        <w:rPr>
          <w:lang w:val="en-US"/>
        </w:rPr>
        <w:t>permisif</w:t>
      </w:r>
      <w:proofErr w:type="spellEnd"/>
      <w:r w:rsidR="00671FE5" w:rsidRPr="0088670F">
        <w:rPr>
          <w:lang w:val="en-US"/>
        </w:rPr>
        <w:t xml:space="preserve"> yang </w:t>
      </w:r>
      <w:proofErr w:type="spellStart"/>
      <w:r w:rsidR="00671FE5" w:rsidRPr="0088670F">
        <w:rPr>
          <w:lang w:val="en-US"/>
        </w:rPr>
        <w:t>digunakan</w:t>
      </w:r>
      <w:proofErr w:type="spellEnd"/>
      <w:r w:rsidR="00A35DE5" w:rsidRPr="0088670F">
        <w:rPr>
          <w:lang w:val="en-US"/>
        </w:rPr>
        <w:t xml:space="preserve"> oleh orang </w:t>
      </w:r>
      <w:proofErr w:type="spellStart"/>
      <w:r w:rsidR="00A35DE5" w:rsidRPr="0088670F">
        <w:rPr>
          <w:lang w:val="en-US"/>
        </w:rPr>
        <w:t>tua</w:t>
      </w:r>
      <w:proofErr w:type="spellEnd"/>
      <w:r w:rsidR="00A35DE5" w:rsidRPr="0088670F">
        <w:rPr>
          <w:lang w:val="en-US"/>
        </w:rPr>
        <w:t xml:space="preserve"> </w:t>
      </w:r>
      <w:r w:rsidR="00D01761" w:rsidRPr="0088670F">
        <w:rPr>
          <w:lang w:val="en-US"/>
        </w:rPr>
        <w:fldChar w:fldCharType="begin" w:fldLock="1"/>
      </w:r>
      <w:r w:rsidR="00FC6459" w:rsidRPr="0088670F">
        <w:rPr>
          <w:lang w:val="en-US"/>
        </w:rPr>
        <w:instrText>ADDIN CSL_CITATION {"citationItems":[{"id":"ITEM-1","itemData":{"DOI":"10.12928/psikopedagogia.v4i2.4477","ISSN":"2301-6167","abstract":"This research aims to the role of permissive parenting, school atmosphere, and achievement motivation towards studentsâ€™ truant behavior. This is a correlational research. The quantitative approch is used in this research. The participants were 200 students of SMK PIRI 1 Yogyakarta. There was a form of scale of truant behavior, permissive parenting, school atmosphere and achivement motivation that used as the instrument of this research. The data were analyzed using multiple regression analysis. Based on the analysis results, the obtained data showed a coefficient of 22.044 with the sig. 0,000. The results of the study showed that there is a significant influence between permissive parenting towards studentsâ€™ truant behavior , school atmosphere and achievement motivation by 25,2%. Specifically, there is a significant influence between permissive parenting towards studentsâ€™ truant behavior by 18,3%, there is no significant influence between school atmosphere towards studentsâ€™ truant behavior by 1,6%, there is a significant influence between achievement motivation towards studentsâ€™ truant behavior by 24,5%. This research findings can be considered as useful information for the parents in order to provide an effective parenting for their children. On the other hand, these findings can be used as the ponder in developing guidance and counseling services to reduce studentsâ€™ truant behavior.","author":[{"dropping-particle":"","family":"Muin","given":"S","non-dropping-particle":"","parse-names":false,"suffix":""}],"container-title":"PSIKOPEDAGOGIA Jurnal Bimbingan dan Konseling","id":"ITEM-1","issue":"2","issued":{"date-parts":[["2015"]]},"page":"93","title":"Peran Pola Asuh Permisif, Iklim Sekolah, dan Motivasi Berprestasi Terhadap Perilaku Membolos Siswa","type":"article-journal","volume":"4"},"uris":["http://www.mendeley.com/documents/?uuid=46202b1c-dfce-493b-97d7-fddeb0825898"]}],"mendeley":{"formattedCitation":"[4]","plainTextFormattedCitation":"[4]","previouslyFormattedCitation":"[4]"},"properties":{"noteIndex":0},"schema":"https://github.com/citation-style-language/schema/raw/master/csl-citation.json"}</w:instrText>
      </w:r>
      <w:r w:rsidR="00D01761" w:rsidRPr="0088670F">
        <w:rPr>
          <w:lang w:val="en-US"/>
        </w:rPr>
        <w:fldChar w:fldCharType="separate"/>
      </w:r>
      <w:r w:rsidR="003A1F66" w:rsidRPr="0088670F">
        <w:rPr>
          <w:noProof/>
          <w:lang w:val="en-US"/>
        </w:rPr>
        <w:t>[4]</w:t>
      </w:r>
      <w:r w:rsidR="00D01761" w:rsidRPr="0088670F">
        <w:rPr>
          <w:lang w:val="en-US"/>
        </w:rPr>
        <w:fldChar w:fldCharType="end"/>
      </w:r>
      <w:r w:rsidR="0049303D" w:rsidRPr="0088670F">
        <w:rPr>
          <w:lang w:val="en-US"/>
        </w:rPr>
        <w:t>.</w:t>
      </w:r>
      <w:r w:rsidR="007C1219" w:rsidRPr="0088670F">
        <w:rPr>
          <w:lang w:val="en-US"/>
        </w:rPr>
        <w:t xml:space="preserve"> </w:t>
      </w:r>
      <w:proofErr w:type="spellStart"/>
      <w:r w:rsidR="00BE02B2" w:rsidRPr="0088670F">
        <w:rPr>
          <w:lang w:val="en-US"/>
        </w:rPr>
        <w:t>Perbedaan</w:t>
      </w:r>
      <w:proofErr w:type="spellEnd"/>
      <w:r w:rsidR="00BE02B2" w:rsidRPr="0088670F">
        <w:rPr>
          <w:lang w:val="en-US"/>
        </w:rPr>
        <w:t xml:space="preserve"> </w:t>
      </w:r>
      <w:proofErr w:type="spellStart"/>
      <w:r w:rsidR="00BE02B2" w:rsidRPr="0088670F">
        <w:rPr>
          <w:lang w:val="en-US"/>
        </w:rPr>
        <w:t>penelitian</w:t>
      </w:r>
      <w:proofErr w:type="spellEnd"/>
      <w:r w:rsidR="00BE02B2" w:rsidRPr="0088670F">
        <w:rPr>
          <w:lang w:val="en-US"/>
        </w:rPr>
        <w:t xml:space="preserve"> </w:t>
      </w:r>
      <w:proofErr w:type="spellStart"/>
      <w:r w:rsidR="00BE02B2" w:rsidRPr="0088670F">
        <w:rPr>
          <w:lang w:val="en-US"/>
        </w:rPr>
        <w:t>ini</w:t>
      </w:r>
      <w:proofErr w:type="spellEnd"/>
      <w:r w:rsidR="00BE02B2" w:rsidRPr="0088670F">
        <w:rPr>
          <w:lang w:val="en-US"/>
        </w:rPr>
        <w:t xml:space="preserve"> </w:t>
      </w:r>
      <w:proofErr w:type="spellStart"/>
      <w:r w:rsidR="00BE02B2" w:rsidRPr="0088670F">
        <w:rPr>
          <w:lang w:val="en-US"/>
        </w:rPr>
        <w:t>dengan</w:t>
      </w:r>
      <w:proofErr w:type="spellEnd"/>
      <w:r w:rsidR="00BE02B2" w:rsidRPr="0088670F">
        <w:rPr>
          <w:lang w:val="en-US"/>
        </w:rPr>
        <w:t xml:space="preserve"> </w:t>
      </w:r>
      <w:proofErr w:type="spellStart"/>
      <w:r w:rsidR="00BE02B2" w:rsidRPr="0088670F">
        <w:rPr>
          <w:lang w:val="en-US"/>
        </w:rPr>
        <w:t>penelitian</w:t>
      </w:r>
      <w:proofErr w:type="spellEnd"/>
      <w:r w:rsidR="00BE02B2" w:rsidRPr="0088670F">
        <w:rPr>
          <w:lang w:val="en-US"/>
        </w:rPr>
        <w:t xml:space="preserve"> </w:t>
      </w:r>
      <w:proofErr w:type="spellStart"/>
      <w:r w:rsidR="00BE02B2" w:rsidRPr="0088670F">
        <w:rPr>
          <w:lang w:val="en-US"/>
        </w:rPr>
        <w:t>tersebut</w:t>
      </w:r>
      <w:proofErr w:type="spellEnd"/>
      <w:r w:rsidR="00BE02B2" w:rsidRPr="0088670F">
        <w:rPr>
          <w:lang w:val="en-US"/>
        </w:rPr>
        <w:t xml:space="preserve"> </w:t>
      </w:r>
      <w:proofErr w:type="spellStart"/>
      <w:r w:rsidR="00BE02B2" w:rsidRPr="0088670F">
        <w:rPr>
          <w:lang w:val="en-US"/>
        </w:rPr>
        <w:t>ada</w:t>
      </w:r>
      <w:proofErr w:type="spellEnd"/>
      <w:r w:rsidR="00BE02B2" w:rsidRPr="0088670F">
        <w:rPr>
          <w:lang w:val="en-US"/>
        </w:rPr>
        <w:t xml:space="preserve"> pada </w:t>
      </w:r>
      <w:proofErr w:type="spellStart"/>
      <w:r w:rsidR="00BE02B2" w:rsidRPr="0088670F">
        <w:rPr>
          <w:lang w:val="en-US"/>
        </w:rPr>
        <w:t>subjek</w:t>
      </w:r>
      <w:proofErr w:type="spellEnd"/>
      <w:r w:rsidR="00BE02B2" w:rsidRPr="0088670F">
        <w:rPr>
          <w:lang w:val="en-US"/>
        </w:rPr>
        <w:t xml:space="preserve"> dan </w:t>
      </w:r>
      <w:proofErr w:type="spellStart"/>
      <w:r w:rsidR="00BE02B2" w:rsidRPr="0088670F">
        <w:rPr>
          <w:lang w:val="en-US"/>
        </w:rPr>
        <w:t>lokasi</w:t>
      </w:r>
      <w:proofErr w:type="spellEnd"/>
      <w:r w:rsidR="00BE02B2" w:rsidRPr="0088670F">
        <w:rPr>
          <w:lang w:val="en-US"/>
        </w:rPr>
        <w:t xml:space="preserve"> </w:t>
      </w:r>
      <w:proofErr w:type="spellStart"/>
      <w:r w:rsidR="00BE02B2" w:rsidRPr="0088670F">
        <w:rPr>
          <w:lang w:val="en-US"/>
        </w:rPr>
        <w:t>penelitian</w:t>
      </w:r>
      <w:proofErr w:type="spellEnd"/>
      <w:r w:rsidR="00BE02B2" w:rsidRPr="0088670F">
        <w:rPr>
          <w:lang w:val="en-US"/>
        </w:rPr>
        <w:t xml:space="preserve">. </w:t>
      </w:r>
      <w:proofErr w:type="spellStart"/>
      <w:r w:rsidR="00BE02B2" w:rsidRPr="0088670F">
        <w:rPr>
          <w:lang w:val="en-US"/>
        </w:rPr>
        <w:t>Penelitian</w:t>
      </w:r>
      <w:proofErr w:type="spellEnd"/>
      <w:r w:rsidR="00BE02B2" w:rsidRPr="0088670F">
        <w:rPr>
          <w:lang w:val="en-US"/>
        </w:rPr>
        <w:t xml:space="preserve"> </w:t>
      </w:r>
      <w:proofErr w:type="spellStart"/>
      <w:r w:rsidR="00BE02B2" w:rsidRPr="0088670F">
        <w:rPr>
          <w:lang w:val="en-US"/>
        </w:rPr>
        <w:t>terdahulu</w:t>
      </w:r>
      <w:proofErr w:type="spellEnd"/>
      <w:r w:rsidR="00BE02B2" w:rsidRPr="0088670F">
        <w:rPr>
          <w:lang w:val="en-US"/>
        </w:rPr>
        <w:t xml:space="preserve"> </w:t>
      </w:r>
      <w:proofErr w:type="spellStart"/>
      <w:r w:rsidR="00BE02B2" w:rsidRPr="0088670F">
        <w:rPr>
          <w:lang w:val="en-US"/>
        </w:rPr>
        <w:t>meneliti</w:t>
      </w:r>
      <w:proofErr w:type="spellEnd"/>
      <w:r w:rsidR="00BE02B2" w:rsidRPr="0088670F">
        <w:rPr>
          <w:lang w:val="en-US"/>
        </w:rPr>
        <w:t xml:space="preserve"> </w:t>
      </w:r>
      <w:proofErr w:type="spellStart"/>
      <w:r w:rsidR="00BE02B2" w:rsidRPr="0088670F">
        <w:rPr>
          <w:lang w:val="en-US"/>
        </w:rPr>
        <w:t>subjek</w:t>
      </w:r>
      <w:proofErr w:type="spellEnd"/>
      <w:r w:rsidR="00BE02B2" w:rsidRPr="0088670F">
        <w:rPr>
          <w:lang w:val="en-US"/>
        </w:rPr>
        <w:t xml:space="preserve"> </w:t>
      </w:r>
      <w:proofErr w:type="spellStart"/>
      <w:r w:rsidR="00BE02B2" w:rsidRPr="0088670F">
        <w:rPr>
          <w:lang w:val="en-US"/>
        </w:rPr>
        <w:t>berusia</w:t>
      </w:r>
      <w:proofErr w:type="spellEnd"/>
      <w:r w:rsidR="00BE02B2" w:rsidRPr="0088670F">
        <w:rPr>
          <w:lang w:val="en-US"/>
        </w:rPr>
        <w:t xml:space="preserve"> </w:t>
      </w:r>
      <w:proofErr w:type="spellStart"/>
      <w:r w:rsidR="00BE02B2" w:rsidRPr="0088670F">
        <w:rPr>
          <w:lang w:val="en-US"/>
        </w:rPr>
        <w:t>dewasa</w:t>
      </w:r>
      <w:proofErr w:type="spellEnd"/>
      <w:r w:rsidR="00BE02B2" w:rsidRPr="0088670F">
        <w:rPr>
          <w:lang w:val="en-US"/>
        </w:rPr>
        <w:t xml:space="preserve"> </w:t>
      </w:r>
      <w:proofErr w:type="spellStart"/>
      <w:r w:rsidR="00BE02B2" w:rsidRPr="0088670F">
        <w:rPr>
          <w:lang w:val="en-US"/>
        </w:rPr>
        <w:t>awal</w:t>
      </w:r>
      <w:proofErr w:type="spellEnd"/>
      <w:r w:rsidR="00BE02B2" w:rsidRPr="0088670F">
        <w:rPr>
          <w:lang w:val="en-US"/>
        </w:rPr>
        <w:t xml:space="preserve"> yang </w:t>
      </w:r>
      <w:proofErr w:type="spellStart"/>
      <w:r w:rsidR="00BE02B2" w:rsidRPr="0088670F">
        <w:rPr>
          <w:lang w:val="en-US"/>
        </w:rPr>
        <w:t>berdomisili</w:t>
      </w:r>
      <w:proofErr w:type="spellEnd"/>
      <w:r w:rsidR="00BE02B2" w:rsidRPr="0088670F">
        <w:rPr>
          <w:lang w:val="en-US"/>
        </w:rPr>
        <w:t xml:space="preserve"> di</w:t>
      </w:r>
      <w:r w:rsidR="00147E92" w:rsidRPr="0088670F">
        <w:rPr>
          <w:lang w:val="en-US"/>
        </w:rPr>
        <w:t xml:space="preserve"> Kota Yogyakarta</w:t>
      </w:r>
      <w:r w:rsidR="00BE02B2" w:rsidRPr="0088670F">
        <w:rPr>
          <w:lang w:val="en-US"/>
        </w:rPr>
        <w:t xml:space="preserve">, </w:t>
      </w:r>
      <w:proofErr w:type="spellStart"/>
      <w:r w:rsidR="00BE02B2" w:rsidRPr="0088670F">
        <w:rPr>
          <w:lang w:val="en-US"/>
        </w:rPr>
        <w:t>sementara</w:t>
      </w:r>
      <w:proofErr w:type="spellEnd"/>
      <w:r w:rsidR="00BE02B2" w:rsidRPr="0088670F">
        <w:rPr>
          <w:lang w:val="en-US"/>
        </w:rPr>
        <w:t xml:space="preserve"> </w:t>
      </w:r>
      <w:proofErr w:type="spellStart"/>
      <w:r w:rsidR="00BE02B2" w:rsidRPr="0088670F">
        <w:rPr>
          <w:lang w:val="en-US"/>
        </w:rPr>
        <w:t>subjek</w:t>
      </w:r>
      <w:proofErr w:type="spellEnd"/>
      <w:r w:rsidR="00BE02B2" w:rsidRPr="0088670F">
        <w:rPr>
          <w:lang w:val="en-US"/>
        </w:rPr>
        <w:t xml:space="preserve"> yang </w:t>
      </w:r>
      <w:proofErr w:type="spellStart"/>
      <w:r w:rsidR="00BE02B2" w:rsidRPr="0088670F">
        <w:rPr>
          <w:lang w:val="en-US"/>
        </w:rPr>
        <w:t>akan</w:t>
      </w:r>
      <w:proofErr w:type="spellEnd"/>
      <w:r w:rsidR="00BE02B2" w:rsidRPr="0088670F">
        <w:rPr>
          <w:lang w:val="en-US"/>
        </w:rPr>
        <w:t xml:space="preserve"> </w:t>
      </w:r>
      <w:proofErr w:type="spellStart"/>
      <w:r w:rsidR="00BE02B2" w:rsidRPr="0088670F">
        <w:rPr>
          <w:lang w:val="en-US"/>
        </w:rPr>
        <w:t>diteliti</w:t>
      </w:r>
      <w:proofErr w:type="spellEnd"/>
      <w:r w:rsidR="00BE02B2" w:rsidRPr="0088670F">
        <w:rPr>
          <w:lang w:val="en-US"/>
        </w:rPr>
        <w:t xml:space="preserve"> pada </w:t>
      </w:r>
      <w:proofErr w:type="spellStart"/>
      <w:r w:rsidR="00BE02B2" w:rsidRPr="0088670F">
        <w:rPr>
          <w:lang w:val="en-US"/>
        </w:rPr>
        <w:t>penelitian</w:t>
      </w:r>
      <w:proofErr w:type="spellEnd"/>
      <w:r w:rsidR="00BE02B2" w:rsidRPr="0088670F">
        <w:rPr>
          <w:lang w:val="en-US"/>
        </w:rPr>
        <w:t xml:space="preserve"> </w:t>
      </w:r>
      <w:proofErr w:type="spellStart"/>
      <w:r w:rsidR="00BE02B2" w:rsidRPr="0088670F">
        <w:rPr>
          <w:lang w:val="en-US"/>
        </w:rPr>
        <w:t>ini</w:t>
      </w:r>
      <w:proofErr w:type="spellEnd"/>
      <w:r w:rsidR="00BE02B2" w:rsidRPr="0088670F">
        <w:rPr>
          <w:lang w:val="en-US"/>
        </w:rPr>
        <w:t xml:space="preserve"> </w:t>
      </w:r>
      <w:proofErr w:type="spellStart"/>
      <w:r w:rsidR="00BE02B2" w:rsidRPr="0088670F">
        <w:rPr>
          <w:lang w:val="en-US"/>
        </w:rPr>
        <w:t>adalah</w:t>
      </w:r>
      <w:proofErr w:type="spellEnd"/>
      <w:r w:rsidR="00BE02B2" w:rsidRPr="0088670F">
        <w:rPr>
          <w:lang w:val="en-US"/>
        </w:rPr>
        <w:t xml:space="preserve"> </w:t>
      </w:r>
      <w:proofErr w:type="spellStart"/>
      <w:r w:rsidR="00BE02B2" w:rsidRPr="0088670F">
        <w:rPr>
          <w:lang w:val="en-US"/>
        </w:rPr>
        <w:t>remaja</w:t>
      </w:r>
      <w:proofErr w:type="spellEnd"/>
      <w:r w:rsidR="00BE02B2" w:rsidRPr="0088670F">
        <w:rPr>
          <w:lang w:val="en-US"/>
        </w:rPr>
        <w:t xml:space="preserve"> </w:t>
      </w:r>
      <w:proofErr w:type="spellStart"/>
      <w:r w:rsidR="00BE02B2" w:rsidRPr="0088670F">
        <w:rPr>
          <w:lang w:val="en-US"/>
        </w:rPr>
        <w:t>berusia</w:t>
      </w:r>
      <w:proofErr w:type="spellEnd"/>
      <w:r w:rsidR="00BE02B2" w:rsidRPr="0088670F">
        <w:rPr>
          <w:lang w:val="en-US"/>
        </w:rPr>
        <w:t xml:space="preserve"> 12–18 </w:t>
      </w:r>
      <w:proofErr w:type="spellStart"/>
      <w:r w:rsidR="00BE02B2" w:rsidRPr="0088670F">
        <w:rPr>
          <w:lang w:val="en-US"/>
        </w:rPr>
        <w:t>tahun</w:t>
      </w:r>
      <w:proofErr w:type="spellEnd"/>
      <w:r w:rsidR="00BE02B2" w:rsidRPr="0088670F">
        <w:rPr>
          <w:lang w:val="en-US"/>
        </w:rPr>
        <w:t xml:space="preserve"> dan </w:t>
      </w:r>
      <w:proofErr w:type="spellStart"/>
      <w:r w:rsidR="00BE02B2" w:rsidRPr="0088670F">
        <w:rPr>
          <w:lang w:val="en-US"/>
        </w:rPr>
        <w:t>merupakan</w:t>
      </w:r>
      <w:proofErr w:type="spellEnd"/>
      <w:r w:rsidR="00BE02B2" w:rsidRPr="0088670F">
        <w:rPr>
          <w:lang w:val="en-US"/>
        </w:rPr>
        <w:t xml:space="preserve"> </w:t>
      </w:r>
      <w:proofErr w:type="spellStart"/>
      <w:r w:rsidR="00BE02B2" w:rsidRPr="0088670F">
        <w:rPr>
          <w:lang w:val="en-US"/>
        </w:rPr>
        <w:t>pelajar</w:t>
      </w:r>
      <w:proofErr w:type="spellEnd"/>
      <w:r w:rsidR="00BE02B2" w:rsidRPr="0088670F">
        <w:rPr>
          <w:lang w:val="en-US"/>
        </w:rPr>
        <w:t xml:space="preserve"> </w:t>
      </w:r>
      <w:proofErr w:type="spellStart"/>
      <w:r w:rsidR="00BE02B2" w:rsidRPr="0088670F">
        <w:rPr>
          <w:lang w:val="en-US"/>
        </w:rPr>
        <w:t>tingkat</w:t>
      </w:r>
      <w:proofErr w:type="spellEnd"/>
      <w:r w:rsidR="00BE02B2" w:rsidRPr="0088670F">
        <w:rPr>
          <w:lang w:val="en-US"/>
        </w:rPr>
        <w:t xml:space="preserve"> SMA di SMA X </w:t>
      </w:r>
      <w:proofErr w:type="spellStart"/>
      <w:r w:rsidR="00BE02B2" w:rsidRPr="0088670F">
        <w:rPr>
          <w:lang w:val="en-US"/>
        </w:rPr>
        <w:t>Tulangan</w:t>
      </w:r>
      <w:proofErr w:type="spellEnd"/>
      <w:r w:rsidR="00BE02B2" w:rsidRPr="0088670F">
        <w:rPr>
          <w:lang w:val="en-US"/>
        </w:rPr>
        <w:t xml:space="preserve"> </w:t>
      </w:r>
      <w:proofErr w:type="spellStart"/>
      <w:r w:rsidR="00BE02B2" w:rsidRPr="0088670F">
        <w:rPr>
          <w:lang w:val="en-US"/>
        </w:rPr>
        <w:t>Kabupaten</w:t>
      </w:r>
      <w:proofErr w:type="spellEnd"/>
      <w:r w:rsidR="00BE02B2" w:rsidRPr="0088670F">
        <w:rPr>
          <w:lang w:val="en-US"/>
        </w:rPr>
        <w:t xml:space="preserve"> </w:t>
      </w:r>
      <w:proofErr w:type="spellStart"/>
      <w:r w:rsidR="00BE02B2" w:rsidRPr="0088670F">
        <w:rPr>
          <w:lang w:val="en-US"/>
        </w:rPr>
        <w:t>Sidoarjo</w:t>
      </w:r>
      <w:proofErr w:type="spellEnd"/>
      <w:r w:rsidR="00BE02B2" w:rsidRPr="0088670F">
        <w:rPr>
          <w:lang w:val="en-US"/>
        </w:rPr>
        <w:t>.</w:t>
      </w:r>
      <w:r w:rsidR="008E4FD2" w:rsidRPr="0088670F">
        <w:rPr>
          <w:lang w:val="en-US"/>
        </w:rPr>
        <w:t xml:space="preserve"> </w:t>
      </w:r>
      <w:proofErr w:type="spellStart"/>
      <w:r w:rsidR="001753AB" w:rsidRPr="0088670F">
        <w:rPr>
          <w:lang w:val="en-US"/>
        </w:rPr>
        <w:t>Dengan</w:t>
      </w:r>
      <w:proofErr w:type="spellEnd"/>
      <w:r w:rsidR="001753AB" w:rsidRPr="0088670F">
        <w:rPr>
          <w:lang w:val="en-US"/>
        </w:rPr>
        <w:t xml:space="preserve"> </w:t>
      </w:r>
      <w:proofErr w:type="spellStart"/>
      <w:r w:rsidR="001753AB" w:rsidRPr="0088670F">
        <w:rPr>
          <w:lang w:val="en-US"/>
        </w:rPr>
        <w:t>mempertimbangkan</w:t>
      </w:r>
      <w:proofErr w:type="spellEnd"/>
      <w:r w:rsidR="001753AB" w:rsidRPr="0088670F">
        <w:rPr>
          <w:lang w:val="en-US"/>
        </w:rPr>
        <w:t xml:space="preserve"> </w:t>
      </w:r>
      <w:proofErr w:type="spellStart"/>
      <w:r w:rsidR="001753AB" w:rsidRPr="0088670F">
        <w:rPr>
          <w:lang w:val="en-US"/>
        </w:rPr>
        <w:t>gambaran</w:t>
      </w:r>
      <w:proofErr w:type="spellEnd"/>
      <w:r w:rsidR="001753AB" w:rsidRPr="0088670F">
        <w:rPr>
          <w:lang w:val="en-US"/>
        </w:rPr>
        <w:t xml:space="preserve"> </w:t>
      </w:r>
      <w:proofErr w:type="spellStart"/>
      <w:r w:rsidR="001753AB" w:rsidRPr="0088670F">
        <w:rPr>
          <w:lang w:val="en-US"/>
        </w:rPr>
        <w:t>fenomena</w:t>
      </w:r>
      <w:proofErr w:type="spellEnd"/>
      <w:r w:rsidR="001753AB" w:rsidRPr="0088670F">
        <w:rPr>
          <w:lang w:val="en-US"/>
        </w:rPr>
        <w:t xml:space="preserve"> yang </w:t>
      </w:r>
      <w:proofErr w:type="spellStart"/>
      <w:r w:rsidR="001753AB" w:rsidRPr="0088670F">
        <w:rPr>
          <w:lang w:val="en-US"/>
        </w:rPr>
        <w:t>telah</w:t>
      </w:r>
      <w:proofErr w:type="spellEnd"/>
      <w:r w:rsidR="001753AB" w:rsidRPr="0088670F">
        <w:rPr>
          <w:lang w:val="en-US"/>
        </w:rPr>
        <w:t xml:space="preserve"> </w:t>
      </w:r>
      <w:proofErr w:type="spellStart"/>
      <w:r w:rsidR="001753AB" w:rsidRPr="0088670F">
        <w:rPr>
          <w:lang w:val="en-US"/>
        </w:rPr>
        <w:t>dijelaskan</w:t>
      </w:r>
      <w:proofErr w:type="spellEnd"/>
      <w:r w:rsidR="001753AB" w:rsidRPr="0088670F">
        <w:rPr>
          <w:lang w:val="en-US"/>
        </w:rPr>
        <w:t xml:space="preserve">, </w:t>
      </w:r>
      <w:proofErr w:type="spellStart"/>
      <w:r w:rsidR="001753AB" w:rsidRPr="0088670F">
        <w:rPr>
          <w:lang w:val="en-US"/>
        </w:rPr>
        <w:t>tujuan</w:t>
      </w:r>
      <w:proofErr w:type="spellEnd"/>
      <w:r w:rsidR="001753AB" w:rsidRPr="0088670F">
        <w:rPr>
          <w:lang w:val="en-US"/>
        </w:rPr>
        <w:t xml:space="preserve"> </w:t>
      </w:r>
      <w:proofErr w:type="spellStart"/>
      <w:r w:rsidR="001753AB" w:rsidRPr="0088670F">
        <w:rPr>
          <w:lang w:val="en-US"/>
        </w:rPr>
        <w:t>dari</w:t>
      </w:r>
      <w:proofErr w:type="spellEnd"/>
      <w:r w:rsidR="001753AB" w:rsidRPr="0088670F">
        <w:rPr>
          <w:lang w:val="en-US"/>
        </w:rPr>
        <w:t xml:space="preserve"> </w:t>
      </w:r>
      <w:proofErr w:type="spellStart"/>
      <w:r w:rsidR="001753AB" w:rsidRPr="0088670F">
        <w:rPr>
          <w:lang w:val="en-US"/>
        </w:rPr>
        <w:t>penelitian</w:t>
      </w:r>
      <w:proofErr w:type="spellEnd"/>
      <w:r w:rsidR="001753AB" w:rsidRPr="0088670F">
        <w:rPr>
          <w:lang w:val="en-US"/>
        </w:rPr>
        <w:t xml:space="preserve"> </w:t>
      </w:r>
      <w:proofErr w:type="spellStart"/>
      <w:r w:rsidR="001753AB" w:rsidRPr="0088670F">
        <w:rPr>
          <w:lang w:val="en-US"/>
        </w:rPr>
        <w:t>ini</w:t>
      </w:r>
      <w:proofErr w:type="spellEnd"/>
      <w:r w:rsidR="001753AB" w:rsidRPr="0088670F">
        <w:rPr>
          <w:lang w:val="en-US"/>
        </w:rPr>
        <w:t xml:space="preserve"> </w:t>
      </w:r>
      <w:proofErr w:type="spellStart"/>
      <w:r w:rsidR="001753AB" w:rsidRPr="0088670F">
        <w:rPr>
          <w:lang w:val="en-US"/>
        </w:rPr>
        <w:t>adalah</w:t>
      </w:r>
      <w:proofErr w:type="spellEnd"/>
      <w:r w:rsidR="001753AB" w:rsidRPr="0088670F">
        <w:rPr>
          <w:lang w:val="en-US"/>
        </w:rPr>
        <w:t xml:space="preserve"> </w:t>
      </w:r>
      <w:proofErr w:type="spellStart"/>
      <w:r w:rsidR="001753AB" w:rsidRPr="0088670F">
        <w:rPr>
          <w:lang w:val="en-US"/>
        </w:rPr>
        <w:t>untuk</w:t>
      </w:r>
      <w:proofErr w:type="spellEnd"/>
      <w:r w:rsidR="008E4FD2" w:rsidRPr="0088670F">
        <w:rPr>
          <w:lang w:val="en-US"/>
        </w:rPr>
        <w:t xml:space="preserve"> </w:t>
      </w:r>
      <w:proofErr w:type="spellStart"/>
      <w:r w:rsidR="008E4FD2" w:rsidRPr="0088670F">
        <w:rPr>
          <w:lang w:val="en-US"/>
        </w:rPr>
        <w:t>mengetahui</w:t>
      </w:r>
      <w:proofErr w:type="spellEnd"/>
      <w:r w:rsidR="008E4FD2" w:rsidRPr="0088670F">
        <w:rPr>
          <w:lang w:val="en-US"/>
        </w:rPr>
        <w:t xml:space="preserve"> </w:t>
      </w:r>
      <w:proofErr w:type="spellStart"/>
      <w:r w:rsidR="008E4FD2" w:rsidRPr="0088670F">
        <w:rPr>
          <w:lang w:val="en-US"/>
        </w:rPr>
        <w:t>apakah</w:t>
      </w:r>
      <w:proofErr w:type="spellEnd"/>
      <w:r w:rsidR="008E4FD2" w:rsidRPr="0088670F">
        <w:rPr>
          <w:lang w:val="en-US"/>
        </w:rPr>
        <w:t xml:space="preserve"> </w:t>
      </w:r>
      <w:proofErr w:type="spellStart"/>
      <w:r w:rsidR="008E4FD2" w:rsidRPr="0088670F">
        <w:rPr>
          <w:lang w:val="en-US"/>
        </w:rPr>
        <w:t>ada</w:t>
      </w:r>
      <w:proofErr w:type="spellEnd"/>
      <w:r w:rsidR="008E4FD2" w:rsidRPr="0088670F">
        <w:rPr>
          <w:lang w:val="en-US"/>
        </w:rPr>
        <w:t xml:space="preserve"> </w:t>
      </w:r>
      <w:proofErr w:type="spellStart"/>
      <w:r w:rsidR="008E4FD2" w:rsidRPr="0088670F">
        <w:rPr>
          <w:lang w:val="en-US"/>
        </w:rPr>
        <w:t>hubungan</w:t>
      </w:r>
      <w:proofErr w:type="spellEnd"/>
      <w:r w:rsidR="008E4FD2" w:rsidRPr="0088670F">
        <w:rPr>
          <w:lang w:val="en-US"/>
        </w:rPr>
        <w:t xml:space="preserve"> </w:t>
      </w:r>
      <w:proofErr w:type="spellStart"/>
      <w:r w:rsidR="008E4FD2" w:rsidRPr="0088670F">
        <w:rPr>
          <w:lang w:val="en-US"/>
        </w:rPr>
        <w:t>antara</w:t>
      </w:r>
      <w:proofErr w:type="spellEnd"/>
      <w:r w:rsidR="008E4FD2" w:rsidRPr="0088670F">
        <w:rPr>
          <w:lang w:val="en-US"/>
        </w:rPr>
        <w:t xml:space="preserve"> </w:t>
      </w:r>
      <w:proofErr w:type="spellStart"/>
      <w:r w:rsidR="008E4FD2" w:rsidRPr="0088670F">
        <w:rPr>
          <w:lang w:val="en-US"/>
        </w:rPr>
        <w:t>pola</w:t>
      </w:r>
      <w:proofErr w:type="spellEnd"/>
      <w:r w:rsidR="008E4FD2" w:rsidRPr="0088670F">
        <w:rPr>
          <w:lang w:val="en-US"/>
        </w:rPr>
        <w:t xml:space="preserve"> </w:t>
      </w:r>
      <w:proofErr w:type="spellStart"/>
      <w:r w:rsidR="008E4FD2" w:rsidRPr="0088670F">
        <w:rPr>
          <w:lang w:val="en-US"/>
        </w:rPr>
        <w:t>asuh</w:t>
      </w:r>
      <w:proofErr w:type="spellEnd"/>
      <w:r w:rsidR="008E4FD2" w:rsidRPr="0088670F">
        <w:rPr>
          <w:lang w:val="en-US"/>
        </w:rPr>
        <w:t xml:space="preserve"> </w:t>
      </w:r>
      <w:proofErr w:type="spellStart"/>
      <w:r w:rsidR="008E4FD2" w:rsidRPr="0088670F">
        <w:rPr>
          <w:lang w:val="en-US"/>
        </w:rPr>
        <w:t>permisif</w:t>
      </w:r>
      <w:proofErr w:type="spellEnd"/>
      <w:r w:rsidR="008E4FD2" w:rsidRPr="0088670F">
        <w:rPr>
          <w:lang w:val="en-US"/>
        </w:rPr>
        <w:t xml:space="preserve"> dan </w:t>
      </w:r>
      <w:proofErr w:type="spellStart"/>
      <w:r w:rsidR="008E4FD2" w:rsidRPr="0088670F">
        <w:rPr>
          <w:lang w:val="en-US"/>
        </w:rPr>
        <w:t>perilaku</w:t>
      </w:r>
      <w:proofErr w:type="spellEnd"/>
      <w:r w:rsidR="008E4FD2" w:rsidRPr="0088670F">
        <w:rPr>
          <w:lang w:val="en-US"/>
        </w:rPr>
        <w:t xml:space="preserve"> </w:t>
      </w:r>
      <w:proofErr w:type="spellStart"/>
      <w:r w:rsidR="008E4FD2" w:rsidRPr="0088670F">
        <w:rPr>
          <w:lang w:val="en-US"/>
        </w:rPr>
        <w:t>membolos</w:t>
      </w:r>
      <w:proofErr w:type="spellEnd"/>
      <w:r w:rsidR="008E4FD2" w:rsidRPr="0088670F">
        <w:rPr>
          <w:lang w:val="en-US"/>
        </w:rPr>
        <w:t xml:space="preserve"> pada SMA X </w:t>
      </w:r>
      <w:proofErr w:type="spellStart"/>
      <w:r w:rsidR="008E4FD2" w:rsidRPr="0088670F">
        <w:rPr>
          <w:lang w:val="en-US"/>
        </w:rPr>
        <w:t>Tulangan</w:t>
      </w:r>
      <w:proofErr w:type="spellEnd"/>
      <w:r w:rsidR="008E4FD2" w:rsidRPr="0088670F">
        <w:rPr>
          <w:lang w:val="en-US"/>
        </w:rPr>
        <w:t xml:space="preserve"> </w:t>
      </w:r>
      <w:proofErr w:type="spellStart"/>
      <w:r w:rsidR="008E4FD2" w:rsidRPr="0088670F">
        <w:rPr>
          <w:lang w:val="en-US"/>
        </w:rPr>
        <w:t>Sidoarjo</w:t>
      </w:r>
      <w:proofErr w:type="spellEnd"/>
      <w:r w:rsidR="007E16D9" w:rsidRPr="0088670F">
        <w:rPr>
          <w:lang w:val="en-US"/>
        </w:rPr>
        <w:t>.</w:t>
      </w:r>
    </w:p>
    <w:p w14:paraId="73D840BA" w14:textId="77777777" w:rsidR="00355030" w:rsidRPr="0088670F" w:rsidRDefault="00355030" w:rsidP="008D3AE9">
      <w:pPr>
        <w:suppressAutoHyphens w:val="0"/>
        <w:ind w:firstLine="357"/>
        <w:rPr>
          <w:sz w:val="20"/>
          <w:szCs w:val="20"/>
          <w:lang w:val="en-US"/>
        </w:rPr>
      </w:pPr>
      <w:r w:rsidRPr="0088670F">
        <w:rPr>
          <w:sz w:val="20"/>
          <w:szCs w:val="20"/>
          <w:lang w:val="en-US"/>
        </w:rPr>
        <w:br w:type="page"/>
      </w:r>
    </w:p>
    <w:p w14:paraId="1F61EFF5" w14:textId="4C3C6E24" w:rsidR="004D0768" w:rsidRPr="0088670F" w:rsidRDefault="00953F53" w:rsidP="003534B9">
      <w:pPr>
        <w:pStyle w:val="Heading1"/>
        <w:tabs>
          <w:tab w:val="left" w:pos="0"/>
        </w:tabs>
        <w:spacing w:before="0" w:after="0"/>
        <w:ind w:firstLine="357"/>
        <w:rPr>
          <w:sz w:val="24"/>
          <w:szCs w:val="24"/>
          <w:lang w:val="en-ID"/>
        </w:rPr>
      </w:pPr>
      <w:r w:rsidRPr="0088670F">
        <w:rPr>
          <w:sz w:val="24"/>
          <w:szCs w:val="24"/>
        </w:rPr>
        <w:lastRenderedPageBreak/>
        <w:t xml:space="preserve">II. </w:t>
      </w:r>
      <w:r w:rsidR="00C01B0D" w:rsidRPr="0088670F">
        <w:rPr>
          <w:sz w:val="24"/>
          <w:szCs w:val="24"/>
          <w:lang w:val="en-ID"/>
        </w:rPr>
        <w:t>Metode</w:t>
      </w:r>
    </w:p>
    <w:p w14:paraId="69BD820F" w14:textId="7F6792D0" w:rsidR="00CF4618" w:rsidRPr="0088670F" w:rsidRDefault="00477A2E" w:rsidP="008D3AE9">
      <w:pPr>
        <w:pStyle w:val="Body"/>
        <w:ind w:firstLine="357"/>
      </w:pPr>
      <w:r w:rsidRPr="0088670F">
        <w:rPr>
          <w:color w:val="000000" w:themeColor="text1"/>
        </w:rPr>
        <w:t xml:space="preserve">Penelitian ini </w:t>
      </w:r>
      <w:r w:rsidR="00680645" w:rsidRPr="0088670F">
        <w:rPr>
          <w:color w:val="000000" w:themeColor="text1"/>
        </w:rPr>
        <w:t xml:space="preserve">merupakan jenis penelitian kuantitatif </w:t>
      </w:r>
      <w:r w:rsidRPr="0088670F">
        <w:rPr>
          <w:color w:val="000000" w:themeColor="text1"/>
        </w:rPr>
        <w:t>ko</w:t>
      </w:r>
      <w:r w:rsidRPr="0088670F">
        <w:t xml:space="preserve">relasi, karena dalam penelitian ini bertujuan untuk menguji hubungan antar variabel. </w:t>
      </w:r>
      <w:r w:rsidRPr="0088670F">
        <w:rPr>
          <w:color w:val="000000" w:themeColor="text1"/>
        </w:rPr>
        <w:t>Variabel</w:t>
      </w:r>
      <w:r w:rsidR="00680645" w:rsidRPr="0088670F">
        <w:rPr>
          <w:color w:val="000000" w:themeColor="text1"/>
        </w:rPr>
        <w:t xml:space="preserve"> dalam </w:t>
      </w:r>
      <w:r w:rsidRPr="0088670F">
        <w:rPr>
          <w:color w:val="000000" w:themeColor="text1"/>
        </w:rPr>
        <w:t xml:space="preserve">Penelitian ini terdiri dari satu variabel bebas (independent) yaitu </w:t>
      </w:r>
      <w:r w:rsidR="00633854" w:rsidRPr="0088670F">
        <w:rPr>
          <w:color w:val="000000" w:themeColor="text1"/>
          <w:lang w:val="en-US"/>
        </w:rPr>
        <w:t xml:space="preserve">Pola </w:t>
      </w:r>
      <w:proofErr w:type="spellStart"/>
      <w:r w:rsidR="00633854" w:rsidRPr="0088670F">
        <w:rPr>
          <w:color w:val="000000" w:themeColor="text1"/>
          <w:lang w:val="en-US"/>
        </w:rPr>
        <w:t>Asuh</w:t>
      </w:r>
      <w:proofErr w:type="spellEnd"/>
      <w:r w:rsidR="00633854" w:rsidRPr="0088670F">
        <w:rPr>
          <w:color w:val="000000" w:themeColor="text1"/>
          <w:lang w:val="en-US"/>
        </w:rPr>
        <w:t xml:space="preserve"> </w:t>
      </w:r>
      <w:proofErr w:type="spellStart"/>
      <w:r w:rsidR="00633854" w:rsidRPr="0088670F">
        <w:rPr>
          <w:color w:val="000000" w:themeColor="text1"/>
          <w:lang w:val="en-US"/>
        </w:rPr>
        <w:t>Permisif</w:t>
      </w:r>
      <w:proofErr w:type="spellEnd"/>
      <w:r w:rsidRPr="0088670F">
        <w:rPr>
          <w:color w:val="000000" w:themeColor="text1"/>
        </w:rPr>
        <w:t xml:space="preserve"> (X), sedangkan variabel terikatnya (dependent) adalah </w:t>
      </w:r>
      <w:proofErr w:type="spellStart"/>
      <w:r w:rsidR="00633854" w:rsidRPr="0088670F">
        <w:rPr>
          <w:color w:val="000000" w:themeColor="text1"/>
          <w:lang w:val="en-US"/>
        </w:rPr>
        <w:t>Perilaku</w:t>
      </w:r>
      <w:proofErr w:type="spellEnd"/>
      <w:r w:rsidR="00633854" w:rsidRPr="0088670F">
        <w:rPr>
          <w:color w:val="000000" w:themeColor="text1"/>
          <w:lang w:val="en-US"/>
        </w:rPr>
        <w:t xml:space="preserve"> </w:t>
      </w:r>
      <w:proofErr w:type="spellStart"/>
      <w:r w:rsidR="00633854" w:rsidRPr="0088670F">
        <w:rPr>
          <w:color w:val="000000" w:themeColor="text1"/>
          <w:lang w:val="en-US"/>
        </w:rPr>
        <w:t>Membolos</w:t>
      </w:r>
      <w:proofErr w:type="spellEnd"/>
      <w:r w:rsidR="00633854" w:rsidRPr="0088670F">
        <w:rPr>
          <w:color w:val="000000" w:themeColor="text1"/>
          <w:lang w:val="en-US"/>
        </w:rPr>
        <w:t xml:space="preserve"> </w:t>
      </w:r>
      <w:r w:rsidRPr="0088670F">
        <w:rPr>
          <w:color w:val="000000" w:themeColor="text1"/>
        </w:rPr>
        <w:t xml:space="preserve">(Y). Populasi dalam penelitian ini adalah </w:t>
      </w:r>
      <w:proofErr w:type="spellStart"/>
      <w:r w:rsidRPr="0088670F">
        <w:rPr>
          <w:color w:val="000000" w:themeColor="text1"/>
          <w:lang w:val="en-US"/>
        </w:rPr>
        <w:t>siswa</w:t>
      </w:r>
      <w:proofErr w:type="spellEnd"/>
      <w:r w:rsidR="00236D49" w:rsidRPr="0088670F">
        <w:rPr>
          <w:color w:val="000000" w:themeColor="text1"/>
          <w:lang w:val="en-US"/>
        </w:rPr>
        <w:t xml:space="preserve"> </w:t>
      </w:r>
      <w:proofErr w:type="spellStart"/>
      <w:r w:rsidR="00236D49" w:rsidRPr="0088670F">
        <w:rPr>
          <w:color w:val="000000" w:themeColor="text1"/>
          <w:lang w:val="en-US"/>
        </w:rPr>
        <w:t>siswi</w:t>
      </w:r>
      <w:proofErr w:type="spellEnd"/>
      <w:r w:rsidRPr="0088670F">
        <w:rPr>
          <w:color w:val="000000" w:themeColor="text1"/>
          <w:lang w:val="en-US"/>
        </w:rPr>
        <w:t xml:space="preserve"> </w:t>
      </w:r>
      <w:proofErr w:type="spellStart"/>
      <w:r w:rsidR="000E773D" w:rsidRPr="0088670F">
        <w:rPr>
          <w:color w:val="000000" w:themeColor="text1"/>
          <w:lang w:val="en-US"/>
        </w:rPr>
        <w:t>kelas</w:t>
      </w:r>
      <w:proofErr w:type="spellEnd"/>
      <w:r w:rsidR="000E773D" w:rsidRPr="0088670F">
        <w:rPr>
          <w:color w:val="000000" w:themeColor="text1"/>
          <w:lang w:val="en-US"/>
        </w:rPr>
        <w:t xml:space="preserve"> XI </w:t>
      </w:r>
      <w:r w:rsidRPr="0088670F">
        <w:rPr>
          <w:color w:val="000000" w:themeColor="text1"/>
          <w:lang w:val="en-US"/>
        </w:rPr>
        <w:t xml:space="preserve">SMA </w:t>
      </w:r>
      <w:r w:rsidR="002F2AEE" w:rsidRPr="0088670F">
        <w:rPr>
          <w:color w:val="000000" w:themeColor="text1"/>
        </w:rPr>
        <w:t>X</w:t>
      </w:r>
      <w:r w:rsidR="000E773D" w:rsidRPr="0088670F">
        <w:rPr>
          <w:color w:val="000000" w:themeColor="text1"/>
          <w:lang w:val="en-US"/>
        </w:rPr>
        <w:t xml:space="preserve"> </w:t>
      </w:r>
      <w:proofErr w:type="spellStart"/>
      <w:r w:rsidR="000E773D" w:rsidRPr="0088670F">
        <w:rPr>
          <w:color w:val="000000" w:themeColor="text1"/>
          <w:lang w:val="en-US"/>
        </w:rPr>
        <w:t>Tulangan</w:t>
      </w:r>
      <w:proofErr w:type="spellEnd"/>
      <w:r w:rsidR="000E773D" w:rsidRPr="0088670F">
        <w:rPr>
          <w:color w:val="000000" w:themeColor="text1"/>
          <w:lang w:val="en-US"/>
        </w:rPr>
        <w:t xml:space="preserve"> </w:t>
      </w:r>
      <w:proofErr w:type="spellStart"/>
      <w:r w:rsidRPr="0088670F">
        <w:rPr>
          <w:lang w:val="en-US"/>
        </w:rPr>
        <w:t>Sidoarjo</w:t>
      </w:r>
      <w:proofErr w:type="spellEnd"/>
      <w:r w:rsidRPr="0088670F">
        <w:rPr>
          <w:lang w:val="en-US"/>
        </w:rPr>
        <w:t xml:space="preserve">, </w:t>
      </w:r>
      <w:r w:rsidRPr="0088670F">
        <w:t>yang berjumlah</w:t>
      </w:r>
      <w:r w:rsidR="005F1411" w:rsidRPr="0088670F">
        <w:rPr>
          <w:lang w:val="en-US"/>
        </w:rPr>
        <w:t xml:space="preserve"> </w:t>
      </w:r>
      <w:r w:rsidR="000E773D" w:rsidRPr="0088670F">
        <w:rPr>
          <w:lang w:val="en-US"/>
        </w:rPr>
        <w:t>146</w:t>
      </w:r>
      <w:r w:rsidR="005F1411" w:rsidRPr="0088670F">
        <w:rPr>
          <w:lang w:val="en-US"/>
        </w:rPr>
        <w:t xml:space="preserve"> </w:t>
      </w:r>
      <w:r w:rsidRPr="0088670F">
        <w:t xml:space="preserve">orang. Sampel dalam penelitian ini mengambil </w:t>
      </w:r>
      <w:proofErr w:type="spellStart"/>
      <w:r w:rsidR="000E773D" w:rsidRPr="0088670F">
        <w:rPr>
          <w:lang w:val="en-US"/>
        </w:rPr>
        <w:t>seluruh</w:t>
      </w:r>
      <w:proofErr w:type="spellEnd"/>
      <w:r w:rsidR="000E773D" w:rsidRPr="0088670F">
        <w:rPr>
          <w:lang w:val="en-US"/>
        </w:rPr>
        <w:t xml:space="preserve"> </w:t>
      </w:r>
      <w:proofErr w:type="spellStart"/>
      <w:r w:rsidRPr="0088670F">
        <w:rPr>
          <w:lang w:val="en-US"/>
        </w:rPr>
        <w:t>siswa</w:t>
      </w:r>
      <w:proofErr w:type="spellEnd"/>
      <w:r w:rsidR="00236D49" w:rsidRPr="0088670F">
        <w:rPr>
          <w:lang w:val="en-US"/>
        </w:rPr>
        <w:t xml:space="preserve"> </w:t>
      </w:r>
      <w:proofErr w:type="spellStart"/>
      <w:r w:rsidR="00236D49" w:rsidRPr="0088670F">
        <w:rPr>
          <w:lang w:val="en-US"/>
        </w:rPr>
        <w:t>siswi</w:t>
      </w:r>
      <w:proofErr w:type="spellEnd"/>
      <w:r w:rsidRPr="0088670F">
        <w:rPr>
          <w:lang w:val="en-US"/>
        </w:rPr>
        <w:t xml:space="preserve"> </w:t>
      </w:r>
      <w:proofErr w:type="spellStart"/>
      <w:r w:rsidR="000E773D" w:rsidRPr="0088670F">
        <w:rPr>
          <w:lang w:val="en-US"/>
        </w:rPr>
        <w:t>kelas</w:t>
      </w:r>
      <w:proofErr w:type="spellEnd"/>
      <w:r w:rsidR="000E773D" w:rsidRPr="0088670F">
        <w:rPr>
          <w:lang w:val="en-US"/>
        </w:rPr>
        <w:t xml:space="preserve"> XI </w:t>
      </w:r>
      <w:r w:rsidR="004D0768" w:rsidRPr="0088670F">
        <w:rPr>
          <w:lang w:val="en-US"/>
        </w:rPr>
        <w:t xml:space="preserve">yang </w:t>
      </w:r>
      <w:proofErr w:type="spellStart"/>
      <w:r w:rsidR="004D0768" w:rsidRPr="0088670F">
        <w:rPr>
          <w:lang w:val="en-US"/>
        </w:rPr>
        <w:t>berjumlah</w:t>
      </w:r>
      <w:proofErr w:type="spellEnd"/>
      <w:r w:rsidR="004D0768" w:rsidRPr="0088670F">
        <w:rPr>
          <w:lang w:val="en-US"/>
        </w:rPr>
        <w:t xml:space="preserve"> 146 </w:t>
      </w:r>
      <w:proofErr w:type="spellStart"/>
      <w:r w:rsidR="004D0768" w:rsidRPr="0088670F">
        <w:rPr>
          <w:lang w:val="en-US"/>
        </w:rPr>
        <w:t>siswa</w:t>
      </w:r>
      <w:proofErr w:type="spellEnd"/>
      <w:r w:rsidRPr="0088670F">
        <w:t>. Teknik pengambilan sampel pada penelitian ini me</w:t>
      </w:r>
      <w:r w:rsidR="00D138E2" w:rsidRPr="0088670F">
        <w:rPr>
          <w:lang w:val="en-US"/>
        </w:rPr>
        <w:t xml:space="preserve">makai </w:t>
      </w:r>
      <w:r w:rsidRPr="0088670F">
        <w:t xml:space="preserve">teknik </w:t>
      </w:r>
      <w:r w:rsidR="000E773D" w:rsidRPr="0088670F">
        <w:rPr>
          <w:lang w:val="en-US"/>
        </w:rPr>
        <w:t xml:space="preserve">Sampling </w:t>
      </w:r>
      <w:proofErr w:type="spellStart"/>
      <w:r w:rsidR="000E773D" w:rsidRPr="0088670F">
        <w:rPr>
          <w:lang w:val="en-US"/>
        </w:rPr>
        <w:t>jenuh</w:t>
      </w:r>
      <w:proofErr w:type="spellEnd"/>
      <w:r w:rsidRPr="0088670F">
        <w:t xml:space="preserve">, </w:t>
      </w:r>
      <w:r w:rsidR="0015764F" w:rsidRPr="0088670F">
        <w:t xml:space="preserve">Menurut Sugiyono, </w:t>
      </w:r>
      <w:r w:rsidR="000E773D" w:rsidRPr="0088670F">
        <w:t xml:space="preserve">Teknik sampling jenuh adalah teknik </w:t>
      </w:r>
      <w:proofErr w:type="spellStart"/>
      <w:r w:rsidR="00D138E2" w:rsidRPr="0088670F">
        <w:rPr>
          <w:lang w:val="en-US"/>
        </w:rPr>
        <w:t>pengambilan</w:t>
      </w:r>
      <w:proofErr w:type="spellEnd"/>
      <w:r w:rsidR="00D138E2" w:rsidRPr="0088670F">
        <w:rPr>
          <w:lang w:val="en-US"/>
        </w:rPr>
        <w:t xml:space="preserve"> </w:t>
      </w:r>
      <w:r w:rsidR="000E773D" w:rsidRPr="0088670F">
        <w:t xml:space="preserve">sampel </w:t>
      </w:r>
      <w:r w:rsidR="00D138E2" w:rsidRPr="0088670F">
        <w:rPr>
          <w:lang w:val="en-US"/>
        </w:rPr>
        <w:t xml:space="preserve">yang </w:t>
      </w:r>
      <w:r w:rsidR="000E773D" w:rsidRPr="0088670F">
        <w:t>bila semua anggota populasi digunakan sebagai sampe</w:t>
      </w:r>
      <w:r w:rsidR="004527F3" w:rsidRPr="0088670F">
        <w:rPr>
          <w:lang w:val="en-US"/>
        </w:rPr>
        <w:t xml:space="preserve">l </w:t>
      </w:r>
      <w:r w:rsidR="004527F3" w:rsidRPr="0088670F">
        <w:rPr>
          <w:lang w:val="en-US"/>
        </w:rPr>
        <w:fldChar w:fldCharType="begin" w:fldLock="1"/>
      </w:r>
      <w:r w:rsidR="004527F3" w:rsidRPr="0088670F">
        <w:rPr>
          <w:lang w:val="en-US"/>
        </w:rPr>
        <w:instrText>ADDIN CSL_CITATION {"citationItems":[{"id":"ITEM-1","itemData":{"abstract":"This study aims to determine the contribution of parenting style to truant behavior in SMA PGRI I students in Padang City. The research design used is correlational study. The …","author":[{"dropping-particle":"","family":"Asri","given":"K P","non-dropping-particle":"","parse-names":false,"suffix":""},{"dropping-particle":"","family":"Nurmina","given":"N","non-dropping-particle":"","parse-names":false,"suffix":""}],"container-title":"Jurnal Riset Psikologi","id":"ITEM-1","issued":{"date-parts":[["2019"]]},"title":"Kontribusi Pola Asuh Terhadap Perilaku Membolos Siswa Sma Pgri Dikota Padang","type":"article-journal"},"uris":["http://www.mendeley.com/documents/?uuid=e0c2a0ef-c32a-4324-80a7-826481296423"]}],"mendeley":{"formattedCitation":"[23]","plainTextFormattedCitation":"[23]","previouslyFormattedCitation":"[23]"},"properties":{"noteIndex":0},"schema":"https://github.com/citation-style-language/schema/raw/master/csl-citation.json"}</w:instrText>
      </w:r>
      <w:r w:rsidR="004527F3" w:rsidRPr="0088670F">
        <w:rPr>
          <w:lang w:val="en-US"/>
        </w:rPr>
        <w:fldChar w:fldCharType="separate"/>
      </w:r>
      <w:r w:rsidR="004527F3" w:rsidRPr="0088670F">
        <w:rPr>
          <w:noProof/>
          <w:lang w:val="en-US"/>
        </w:rPr>
        <w:t>[23]</w:t>
      </w:r>
      <w:r w:rsidR="004527F3" w:rsidRPr="0088670F">
        <w:rPr>
          <w:lang w:val="en-US"/>
        </w:rPr>
        <w:fldChar w:fldCharType="end"/>
      </w:r>
      <w:r w:rsidR="000E773D" w:rsidRPr="0088670F">
        <w:t xml:space="preserve">. </w:t>
      </w:r>
    </w:p>
    <w:p w14:paraId="016716DC" w14:textId="15BFFB94" w:rsidR="00477A2E" w:rsidRPr="0088670F" w:rsidRDefault="009418CE" w:rsidP="008D3AE9">
      <w:pPr>
        <w:pStyle w:val="Body"/>
        <w:ind w:firstLine="357"/>
        <w:rPr>
          <w:color w:val="000000" w:themeColor="text1"/>
        </w:rPr>
      </w:pPr>
      <w:r w:rsidRPr="009418CE">
        <w:rPr>
          <w:lang w:val="en-US"/>
        </w:rPr>
        <w:t xml:space="preserve">Teknik </w:t>
      </w:r>
      <w:proofErr w:type="spellStart"/>
      <w:r w:rsidRPr="009418CE">
        <w:rPr>
          <w:lang w:val="en-US"/>
        </w:rPr>
        <w:t>pengambilan</w:t>
      </w:r>
      <w:proofErr w:type="spellEnd"/>
      <w:r w:rsidRPr="009418CE">
        <w:rPr>
          <w:lang w:val="en-US"/>
        </w:rPr>
        <w:t xml:space="preserve"> data </w:t>
      </w:r>
      <w:proofErr w:type="spellStart"/>
      <w:r w:rsidRPr="009418CE">
        <w:rPr>
          <w:lang w:val="en-US"/>
        </w:rPr>
        <w:t>menggunakan</w:t>
      </w:r>
      <w:proofErr w:type="spellEnd"/>
      <w:r w:rsidRPr="009418CE">
        <w:rPr>
          <w:lang w:val="en-US"/>
        </w:rPr>
        <w:t xml:space="preserve"> </w:t>
      </w:r>
      <w:proofErr w:type="spellStart"/>
      <w:r w:rsidRPr="009418CE">
        <w:rPr>
          <w:lang w:val="en-US"/>
        </w:rPr>
        <w:t>dua</w:t>
      </w:r>
      <w:proofErr w:type="spellEnd"/>
      <w:r w:rsidRPr="009418CE">
        <w:rPr>
          <w:lang w:val="en-US"/>
        </w:rPr>
        <w:t xml:space="preserve"> </w:t>
      </w:r>
      <w:proofErr w:type="spellStart"/>
      <w:r w:rsidRPr="009418CE">
        <w:rPr>
          <w:lang w:val="en-US"/>
        </w:rPr>
        <w:t>skala</w:t>
      </w:r>
      <w:proofErr w:type="spellEnd"/>
      <w:r w:rsidRPr="009418CE">
        <w:rPr>
          <w:lang w:val="en-US"/>
        </w:rPr>
        <w:t xml:space="preserve">, </w:t>
      </w:r>
      <w:proofErr w:type="spellStart"/>
      <w:r w:rsidRPr="009418CE">
        <w:rPr>
          <w:lang w:val="en-US"/>
        </w:rPr>
        <w:t>yaitu</w:t>
      </w:r>
      <w:proofErr w:type="spellEnd"/>
      <w:r w:rsidRPr="009418CE">
        <w:rPr>
          <w:lang w:val="en-US"/>
        </w:rPr>
        <w:t xml:space="preserve"> </w:t>
      </w:r>
      <w:proofErr w:type="spellStart"/>
      <w:r w:rsidRPr="009418CE">
        <w:rPr>
          <w:lang w:val="en-US"/>
        </w:rPr>
        <w:t>skala</w:t>
      </w:r>
      <w:proofErr w:type="spellEnd"/>
      <w:r w:rsidRPr="009418CE">
        <w:rPr>
          <w:lang w:val="en-US"/>
        </w:rPr>
        <w:t xml:space="preserve"> </w:t>
      </w:r>
      <w:proofErr w:type="spellStart"/>
      <w:r w:rsidRPr="009418CE">
        <w:rPr>
          <w:lang w:val="en-US"/>
        </w:rPr>
        <w:t>pola</w:t>
      </w:r>
      <w:proofErr w:type="spellEnd"/>
      <w:r w:rsidRPr="009418CE">
        <w:rPr>
          <w:lang w:val="en-US"/>
        </w:rPr>
        <w:t xml:space="preserve"> </w:t>
      </w:r>
      <w:proofErr w:type="spellStart"/>
      <w:r w:rsidRPr="009418CE">
        <w:rPr>
          <w:lang w:val="en-US"/>
        </w:rPr>
        <w:t>asuh</w:t>
      </w:r>
      <w:proofErr w:type="spellEnd"/>
      <w:r w:rsidRPr="009418CE">
        <w:rPr>
          <w:lang w:val="en-US"/>
        </w:rPr>
        <w:t xml:space="preserve"> </w:t>
      </w:r>
      <w:proofErr w:type="spellStart"/>
      <w:r w:rsidRPr="009418CE">
        <w:rPr>
          <w:lang w:val="en-US"/>
        </w:rPr>
        <w:t>permisif</w:t>
      </w:r>
      <w:proofErr w:type="spellEnd"/>
      <w:r w:rsidRPr="009418CE">
        <w:rPr>
          <w:lang w:val="en-US"/>
        </w:rPr>
        <w:t xml:space="preserve">, yang </w:t>
      </w:r>
      <w:proofErr w:type="spellStart"/>
      <w:r w:rsidRPr="009418CE">
        <w:rPr>
          <w:lang w:val="en-US"/>
        </w:rPr>
        <w:t>merupakan</w:t>
      </w:r>
      <w:proofErr w:type="spellEnd"/>
      <w:r w:rsidRPr="009418CE">
        <w:rPr>
          <w:lang w:val="en-US"/>
        </w:rPr>
        <w:t xml:space="preserve"> </w:t>
      </w:r>
      <w:proofErr w:type="spellStart"/>
      <w:r w:rsidRPr="009418CE">
        <w:rPr>
          <w:lang w:val="en-US"/>
        </w:rPr>
        <w:t>skala</w:t>
      </w:r>
      <w:proofErr w:type="spellEnd"/>
      <w:r w:rsidRPr="009418CE">
        <w:rPr>
          <w:lang w:val="en-US"/>
        </w:rPr>
        <w:t xml:space="preserve"> </w:t>
      </w:r>
      <w:proofErr w:type="spellStart"/>
      <w:r w:rsidRPr="009418CE">
        <w:rPr>
          <w:lang w:val="en-US"/>
        </w:rPr>
        <w:t>adopsi</w:t>
      </w:r>
      <w:proofErr w:type="spellEnd"/>
      <w:r w:rsidRPr="009418CE">
        <w:rPr>
          <w:lang w:val="en-US"/>
        </w:rPr>
        <w:t xml:space="preserve"> yang </w:t>
      </w:r>
      <w:proofErr w:type="spellStart"/>
      <w:r>
        <w:rPr>
          <w:lang w:val="en-US"/>
        </w:rPr>
        <w:t>menggunakan</w:t>
      </w:r>
      <w:proofErr w:type="spellEnd"/>
      <w:r w:rsidRPr="009418CE">
        <w:rPr>
          <w:lang w:val="en-US"/>
        </w:rPr>
        <w:t xml:space="preserve"> </w:t>
      </w:r>
      <w:proofErr w:type="spellStart"/>
      <w:r w:rsidRPr="009418CE">
        <w:rPr>
          <w:lang w:val="en-US"/>
        </w:rPr>
        <w:t>teori</w:t>
      </w:r>
      <w:proofErr w:type="spellEnd"/>
      <w:r w:rsidRPr="009418CE">
        <w:rPr>
          <w:lang w:val="en-US"/>
        </w:rPr>
        <w:t xml:space="preserve"> </w:t>
      </w:r>
      <w:proofErr w:type="spellStart"/>
      <w:r w:rsidRPr="009418CE">
        <w:rPr>
          <w:lang w:val="en-US"/>
        </w:rPr>
        <w:t>dari</w:t>
      </w:r>
      <w:proofErr w:type="spellEnd"/>
      <w:r w:rsidRPr="009418CE">
        <w:rPr>
          <w:lang w:val="en-US"/>
        </w:rPr>
        <w:t xml:space="preserve"> Hurlock. Skala </w:t>
      </w:r>
      <w:proofErr w:type="spellStart"/>
      <w:r w:rsidRPr="009418CE">
        <w:rPr>
          <w:lang w:val="en-US"/>
        </w:rPr>
        <w:t>ini</w:t>
      </w:r>
      <w:proofErr w:type="spellEnd"/>
      <w:r w:rsidRPr="009418CE">
        <w:rPr>
          <w:lang w:val="en-US"/>
        </w:rPr>
        <w:t xml:space="preserve"> </w:t>
      </w:r>
      <w:proofErr w:type="spellStart"/>
      <w:r w:rsidRPr="009418CE">
        <w:rPr>
          <w:lang w:val="en-US"/>
        </w:rPr>
        <w:t>mencakup</w:t>
      </w:r>
      <w:proofErr w:type="spellEnd"/>
      <w:r w:rsidRPr="009418CE">
        <w:rPr>
          <w:lang w:val="en-US"/>
        </w:rPr>
        <w:t xml:space="preserve"> </w:t>
      </w:r>
      <w:proofErr w:type="spellStart"/>
      <w:r w:rsidRPr="009418CE">
        <w:rPr>
          <w:lang w:val="en-US"/>
        </w:rPr>
        <w:t>berbagai</w:t>
      </w:r>
      <w:proofErr w:type="spellEnd"/>
      <w:r w:rsidRPr="009418CE">
        <w:rPr>
          <w:lang w:val="en-US"/>
        </w:rPr>
        <w:t xml:space="preserve"> </w:t>
      </w:r>
      <w:proofErr w:type="spellStart"/>
      <w:r w:rsidRPr="009418CE">
        <w:rPr>
          <w:lang w:val="en-US"/>
        </w:rPr>
        <w:t>aspek</w:t>
      </w:r>
      <w:proofErr w:type="spellEnd"/>
      <w:r w:rsidRPr="009418CE">
        <w:rPr>
          <w:lang w:val="en-US"/>
        </w:rPr>
        <w:t xml:space="preserve"> </w:t>
      </w:r>
      <w:proofErr w:type="spellStart"/>
      <w:r w:rsidRPr="009418CE">
        <w:rPr>
          <w:lang w:val="en-US"/>
        </w:rPr>
        <w:t>dari</w:t>
      </w:r>
      <w:proofErr w:type="spellEnd"/>
      <w:r w:rsidRPr="009418CE">
        <w:rPr>
          <w:lang w:val="en-US"/>
        </w:rPr>
        <w:t xml:space="preserve"> </w:t>
      </w:r>
      <w:proofErr w:type="spellStart"/>
      <w:r w:rsidRPr="009418CE">
        <w:rPr>
          <w:lang w:val="en-US"/>
        </w:rPr>
        <w:t>pola</w:t>
      </w:r>
      <w:proofErr w:type="spellEnd"/>
      <w:r w:rsidRPr="009418CE">
        <w:rPr>
          <w:lang w:val="en-US"/>
        </w:rPr>
        <w:t xml:space="preserve"> </w:t>
      </w:r>
      <w:proofErr w:type="spellStart"/>
      <w:r w:rsidRPr="009418CE">
        <w:rPr>
          <w:lang w:val="en-US"/>
        </w:rPr>
        <w:t>asuh</w:t>
      </w:r>
      <w:proofErr w:type="spellEnd"/>
      <w:r w:rsidRPr="009418CE">
        <w:rPr>
          <w:lang w:val="en-US"/>
        </w:rPr>
        <w:t xml:space="preserve"> </w:t>
      </w:r>
      <w:proofErr w:type="spellStart"/>
      <w:r w:rsidRPr="009418CE">
        <w:rPr>
          <w:lang w:val="en-US"/>
        </w:rPr>
        <w:t>permisif</w:t>
      </w:r>
      <w:proofErr w:type="spellEnd"/>
      <w:r w:rsidRPr="009418CE">
        <w:rPr>
          <w:lang w:val="en-US"/>
        </w:rPr>
        <w:t xml:space="preserve">, </w:t>
      </w:r>
      <w:proofErr w:type="spellStart"/>
      <w:r w:rsidRPr="009418CE">
        <w:rPr>
          <w:lang w:val="en-US"/>
        </w:rPr>
        <w:t>termasuk</w:t>
      </w:r>
      <w:proofErr w:type="spellEnd"/>
      <w:r w:rsidRPr="009418CE">
        <w:rPr>
          <w:lang w:val="en-US"/>
        </w:rPr>
        <w:t>:</w:t>
      </w:r>
      <w:r w:rsidR="00477A2E" w:rsidRPr="0088670F">
        <w:t xml:space="preserve"> (a) kontrol terhadap anak kurang (b) pengabaian keputusan oleh anak (c) orangtua bersifat </w:t>
      </w:r>
      <w:proofErr w:type="spellStart"/>
      <w:r w:rsidR="00D138E2" w:rsidRPr="0088670F">
        <w:rPr>
          <w:lang w:val="en-US"/>
        </w:rPr>
        <w:t>acuh</w:t>
      </w:r>
      <w:proofErr w:type="spellEnd"/>
      <w:r w:rsidR="00D138E2" w:rsidRPr="0088670F">
        <w:rPr>
          <w:lang w:val="en-US"/>
        </w:rPr>
        <w:t xml:space="preserve"> </w:t>
      </w:r>
      <w:r w:rsidR="00477A2E" w:rsidRPr="0088670F">
        <w:t xml:space="preserve"> dan, (d) pendidikan yang bersifat bebas, dengan reliabilitas 0,928 total 26 ite</w:t>
      </w:r>
      <w:r w:rsidR="00477A2E" w:rsidRPr="0088670F">
        <w:rPr>
          <w:lang w:val="en-US"/>
        </w:rPr>
        <w:t>m</w:t>
      </w:r>
      <w:r w:rsidR="00DC29CC" w:rsidRPr="0088670F">
        <w:rPr>
          <w:lang w:val="en-US"/>
        </w:rPr>
        <w:t xml:space="preserve"> </w:t>
      </w:r>
      <w:r w:rsidR="00E20401" w:rsidRPr="0088670F">
        <w:rPr>
          <w:lang w:val="en-US"/>
        </w:rPr>
        <w:fldChar w:fldCharType="begin" w:fldLock="1"/>
      </w:r>
      <w:r w:rsidR="004527F3" w:rsidRPr="0088670F">
        <w:rPr>
          <w:lang w:val="en-US"/>
        </w:rPr>
        <w:instrText>ADDIN CSL_CITATION {"citationItems":[{"id":"ITEM-1","itemData":{"ISBN":"1993031820","abstract":"… terletak pada pola asuh permisif orang tua dimana dalam penelitian ini peneliti tidak menekankan kepada pola asuh salah satu orang tua tetapi bagaimana pola asuh yang dilakukan …","author":[{"dropping-particle":"","family":"Sulasih","given":"H","non-dropping-particle":"","parse-names":false,"suffix":""}],"id":"ITEM-1","issued":{"date-parts":[["2019"]]},"title":"Perilaku Merokok Ditinjau dari Pola Asuh Permisif Orang Tua dan Subjective Well-Being pada Remaja","type":"book"},"uris":["http://www.mendeley.com/documents/?uuid=1fd24cf6-510c-4fd0-81c9-befce4c26779"]}],"mendeley":{"formattedCitation":"[24]","plainTextFormattedCitation":"[24]","previouslyFormattedCitation":"[24]"},"properties":{"noteIndex":0},"schema":"https://github.com/citation-style-language/schema/raw/master/csl-citation.json"}</w:instrText>
      </w:r>
      <w:r w:rsidR="00E20401" w:rsidRPr="0088670F">
        <w:rPr>
          <w:lang w:val="en-US"/>
        </w:rPr>
        <w:fldChar w:fldCharType="separate"/>
      </w:r>
      <w:r w:rsidR="004527F3" w:rsidRPr="0088670F">
        <w:rPr>
          <w:noProof/>
          <w:lang w:val="en-US"/>
        </w:rPr>
        <w:t>[24]</w:t>
      </w:r>
      <w:r w:rsidR="00E20401" w:rsidRPr="0088670F">
        <w:rPr>
          <w:lang w:val="en-US"/>
        </w:rPr>
        <w:fldChar w:fldCharType="end"/>
      </w:r>
      <w:r w:rsidR="0049303D" w:rsidRPr="0088670F">
        <w:rPr>
          <w:lang w:val="en-US"/>
        </w:rPr>
        <w:t>.</w:t>
      </w:r>
      <w:r w:rsidR="00E20401" w:rsidRPr="0088670F">
        <w:rPr>
          <w:lang w:val="en-US"/>
        </w:rPr>
        <w:t xml:space="preserve"> </w:t>
      </w:r>
      <w:r w:rsidR="00DC7478" w:rsidRPr="0088670F">
        <w:rPr>
          <w:lang w:val="en-US"/>
        </w:rPr>
        <w:t xml:space="preserve">Uji </w:t>
      </w:r>
      <w:proofErr w:type="spellStart"/>
      <w:r w:rsidR="00DC7478" w:rsidRPr="0088670F">
        <w:rPr>
          <w:lang w:val="en-US"/>
        </w:rPr>
        <w:t>validitas</w:t>
      </w:r>
      <w:proofErr w:type="spellEnd"/>
      <w:r w:rsidR="00DC7478" w:rsidRPr="0088670F">
        <w:rPr>
          <w:lang w:val="en-US"/>
        </w:rPr>
        <w:t xml:space="preserve"> 26 </w:t>
      </w:r>
      <w:proofErr w:type="spellStart"/>
      <w:r w:rsidR="00DC7478" w:rsidRPr="0088670F">
        <w:rPr>
          <w:lang w:val="en-US"/>
        </w:rPr>
        <w:t>aitem</w:t>
      </w:r>
      <w:proofErr w:type="spellEnd"/>
      <w:r w:rsidR="00DC7478" w:rsidRPr="0088670F">
        <w:rPr>
          <w:lang w:val="en-US"/>
        </w:rPr>
        <w:t xml:space="preserve"> yang </w:t>
      </w:r>
      <w:proofErr w:type="spellStart"/>
      <w:r w:rsidR="00DC7478" w:rsidRPr="0088670F">
        <w:rPr>
          <w:lang w:val="en-US"/>
        </w:rPr>
        <w:t>dilakukan</w:t>
      </w:r>
      <w:proofErr w:type="spellEnd"/>
      <w:r w:rsidR="00DC7478" w:rsidRPr="0088670F">
        <w:rPr>
          <w:lang w:val="en-US"/>
        </w:rPr>
        <w:t xml:space="preserve"> </w:t>
      </w:r>
      <w:proofErr w:type="spellStart"/>
      <w:r w:rsidR="00DC7478" w:rsidRPr="0088670F">
        <w:rPr>
          <w:lang w:val="en-US"/>
        </w:rPr>
        <w:t>peneliti</w:t>
      </w:r>
      <w:proofErr w:type="spellEnd"/>
      <w:r w:rsidR="00DC7478" w:rsidRPr="0088670F">
        <w:rPr>
          <w:lang w:val="en-US"/>
        </w:rPr>
        <w:t xml:space="preserve"> </w:t>
      </w:r>
      <w:proofErr w:type="spellStart"/>
      <w:r w:rsidR="009E5D3B" w:rsidRPr="0088670F">
        <w:rPr>
          <w:lang w:val="en-US"/>
        </w:rPr>
        <w:t>memiliki</w:t>
      </w:r>
      <w:proofErr w:type="spellEnd"/>
      <w:r w:rsidR="009E5D3B" w:rsidRPr="0088670F">
        <w:rPr>
          <w:lang w:val="en-US"/>
        </w:rPr>
        <w:t xml:space="preserve"> </w:t>
      </w:r>
      <w:proofErr w:type="spellStart"/>
      <w:r w:rsidR="009E5D3B" w:rsidRPr="0088670F">
        <w:rPr>
          <w:lang w:val="en-US"/>
        </w:rPr>
        <w:t>indeks</w:t>
      </w:r>
      <w:proofErr w:type="spellEnd"/>
      <w:r w:rsidR="009E5D3B" w:rsidRPr="0088670F">
        <w:rPr>
          <w:lang w:val="en-US"/>
        </w:rPr>
        <w:t xml:space="preserve"> </w:t>
      </w:r>
      <w:proofErr w:type="spellStart"/>
      <w:r w:rsidR="009E5D3B" w:rsidRPr="0088670F">
        <w:rPr>
          <w:lang w:val="en-US"/>
        </w:rPr>
        <w:t>daya</w:t>
      </w:r>
      <w:proofErr w:type="spellEnd"/>
      <w:r w:rsidR="009E5D3B" w:rsidRPr="0088670F">
        <w:rPr>
          <w:lang w:val="en-US"/>
        </w:rPr>
        <w:t xml:space="preserve"> </w:t>
      </w:r>
      <w:proofErr w:type="spellStart"/>
      <w:r w:rsidR="009E5D3B" w:rsidRPr="0088670F">
        <w:rPr>
          <w:lang w:val="en-US"/>
        </w:rPr>
        <w:t>beda</w:t>
      </w:r>
      <w:proofErr w:type="spellEnd"/>
      <w:r w:rsidR="009E5D3B" w:rsidRPr="0088670F">
        <w:rPr>
          <w:lang w:val="en-US"/>
        </w:rPr>
        <w:t xml:space="preserve"> yang </w:t>
      </w:r>
      <w:proofErr w:type="spellStart"/>
      <w:r w:rsidR="009E5D3B" w:rsidRPr="0088670F">
        <w:rPr>
          <w:lang w:val="en-US"/>
        </w:rPr>
        <w:t>bergerak</w:t>
      </w:r>
      <w:proofErr w:type="spellEnd"/>
      <w:r w:rsidR="009E5D3B" w:rsidRPr="0088670F">
        <w:rPr>
          <w:lang w:val="en-US"/>
        </w:rPr>
        <w:t xml:space="preserve"> </w:t>
      </w:r>
      <w:proofErr w:type="spellStart"/>
      <w:r w:rsidR="009E5D3B" w:rsidRPr="0088670F">
        <w:rPr>
          <w:lang w:val="en-US"/>
        </w:rPr>
        <w:t>dari</w:t>
      </w:r>
      <w:proofErr w:type="spellEnd"/>
      <w:r w:rsidR="009E5D3B" w:rsidRPr="0088670F">
        <w:rPr>
          <w:lang w:val="en-US"/>
        </w:rPr>
        <w:t xml:space="preserve"> 0,315</w:t>
      </w:r>
      <w:r w:rsidR="00DC7478" w:rsidRPr="0088670F">
        <w:rPr>
          <w:lang w:val="en-US"/>
        </w:rPr>
        <w:t xml:space="preserve"> </w:t>
      </w:r>
      <w:proofErr w:type="spellStart"/>
      <w:r w:rsidR="009E5D3B" w:rsidRPr="0088670F">
        <w:rPr>
          <w:lang w:val="en-US"/>
        </w:rPr>
        <w:t>sampai</w:t>
      </w:r>
      <w:proofErr w:type="spellEnd"/>
      <w:r w:rsidR="009E5D3B" w:rsidRPr="0088670F">
        <w:rPr>
          <w:lang w:val="en-US"/>
        </w:rPr>
        <w:t xml:space="preserve"> 0,712 </w:t>
      </w:r>
      <w:proofErr w:type="spellStart"/>
      <w:r w:rsidR="00DC7478" w:rsidRPr="0088670F">
        <w:rPr>
          <w:lang w:val="en-US"/>
        </w:rPr>
        <w:t>sehingga</w:t>
      </w:r>
      <w:proofErr w:type="spellEnd"/>
      <w:r w:rsidR="00DC7478" w:rsidRPr="0088670F">
        <w:rPr>
          <w:lang w:val="en-US"/>
        </w:rPr>
        <w:t xml:space="preserve"> 26 </w:t>
      </w:r>
      <w:proofErr w:type="spellStart"/>
      <w:r w:rsidR="00DC7478" w:rsidRPr="0088670F">
        <w:rPr>
          <w:lang w:val="en-US"/>
        </w:rPr>
        <w:t>aitem</w:t>
      </w:r>
      <w:proofErr w:type="spellEnd"/>
      <w:r w:rsidR="00DC7478" w:rsidRPr="0088670F">
        <w:rPr>
          <w:lang w:val="en-US"/>
        </w:rPr>
        <w:t xml:space="preserve"> </w:t>
      </w:r>
      <w:proofErr w:type="spellStart"/>
      <w:r w:rsidR="00DC7478" w:rsidRPr="0088670F">
        <w:rPr>
          <w:lang w:val="en-US"/>
        </w:rPr>
        <w:t>dinyatakan</w:t>
      </w:r>
      <w:proofErr w:type="spellEnd"/>
      <w:r w:rsidR="00DC7478" w:rsidRPr="0088670F">
        <w:rPr>
          <w:lang w:val="en-US"/>
        </w:rPr>
        <w:t xml:space="preserve"> valid </w:t>
      </w:r>
      <w:proofErr w:type="spellStart"/>
      <w:r w:rsidR="00DC7478" w:rsidRPr="0088670F">
        <w:rPr>
          <w:lang w:val="en-US"/>
        </w:rPr>
        <w:t>sedangkan</w:t>
      </w:r>
      <w:proofErr w:type="spellEnd"/>
      <w:r w:rsidR="00DC7478" w:rsidRPr="0088670F">
        <w:rPr>
          <w:lang w:val="en-US"/>
        </w:rPr>
        <w:t xml:space="preserve"> uji </w:t>
      </w:r>
      <w:proofErr w:type="spellStart"/>
      <w:r w:rsidR="00DC7478" w:rsidRPr="0088670F">
        <w:rPr>
          <w:lang w:val="en-US"/>
        </w:rPr>
        <w:t>realibilitas</w:t>
      </w:r>
      <w:proofErr w:type="spellEnd"/>
      <w:r w:rsidR="00DC7478" w:rsidRPr="0088670F">
        <w:rPr>
          <w:lang w:val="en-US"/>
        </w:rPr>
        <w:t xml:space="preserve"> </w:t>
      </w:r>
      <w:proofErr w:type="spellStart"/>
      <w:r w:rsidR="00DC7478" w:rsidRPr="0088670F">
        <w:rPr>
          <w:lang w:val="en-US"/>
        </w:rPr>
        <w:t>menunjukkan</w:t>
      </w:r>
      <w:proofErr w:type="spellEnd"/>
      <w:r w:rsidR="00DC7478" w:rsidRPr="0088670F">
        <w:rPr>
          <w:lang w:val="en-US"/>
        </w:rPr>
        <w:t xml:space="preserve"> </w:t>
      </w:r>
      <w:proofErr w:type="spellStart"/>
      <w:r w:rsidR="00DC7478" w:rsidRPr="0088670F">
        <w:rPr>
          <w:lang w:val="en-US"/>
        </w:rPr>
        <w:t>hasil</w:t>
      </w:r>
      <w:proofErr w:type="spellEnd"/>
      <w:r w:rsidR="00DC7478" w:rsidRPr="0088670F">
        <w:rPr>
          <w:lang w:val="en-US"/>
        </w:rPr>
        <w:t xml:space="preserve"> alpha </w:t>
      </w:r>
      <w:proofErr w:type="spellStart"/>
      <w:r w:rsidR="00DC7478" w:rsidRPr="0088670F">
        <w:rPr>
          <w:lang w:val="en-US"/>
        </w:rPr>
        <w:t>cronbach</w:t>
      </w:r>
      <w:proofErr w:type="spellEnd"/>
      <w:r w:rsidR="00DC7478" w:rsidRPr="0088670F">
        <w:rPr>
          <w:lang w:val="en-US"/>
        </w:rPr>
        <w:t xml:space="preserve"> </w:t>
      </w:r>
      <w:proofErr w:type="spellStart"/>
      <w:r w:rsidR="00DC7478" w:rsidRPr="0088670F">
        <w:rPr>
          <w:lang w:val="en-US"/>
        </w:rPr>
        <w:t>sebesar</w:t>
      </w:r>
      <w:proofErr w:type="spellEnd"/>
      <w:r w:rsidR="00DC7478" w:rsidRPr="0088670F">
        <w:rPr>
          <w:lang w:val="en-US"/>
        </w:rPr>
        <w:t xml:space="preserve"> 0.931. </w:t>
      </w:r>
      <w:r w:rsidR="001B0631" w:rsidRPr="0088670F">
        <w:rPr>
          <w:color w:val="000000" w:themeColor="text1"/>
        </w:rPr>
        <w:t xml:space="preserve">Kedua, </w:t>
      </w:r>
      <w:proofErr w:type="spellStart"/>
      <w:r w:rsidR="001B0631" w:rsidRPr="0088670F">
        <w:rPr>
          <w:color w:val="000000" w:themeColor="text1"/>
          <w:lang w:val="en-US"/>
        </w:rPr>
        <w:t>s</w:t>
      </w:r>
      <w:r w:rsidR="00477A2E" w:rsidRPr="0088670F">
        <w:rPr>
          <w:color w:val="000000" w:themeColor="text1"/>
          <w:lang w:val="en-US"/>
        </w:rPr>
        <w:t>kala</w:t>
      </w:r>
      <w:proofErr w:type="spellEnd"/>
      <w:r w:rsidR="00477A2E" w:rsidRPr="0088670F">
        <w:rPr>
          <w:color w:val="000000" w:themeColor="text1"/>
          <w:lang w:val="en-US"/>
        </w:rPr>
        <w:t xml:space="preserve"> </w:t>
      </w:r>
      <w:proofErr w:type="spellStart"/>
      <w:r w:rsidR="00477A2E" w:rsidRPr="0088670F">
        <w:rPr>
          <w:color w:val="000000" w:themeColor="text1"/>
          <w:lang w:val="en-US"/>
        </w:rPr>
        <w:t>Perilaku</w:t>
      </w:r>
      <w:proofErr w:type="spellEnd"/>
      <w:r w:rsidR="00477A2E" w:rsidRPr="0088670F">
        <w:rPr>
          <w:color w:val="000000" w:themeColor="text1"/>
          <w:lang w:val="en-US"/>
        </w:rPr>
        <w:t xml:space="preserve"> </w:t>
      </w:r>
      <w:proofErr w:type="spellStart"/>
      <w:r w:rsidR="00477A2E" w:rsidRPr="0088670F">
        <w:rPr>
          <w:color w:val="000000" w:themeColor="text1"/>
          <w:lang w:val="en-US"/>
        </w:rPr>
        <w:t>Membolos</w:t>
      </w:r>
      <w:proofErr w:type="spellEnd"/>
      <w:r w:rsidR="001B0631" w:rsidRPr="0088670F">
        <w:rPr>
          <w:color w:val="000000" w:themeColor="text1"/>
        </w:rPr>
        <w:t>, skala adopsi</w:t>
      </w:r>
      <w:r w:rsidR="004D0768" w:rsidRPr="0088670F">
        <w:rPr>
          <w:color w:val="000000" w:themeColor="text1"/>
          <w:lang w:val="en-US"/>
        </w:rPr>
        <w:t xml:space="preserve"> yang </w:t>
      </w:r>
      <w:proofErr w:type="spellStart"/>
      <w:r w:rsidR="001B0631" w:rsidRPr="0088670F">
        <w:rPr>
          <w:color w:val="000000" w:themeColor="text1"/>
          <w:lang w:val="en-US"/>
        </w:rPr>
        <w:t>menggunakan</w:t>
      </w:r>
      <w:proofErr w:type="spellEnd"/>
      <w:r w:rsidR="001B0631" w:rsidRPr="0088670F">
        <w:rPr>
          <w:color w:val="000000" w:themeColor="text1"/>
          <w:lang w:val="en-US"/>
        </w:rPr>
        <w:t xml:space="preserve"> </w:t>
      </w:r>
      <w:proofErr w:type="spellStart"/>
      <w:r w:rsidR="001B0631" w:rsidRPr="0088670F">
        <w:rPr>
          <w:color w:val="000000" w:themeColor="text1"/>
          <w:lang w:val="en-US"/>
        </w:rPr>
        <w:t>teori</w:t>
      </w:r>
      <w:proofErr w:type="spellEnd"/>
      <w:r w:rsidR="001B0631" w:rsidRPr="0088670F">
        <w:rPr>
          <w:color w:val="000000" w:themeColor="text1"/>
          <w:lang w:val="en-US"/>
        </w:rPr>
        <w:t xml:space="preserve"> </w:t>
      </w:r>
      <w:proofErr w:type="spellStart"/>
      <w:r w:rsidR="001B0631" w:rsidRPr="0088670F">
        <w:rPr>
          <w:color w:val="000000" w:themeColor="text1"/>
          <w:lang w:val="en-US"/>
        </w:rPr>
        <w:t>dari</w:t>
      </w:r>
      <w:proofErr w:type="spellEnd"/>
      <w:r w:rsidR="001B0631" w:rsidRPr="0088670F">
        <w:rPr>
          <w:color w:val="000000" w:themeColor="text1"/>
          <w:lang w:val="en-US"/>
        </w:rPr>
        <w:t xml:space="preserve"> Dorothy </w:t>
      </w:r>
      <w:proofErr w:type="spellStart"/>
      <w:r w:rsidR="001B0631" w:rsidRPr="0088670F">
        <w:rPr>
          <w:color w:val="000000" w:themeColor="text1"/>
          <w:lang w:val="en-US"/>
        </w:rPr>
        <w:t>H.Keiter</w:t>
      </w:r>
      <w:proofErr w:type="spellEnd"/>
      <w:r w:rsidR="001B0631" w:rsidRPr="0088670F">
        <w:rPr>
          <w:color w:val="000000" w:themeColor="text1"/>
          <w:lang w:val="en-US"/>
        </w:rPr>
        <w:t xml:space="preserve"> </w:t>
      </w:r>
      <w:r w:rsidR="001B0631" w:rsidRPr="0088670F">
        <w:rPr>
          <w:color w:val="000000" w:themeColor="text1"/>
        </w:rPr>
        <w:t>berdasar</w:t>
      </w:r>
      <w:r w:rsidR="00477A2E" w:rsidRPr="0088670F">
        <w:rPr>
          <w:color w:val="000000" w:themeColor="text1"/>
          <w:lang w:val="en-US"/>
        </w:rPr>
        <w:t xml:space="preserve"> </w:t>
      </w:r>
      <w:proofErr w:type="spellStart"/>
      <w:r w:rsidR="00477A2E" w:rsidRPr="0088670F">
        <w:rPr>
          <w:color w:val="000000" w:themeColor="text1"/>
          <w:lang w:val="en-US"/>
        </w:rPr>
        <w:t>aspek-aspek</w:t>
      </w:r>
      <w:proofErr w:type="spellEnd"/>
      <w:r w:rsidR="00477A2E" w:rsidRPr="0088670F">
        <w:rPr>
          <w:color w:val="000000" w:themeColor="text1"/>
          <w:lang w:val="en-US"/>
        </w:rPr>
        <w:t xml:space="preserve"> </w:t>
      </w:r>
      <w:proofErr w:type="spellStart"/>
      <w:r w:rsidR="00477A2E" w:rsidRPr="0088670F">
        <w:rPr>
          <w:color w:val="000000" w:themeColor="text1"/>
          <w:lang w:val="en-US"/>
        </w:rPr>
        <w:t>perilaku</w:t>
      </w:r>
      <w:proofErr w:type="spellEnd"/>
      <w:r w:rsidR="00477A2E" w:rsidRPr="0088670F">
        <w:rPr>
          <w:color w:val="000000" w:themeColor="text1"/>
          <w:lang w:val="en-US"/>
        </w:rPr>
        <w:t xml:space="preserve"> </w:t>
      </w:r>
      <w:proofErr w:type="spellStart"/>
      <w:r w:rsidR="00477A2E" w:rsidRPr="0088670F">
        <w:rPr>
          <w:lang w:val="en-US"/>
        </w:rPr>
        <w:t>membolos</w:t>
      </w:r>
      <w:proofErr w:type="spellEnd"/>
      <w:r w:rsidR="00477A2E" w:rsidRPr="0088670F">
        <w:rPr>
          <w:lang w:val="en-US"/>
        </w:rPr>
        <w:t xml:space="preserve"> </w:t>
      </w:r>
      <w:proofErr w:type="spellStart"/>
      <w:r w:rsidR="00477A2E" w:rsidRPr="0088670F">
        <w:rPr>
          <w:lang w:val="en-US"/>
        </w:rPr>
        <w:t>meliputi</w:t>
      </w:r>
      <w:proofErr w:type="spellEnd"/>
      <w:r w:rsidR="00477A2E" w:rsidRPr="0088670F">
        <w:rPr>
          <w:lang w:val="en-US"/>
        </w:rPr>
        <w:t xml:space="preserve">: (a) </w:t>
      </w:r>
      <w:proofErr w:type="spellStart"/>
      <w:r w:rsidR="00477A2E" w:rsidRPr="0088670F">
        <w:rPr>
          <w:lang w:val="en-US"/>
        </w:rPr>
        <w:t>Perilaku</w:t>
      </w:r>
      <w:proofErr w:type="spellEnd"/>
      <w:r w:rsidR="00477A2E" w:rsidRPr="0088670F">
        <w:rPr>
          <w:lang w:val="en-US"/>
        </w:rPr>
        <w:t xml:space="preserve"> </w:t>
      </w:r>
      <w:proofErr w:type="spellStart"/>
      <w:r w:rsidR="00477A2E" w:rsidRPr="0088670F">
        <w:rPr>
          <w:lang w:val="en-US"/>
        </w:rPr>
        <w:t>membolos</w:t>
      </w:r>
      <w:proofErr w:type="spellEnd"/>
      <w:r w:rsidR="00477A2E" w:rsidRPr="0088670F">
        <w:rPr>
          <w:lang w:val="en-US"/>
        </w:rPr>
        <w:t xml:space="preserve"> </w:t>
      </w:r>
      <w:proofErr w:type="spellStart"/>
      <w:r w:rsidR="00477A2E" w:rsidRPr="0088670F">
        <w:rPr>
          <w:lang w:val="en-US"/>
        </w:rPr>
        <w:t>bersumber</w:t>
      </w:r>
      <w:proofErr w:type="spellEnd"/>
      <w:r w:rsidR="00477A2E" w:rsidRPr="0088670F">
        <w:rPr>
          <w:lang w:val="en-US"/>
        </w:rPr>
        <w:t xml:space="preserve"> </w:t>
      </w:r>
      <w:proofErr w:type="spellStart"/>
      <w:r w:rsidR="00477A2E" w:rsidRPr="0088670F">
        <w:rPr>
          <w:lang w:val="en-US"/>
        </w:rPr>
        <w:t>dari</w:t>
      </w:r>
      <w:proofErr w:type="spellEnd"/>
      <w:r w:rsidR="00477A2E" w:rsidRPr="0088670F">
        <w:rPr>
          <w:lang w:val="en-US"/>
        </w:rPr>
        <w:t xml:space="preserve"> </w:t>
      </w:r>
      <w:proofErr w:type="spellStart"/>
      <w:r w:rsidR="00477A2E" w:rsidRPr="0088670F">
        <w:rPr>
          <w:lang w:val="en-US"/>
        </w:rPr>
        <w:t>individu</w:t>
      </w:r>
      <w:proofErr w:type="spellEnd"/>
      <w:r w:rsidR="00477A2E" w:rsidRPr="0088670F">
        <w:rPr>
          <w:lang w:val="en-US"/>
        </w:rPr>
        <w:t xml:space="preserve"> (internal). (b) </w:t>
      </w:r>
      <w:proofErr w:type="spellStart"/>
      <w:r w:rsidR="00477A2E" w:rsidRPr="0088670F">
        <w:rPr>
          <w:lang w:val="en-US"/>
        </w:rPr>
        <w:t>perilaku</w:t>
      </w:r>
      <w:proofErr w:type="spellEnd"/>
      <w:r w:rsidR="00477A2E" w:rsidRPr="0088670F">
        <w:rPr>
          <w:lang w:val="en-US"/>
        </w:rPr>
        <w:t xml:space="preserve"> </w:t>
      </w:r>
      <w:proofErr w:type="spellStart"/>
      <w:r w:rsidR="00477A2E" w:rsidRPr="0088670F">
        <w:rPr>
          <w:lang w:val="en-US"/>
        </w:rPr>
        <w:t>membolos</w:t>
      </w:r>
      <w:proofErr w:type="spellEnd"/>
      <w:r w:rsidR="00477A2E" w:rsidRPr="0088670F">
        <w:rPr>
          <w:lang w:val="en-US"/>
        </w:rPr>
        <w:t xml:space="preserve"> </w:t>
      </w:r>
      <w:proofErr w:type="spellStart"/>
      <w:r w:rsidR="00477A2E" w:rsidRPr="0088670F">
        <w:rPr>
          <w:lang w:val="en-US"/>
        </w:rPr>
        <w:t>bersumber</w:t>
      </w:r>
      <w:proofErr w:type="spellEnd"/>
      <w:r w:rsidR="00477A2E" w:rsidRPr="0088670F">
        <w:rPr>
          <w:lang w:val="en-US"/>
        </w:rPr>
        <w:t xml:space="preserve"> </w:t>
      </w:r>
      <w:proofErr w:type="spellStart"/>
      <w:r w:rsidR="00477A2E" w:rsidRPr="0088670F">
        <w:rPr>
          <w:lang w:val="en-US"/>
        </w:rPr>
        <w:t>dari</w:t>
      </w:r>
      <w:proofErr w:type="spellEnd"/>
      <w:r w:rsidR="00477A2E" w:rsidRPr="0088670F">
        <w:rPr>
          <w:lang w:val="en-US"/>
        </w:rPr>
        <w:t xml:space="preserve"> </w:t>
      </w:r>
      <w:proofErr w:type="spellStart"/>
      <w:r w:rsidR="00477A2E" w:rsidRPr="0088670F">
        <w:rPr>
          <w:lang w:val="en-US"/>
        </w:rPr>
        <w:t>luar</w:t>
      </w:r>
      <w:proofErr w:type="spellEnd"/>
      <w:r w:rsidR="00477A2E" w:rsidRPr="0088670F">
        <w:rPr>
          <w:lang w:val="en-US"/>
        </w:rPr>
        <w:t xml:space="preserve"> </w:t>
      </w:r>
      <w:proofErr w:type="spellStart"/>
      <w:r w:rsidR="00477A2E" w:rsidRPr="0088670F">
        <w:rPr>
          <w:lang w:val="en-US"/>
        </w:rPr>
        <w:t>individu</w:t>
      </w:r>
      <w:proofErr w:type="spellEnd"/>
      <w:r w:rsidR="00477A2E" w:rsidRPr="0088670F">
        <w:rPr>
          <w:lang w:val="en-US"/>
        </w:rPr>
        <w:t xml:space="preserve"> (</w:t>
      </w:r>
      <w:proofErr w:type="spellStart"/>
      <w:r w:rsidR="00477A2E" w:rsidRPr="0088670F">
        <w:rPr>
          <w:lang w:val="en-US"/>
        </w:rPr>
        <w:t>eksternal</w:t>
      </w:r>
      <w:proofErr w:type="spellEnd"/>
      <w:r w:rsidR="00477A2E" w:rsidRPr="0088670F">
        <w:rPr>
          <w:lang w:val="en-US"/>
        </w:rPr>
        <w:t xml:space="preserve">) </w:t>
      </w:r>
      <w:proofErr w:type="spellStart"/>
      <w:r w:rsidR="00477A2E" w:rsidRPr="0088670F">
        <w:rPr>
          <w:lang w:val="en-US"/>
        </w:rPr>
        <w:t>dengan</w:t>
      </w:r>
      <w:proofErr w:type="spellEnd"/>
      <w:r w:rsidR="00477A2E" w:rsidRPr="0088670F">
        <w:rPr>
          <w:lang w:val="en-US"/>
        </w:rPr>
        <w:t xml:space="preserve"> </w:t>
      </w:r>
      <w:proofErr w:type="spellStart"/>
      <w:r w:rsidR="00477A2E" w:rsidRPr="0088670F">
        <w:rPr>
          <w:lang w:val="en-US"/>
        </w:rPr>
        <w:t>reliabilitas</w:t>
      </w:r>
      <w:proofErr w:type="spellEnd"/>
      <w:r w:rsidR="00477A2E" w:rsidRPr="0088670F">
        <w:rPr>
          <w:lang w:val="en-US"/>
        </w:rPr>
        <w:t xml:space="preserve"> 0,931 total 26 item</w:t>
      </w:r>
      <w:r w:rsidR="004C2CA1" w:rsidRPr="0088670F">
        <w:rPr>
          <w:lang w:val="en-US"/>
        </w:rPr>
        <w:t xml:space="preserve"> </w:t>
      </w:r>
      <w:r w:rsidR="0083732B" w:rsidRPr="0088670F">
        <w:rPr>
          <w:lang w:val="en-US"/>
        </w:rPr>
        <w:fldChar w:fldCharType="begin" w:fldLock="1"/>
      </w:r>
      <w:r w:rsidR="00FC6459" w:rsidRPr="0088670F">
        <w:rPr>
          <w:lang w:val="en-US"/>
        </w:rPr>
        <w:instrText>ADDIN CSL_CITATION {"citationItems":[{"id":"ITEM-1","itemData":{"ISBN":"9780415475976","ISSN":"1662453X","PMID":"25246403","abstract":"Differences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unknown.","author":[{"dropping-particle":"","family":"Arfian","given":"R A","non-dropping-particle":"","parse-names":false,"suffix":""}],"container-title":"Frontiers in Neuroscience","id":"ITEM-1","issue":"1","issued":{"date-parts":[["2021"]]},"page":"1-13","title":"Kontrol Diri Sebagai Prediktor Perilaku Membolos Pada Remaja","type":"article-journal","volume":"14"},"uris":["http://www.mendeley.com/documents/?uuid=c85c5ca2-af0b-4a87-b77a-723adc2440ff"]}],"mendeley":{"formattedCitation":"[1]","plainTextFormattedCitation":"[1]","previouslyFormattedCitation":"[1]"},"properties":{"noteIndex":0},"schema":"https://github.com/citation-style-language/schema/raw/master/csl-citation.json"}</w:instrText>
      </w:r>
      <w:r w:rsidR="0083732B" w:rsidRPr="0088670F">
        <w:rPr>
          <w:lang w:val="en-US"/>
        </w:rPr>
        <w:fldChar w:fldCharType="separate"/>
      </w:r>
      <w:r w:rsidR="0019276B" w:rsidRPr="0088670F">
        <w:rPr>
          <w:noProof/>
          <w:lang w:val="en-US"/>
        </w:rPr>
        <w:t>[1]</w:t>
      </w:r>
      <w:r w:rsidR="0083732B" w:rsidRPr="0088670F">
        <w:rPr>
          <w:lang w:val="en-US"/>
        </w:rPr>
        <w:fldChar w:fldCharType="end"/>
      </w:r>
      <w:r w:rsidR="0049303D" w:rsidRPr="0088670F">
        <w:rPr>
          <w:lang w:val="en-US"/>
        </w:rPr>
        <w:t>.</w:t>
      </w:r>
      <w:r w:rsidR="004D0768" w:rsidRPr="0088670F">
        <w:rPr>
          <w:lang w:val="en-US"/>
        </w:rPr>
        <w:t xml:space="preserve"> </w:t>
      </w:r>
      <w:r w:rsidR="00DC7478" w:rsidRPr="0088670F">
        <w:rPr>
          <w:lang w:val="en-US"/>
        </w:rPr>
        <w:t xml:space="preserve">Uji </w:t>
      </w:r>
      <w:proofErr w:type="spellStart"/>
      <w:r w:rsidR="00DC7478" w:rsidRPr="0088670F">
        <w:rPr>
          <w:lang w:val="en-US"/>
        </w:rPr>
        <w:t>validitas</w:t>
      </w:r>
      <w:proofErr w:type="spellEnd"/>
      <w:r w:rsidR="00DC7478" w:rsidRPr="0088670F">
        <w:rPr>
          <w:lang w:val="en-US"/>
        </w:rPr>
        <w:t xml:space="preserve"> 26 </w:t>
      </w:r>
      <w:proofErr w:type="spellStart"/>
      <w:r w:rsidR="00DC7478" w:rsidRPr="0088670F">
        <w:rPr>
          <w:lang w:val="en-US"/>
        </w:rPr>
        <w:t>aitem</w:t>
      </w:r>
      <w:proofErr w:type="spellEnd"/>
      <w:r w:rsidR="00DC7478" w:rsidRPr="0088670F">
        <w:rPr>
          <w:lang w:val="en-US"/>
        </w:rPr>
        <w:t xml:space="preserve"> yang </w:t>
      </w:r>
      <w:proofErr w:type="spellStart"/>
      <w:r w:rsidR="00DC7478" w:rsidRPr="0088670F">
        <w:rPr>
          <w:lang w:val="en-US"/>
        </w:rPr>
        <w:t>dilakukan</w:t>
      </w:r>
      <w:proofErr w:type="spellEnd"/>
      <w:r w:rsidR="00DC7478" w:rsidRPr="0088670F">
        <w:rPr>
          <w:lang w:val="en-US"/>
        </w:rPr>
        <w:t xml:space="preserve"> </w:t>
      </w:r>
      <w:proofErr w:type="spellStart"/>
      <w:r w:rsidR="00DC7478" w:rsidRPr="0088670F">
        <w:rPr>
          <w:lang w:val="en-US"/>
        </w:rPr>
        <w:t>pen</w:t>
      </w:r>
      <w:r w:rsidR="00EC154B" w:rsidRPr="0088670F">
        <w:rPr>
          <w:lang w:val="en-US"/>
        </w:rPr>
        <w:t>eliti</w:t>
      </w:r>
      <w:proofErr w:type="spellEnd"/>
      <w:r w:rsidR="00EC154B" w:rsidRPr="0088670F">
        <w:rPr>
          <w:lang w:val="en-US"/>
        </w:rPr>
        <w:t xml:space="preserve"> </w:t>
      </w:r>
      <w:proofErr w:type="spellStart"/>
      <w:r w:rsidR="00EC154B" w:rsidRPr="0088670F">
        <w:rPr>
          <w:lang w:val="en-US"/>
        </w:rPr>
        <w:t>memliki</w:t>
      </w:r>
      <w:proofErr w:type="spellEnd"/>
      <w:r w:rsidR="00EC154B" w:rsidRPr="0088670F">
        <w:rPr>
          <w:lang w:val="en-US"/>
        </w:rPr>
        <w:t xml:space="preserve"> </w:t>
      </w:r>
      <w:proofErr w:type="spellStart"/>
      <w:r w:rsidR="00EC154B" w:rsidRPr="0088670F">
        <w:rPr>
          <w:lang w:val="en-US"/>
        </w:rPr>
        <w:t>indeks</w:t>
      </w:r>
      <w:proofErr w:type="spellEnd"/>
      <w:r w:rsidR="00EC154B" w:rsidRPr="0088670F">
        <w:rPr>
          <w:lang w:val="en-US"/>
        </w:rPr>
        <w:t xml:space="preserve"> </w:t>
      </w:r>
      <w:proofErr w:type="spellStart"/>
      <w:r w:rsidR="00EC154B" w:rsidRPr="0088670F">
        <w:rPr>
          <w:lang w:val="en-US"/>
        </w:rPr>
        <w:t>daya</w:t>
      </w:r>
      <w:proofErr w:type="spellEnd"/>
      <w:r w:rsidR="00EC154B" w:rsidRPr="0088670F">
        <w:rPr>
          <w:lang w:val="en-US"/>
        </w:rPr>
        <w:t xml:space="preserve"> </w:t>
      </w:r>
      <w:proofErr w:type="spellStart"/>
      <w:r w:rsidR="00EC154B" w:rsidRPr="0088670F">
        <w:rPr>
          <w:lang w:val="en-US"/>
        </w:rPr>
        <w:t>beda</w:t>
      </w:r>
      <w:proofErr w:type="spellEnd"/>
      <w:r w:rsidR="00EC154B" w:rsidRPr="0088670F">
        <w:rPr>
          <w:lang w:val="en-US"/>
        </w:rPr>
        <w:t xml:space="preserve"> yang </w:t>
      </w:r>
      <w:proofErr w:type="spellStart"/>
      <w:r w:rsidR="00EC154B" w:rsidRPr="0088670F">
        <w:rPr>
          <w:lang w:val="en-US"/>
        </w:rPr>
        <w:t>bergerak</w:t>
      </w:r>
      <w:proofErr w:type="spellEnd"/>
      <w:r w:rsidR="00EC154B" w:rsidRPr="0088670F">
        <w:rPr>
          <w:lang w:val="en-US"/>
        </w:rPr>
        <w:t xml:space="preserve"> </w:t>
      </w:r>
      <w:proofErr w:type="spellStart"/>
      <w:r w:rsidR="00EC154B" w:rsidRPr="0088670F">
        <w:rPr>
          <w:lang w:val="en-US"/>
        </w:rPr>
        <w:t>dari</w:t>
      </w:r>
      <w:proofErr w:type="spellEnd"/>
      <w:r w:rsidR="00EC154B" w:rsidRPr="0088670F">
        <w:rPr>
          <w:lang w:val="en-US"/>
        </w:rPr>
        <w:t xml:space="preserve"> 0,341 </w:t>
      </w:r>
      <w:proofErr w:type="spellStart"/>
      <w:r w:rsidR="00EC154B" w:rsidRPr="0088670F">
        <w:rPr>
          <w:lang w:val="en-US"/>
        </w:rPr>
        <w:t>sampai</w:t>
      </w:r>
      <w:proofErr w:type="spellEnd"/>
      <w:r w:rsidR="00EC154B" w:rsidRPr="0088670F">
        <w:rPr>
          <w:lang w:val="en-US"/>
        </w:rPr>
        <w:t xml:space="preserve"> 0,657 </w:t>
      </w:r>
      <w:proofErr w:type="spellStart"/>
      <w:r w:rsidR="00DC7478" w:rsidRPr="0088670F">
        <w:rPr>
          <w:lang w:val="en-US"/>
        </w:rPr>
        <w:t>sehingga</w:t>
      </w:r>
      <w:proofErr w:type="spellEnd"/>
      <w:r w:rsidR="00DC7478" w:rsidRPr="0088670F">
        <w:rPr>
          <w:lang w:val="en-US"/>
        </w:rPr>
        <w:t xml:space="preserve"> 26 </w:t>
      </w:r>
      <w:proofErr w:type="spellStart"/>
      <w:r w:rsidR="00DC7478" w:rsidRPr="0088670F">
        <w:rPr>
          <w:lang w:val="en-US"/>
        </w:rPr>
        <w:t>aitem</w:t>
      </w:r>
      <w:proofErr w:type="spellEnd"/>
      <w:r w:rsidR="00DC7478" w:rsidRPr="0088670F">
        <w:rPr>
          <w:lang w:val="en-US"/>
        </w:rPr>
        <w:t xml:space="preserve"> </w:t>
      </w:r>
      <w:proofErr w:type="spellStart"/>
      <w:r w:rsidR="00DC7478" w:rsidRPr="0088670F">
        <w:rPr>
          <w:lang w:val="en-US"/>
        </w:rPr>
        <w:t>dinyatakan</w:t>
      </w:r>
      <w:proofErr w:type="spellEnd"/>
      <w:r w:rsidR="00DC7478" w:rsidRPr="0088670F">
        <w:rPr>
          <w:lang w:val="en-US"/>
        </w:rPr>
        <w:t xml:space="preserve"> valid </w:t>
      </w:r>
      <w:proofErr w:type="spellStart"/>
      <w:r w:rsidR="00DC7478" w:rsidRPr="0088670F">
        <w:rPr>
          <w:lang w:val="en-US"/>
        </w:rPr>
        <w:t>sedangkan</w:t>
      </w:r>
      <w:proofErr w:type="spellEnd"/>
      <w:r w:rsidR="00DC7478" w:rsidRPr="0088670F">
        <w:rPr>
          <w:lang w:val="en-US"/>
        </w:rPr>
        <w:t xml:space="preserve"> uji </w:t>
      </w:r>
      <w:proofErr w:type="spellStart"/>
      <w:r w:rsidR="00DC7478" w:rsidRPr="0088670F">
        <w:rPr>
          <w:lang w:val="en-US"/>
        </w:rPr>
        <w:t>realibilitas</w:t>
      </w:r>
      <w:proofErr w:type="spellEnd"/>
      <w:r w:rsidR="00DC7478" w:rsidRPr="0088670F">
        <w:rPr>
          <w:lang w:val="en-US"/>
        </w:rPr>
        <w:t xml:space="preserve"> </w:t>
      </w:r>
      <w:proofErr w:type="spellStart"/>
      <w:r w:rsidR="00DC7478" w:rsidRPr="0088670F">
        <w:rPr>
          <w:lang w:val="en-US"/>
        </w:rPr>
        <w:t>menunjukkan</w:t>
      </w:r>
      <w:proofErr w:type="spellEnd"/>
      <w:r w:rsidR="00DC7478" w:rsidRPr="0088670F">
        <w:rPr>
          <w:lang w:val="en-US"/>
        </w:rPr>
        <w:t xml:space="preserve"> </w:t>
      </w:r>
      <w:proofErr w:type="spellStart"/>
      <w:r w:rsidR="00DC7478" w:rsidRPr="0088670F">
        <w:rPr>
          <w:lang w:val="en-US"/>
        </w:rPr>
        <w:t>hasil</w:t>
      </w:r>
      <w:proofErr w:type="spellEnd"/>
      <w:r w:rsidR="00DC7478" w:rsidRPr="0088670F">
        <w:rPr>
          <w:lang w:val="en-US"/>
        </w:rPr>
        <w:t xml:space="preserve"> alpha </w:t>
      </w:r>
      <w:proofErr w:type="spellStart"/>
      <w:r w:rsidR="00DC7478" w:rsidRPr="0088670F">
        <w:rPr>
          <w:lang w:val="en-US"/>
        </w:rPr>
        <w:t>cronbach</w:t>
      </w:r>
      <w:proofErr w:type="spellEnd"/>
      <w:r w:rsidR="00DC7478" w:rsidRPr="0088670F">
        <w:rPr>
          <w:lang w:val="en-US"/>
        </w:rPr>
        <w:t xml:space="preserve"> </w:t>
      </w:r>
      <w:proofErr w:type="spellStart"/>
      <w:r w:rsidR="00DC7478" w:rsidRPr="0088670F">
        <w:rPr>
          <w:lang w:val="en-US"/>
        </w:rPr>
        <w:t>sebesar</w:t>
      </w:r>
      <w:proofErr w:type="spellEnd"/>
      <w:r w:rsidR="00DC7478" w:rsidRPr="0088670F">
        <w:rPr>
          <w:lang w:val="en-US"/>
        </w:rPr>
        <w:t xml:space="preserve"> 0.822. </w:t>
      </w:r>
      <w:r w:rsidR="004D0768" w:rsidRPr="0088670F">
        <w:rPr>
          <w:color w:val="000000" w:themeColor="text1"/>
          <w:lang w:val="en-US"/>
        </w:rPr>
        <w:t>A</w:t>
      </w:r>
      <w:r w:rsidR="00477A2E" w:rsidRPr="0088670F">
        <w:rPr>
          <w:color w:val="000000" w:themeColor="text1"/>
        </w:rPr>
        <w:t>nalisis data</w:t>
      </w:r>
      <w:r w:rsidR="001B0631" w:rsidRPr="0088670F">
        <w:rPr>
          <w:color w:val="000000" w:themeColor="text1"/>
        </w:rPr>
        <w:t xml:space="preserve"> hasil penelitian di sini dimaksudkan </w:t>
      </w:r>
      <w:r w:rsidR="00477A2E" w:rsidRPr="0088670F">
        <w:rPr>
          <w:color w:val="000000" w:themeColor="text1"/>
        </w:rPr>
        <w:t xml:space="preserve">untuk </w:t>
      </w:r>
      <w:r w:rsidR="001B0631" w:rsidRPr="0088670F">
        <w:rPr>
          <w:color w:val="000000" w:themeColor="text1"/>
        </w:rPr>
        <w:t>meng</w:t>
      </w:r>
      <w:r w:rsidR="00477A2E" w:rsidRPr="0088670F">
        <w:rPr>
          <w:color w:val="000000" w:themeColor="text1"/>
        </w:rPr>
        <w:t>uji hipotesis</w:t>
      </w:r>
      <w:r w:rsidR="001B0631" w:rsidRPr="0088670F">
        <w:rPr>
          <w:color w:val="000000" w:themeColor="text1"/>
        </w:rPr>
        <w:t xml:space="preserve"> penelitian dengan</w:t>
      </w:r>
      <w:r w:rsidR="00477A2E" w:rsidRPr="0088670F">
        <w:rPr>
          <w:color w:val="000000" w:themeColor="text1"/>
        </w:rPr>
        <w:t xml:space="preserve"> menggunakan korelasi product moment</w:t>
      </w:r>
      <w:r w:rsidR="001B0631" w:rsidRPr="0088670F">
        <w:rPr>
          <w:color w:val="000000" w:themeColor="text1"/>
        </w:rPr>
        <w:t xml:space="preserve"> </w:t>
      </w:r>
      <w:r w:rsidR="00477A2E" w:rsidRPr="0088670F">
        <w:rPr>
          <w:color w:val="000000" w:themeColor="text1"/>
        </w:rPr>
        <w:t>dengan bantuan program JASP versi 0.16. 2 for windows.</w:t>
      </w:r>
    </w:p>
    <w:p w14:paraId="4DD0A9FD" w14:textId="59163F3A" w:rsidR="002B282A" w:rsidRPr="0088670F" w:rsidRDefault="002B282A" w:rsidP="008D3AE9">
      <w:pPr>
        <w:ind w:firstLine="357"/>
        <w:rPr>
          <w:color w:val="000000" w:themeColor="text1"/>
          <w:lang w:val="en-ID"/>
        </w:rPr>
      </w:pPr>
    </w:p>
    <w:p w14:paraId="4E012FB8" w14:textId="1BB474B6" w:rsidR="002B282A" w:rsidRPr="0088670F" w:rsidRDefault="005F1411" w:rsidP="008D3AE9">
      <w:pPr>
        <w:ind w:firstLine="357"/>
        <w:rPr>
          <w:lang w:val="en-ID"/>
        </w:rPr>
      </w:pPr>
      <w:r w:rsidRPr="0088670F">
        <w:rPr>
          <w:lang w:val="en-ID"/>
        </w:rPr>
        <w:br/>
      </w:r>
    </w:p>
    <w:p w14:paraId="74EE3CD6" w14:textId="72A0CBF5" w:rsidR="005F1411" w:rsidRPr="0088670F" w:rsidRDefault="005F1411" w:rsidP="008D3AE9">
      <w:pPr>
        <w:ind w:firstLine="357"/>
        <w:rPr>
          <w:lang w:val="en-ID"/>
        </w:rPr>
      </w:pPr>
    </w:p>
    <w:p w14:paraId="1DBD7DB4" w14:textId="098C1412" w:rsidR="005F1411" w:rsidRPr="0088670F" w:rsidRDefault="005F1411" w:rsidP="008D3AE9">
      <w:pPr>
        <w:ind w:firstLine="357"/>
        <w:rPr>
          <w:lang w:val="en-ID"/>
        </w:rPr>
      </w:pPr>
    </w:p>
    <w:p w14:paraId="5DEABA6C" w14:textId="10FEB0CE" w:rsidR="005F1411" w:rsidRPr="0088670F" w:rsidRDefault="005F1411" w:rsidP="008D3AE9">
      <w:pPr>
        <w:ind w:firstLine="357"/>
        <w:rPr>
          <w:lang w:val="en-ID"/>
        </w:rPr>
      </w:pPr>
    </w:p>
    <w:p w14:paraId="15D19413" w14:textId="242A4A16" w:rsidR="005F1411" w:rsidRPr="0088670F" w:rsidRDefault="005F1411" w:rsidP="008D3AE9">
      <w:pPr>
        <w:ind w:firstLine="357"/>
        <w:rPr>
          <w:lang w:val="en-ID"/>
        </w:rPr>
      </w:pPr>
    </w:p>
    <w:p w14:paraId="0568F5C7" w14:textId="26A98738" w:rsidR="005F1411" w:rsidRPr="0088670F" w:rsidRDefault="005F1411" w:rsidP="008D3AE9">
      <w:pPr>
        <w:ind w:firstLine="357"/>
        <w:rPr>
          <w:lang w:val="en-ID"/>
        </w:rPr>
      </w:pPr>
    </w:p>
    <w:p w14:paraId="50B54476" w14:textId="551049E5" w:rsidR="005F1411" w:rsidRPr="0088670F" w:rsidRDefault="005F1411" w:rsidP="008D3AE9">
      <w:pPr>
        <w:ind w:firstLine="357"/>
        <w:rPr>
          <w:lang w:val="en-ID"/>
        </w:rPr>
      </w:pPr>
    </w:p>
    <w:p w14:paraId="6CEFA6A9" w14:textId="40D9A4BE" w:rsidR="005F1411" w:rsidRPr="0088670F" w:rsidRDefault="005F1411" w:rsidP="008D3AE9">
      <w:pPr>
        <w:ind w:firstLine="357"/>
        <w:rPr>
          <w:lang w:val="en-ID"/>
        </w:rPr>
      </w:pPr>
    </w:p>
    <w:p w14:paraId="7891F6E5" w14:textId="12B9A249" w:rsidR="005F1411" w:rsidRPr="0088670F" w:rsidRDefault="005F1411" w:rsidP="008D3AE9">
      <w:pPr>
        <w:ind w:firstLine="357"/>
        <w:rPr>
          <w:lang w:val="en-ID"/>
        </w:rPr>
      </w:pPr>
    </w:p>
    <w:p w14:paraId="76937DFE" w14:textId="13557150" w:rsidR="005F1411" w:rsidRPr="0088670F" w:rsidRDefault="005F1411" w:rsidP="008D3AE9">
      <w:pPr>
        <w:ind w:firstLine="357"/>
        <w:rPr>
          <w:lang w:val="en-ID"/>
        </w:rPr>
      </w:pPr>
    </w:p>
    <w:p w14:paraId="4FE8BD3D" w14:textId="2EB0A953" w:rsidR="005F1411" w:rsidRPr="0088670F" w:rsidRDefault="005F1411" w:rsidP="008D3AE9">
      <w:pPr>
        <w:ind w:firstLine="357"/>
        <w:rPr>
          <w:lang w:val="en-ID"/>
        </w:rPr>
      </w:pPr>
    </w:p>
    <w:p w14:paraId="4A5C98AA" w14:textId="5D597E7C" w:rsidR="005F1411" w:rsidRPr="0088670F" w:rsidRDefault="005F1411" w:rsidP="008D3AE9">
      <w:pPr>
        <w:ind w:firstLine="357"/>
        <w:rPr>
          <w:lang w:val="en-ID"/>
        </w:rPr>
      </w:pPr>
    </w:p>
    <w:p w14:paraId="4D5634E3" w14:textId="7F37BA22" w:rsidR="005F1411" w:rsidRPr="0088670F" w:rsidRDefault="005F1411" w:rsidP="008D3AE9">
      <w:pPr>
        <w:ind w:firstLine="357"/>
        <w:rPr>
          <w:lang w:val="en-ID"/>
        </w:rPr>
      </w:pPr>
    </w:p>
    <w:p w14:paraId="17ECAA1B" w14:textId="6D469C1B" w:rsidR="005F1411" w:rsidRPr="0088670F" w:rsidRDefault="005F1411" w:rsidP="008D3AE9">
      <w:pPr>
        <w:ind w:firstLine="357"/>
        <w:rPr>
          <w:lang w:val="en-ID"/>
        </w:rPr>
      </w:pPr>
    </w:p>
    <w:p w14:paraId="48DFB0E4" w14:textId="4892090C" w:rsidR="005F1411" w:rsidRPr="0088670F" w:rsidRDefault="005F1411" w:rsidP="008D3AE9">
      <w:pPr>
        <w:ind w:firstLine="357"/>
        <w:rPr>
          <w:lang w:val="en-ID"/>
        </w:rPr>
      </w:pPr>
    </w:p>
    <w:p w14:paraId="2571F29E" w14:textId="1F756866" w:rsidR="005F1411" w:rsidRPr="0088670F" w:rsidRDefault="005F1411" w:rsidP="008D3AE9">
      <w:pPr>
        <w:ind w:firstLine="357"/>
        <w:rPr>
          <w:lang w:val="en-ID"/>
        </w:rPr>
      </w:pPr>
    </w:p>
    <w:p w14:paraId="7632D217" w14:textId="6B218165" w:rsidR="005F1411" w:rsidRPr="0088670F" w:rsidRDefault="005F1411" w:rsidP="008D3AE9">
      <w:pPr>
        <w:ind w:firstLine="357"/>
        <w:rPr>
          <w:lang w:val="en-ID"/>
        </w:rPr>
      </w:pPr>
    </w:p>
    <w:p w14:paraId="552BCC9D" w14:textId="1A493A3E" w:rsidR="001E3F16" w:rsidRPr="0088670F" w:rsidRDefault="001E3F16" w:rsidP="008D3AE9">
      <w:pPr>
        <w:ind w:firstLine="357"/>
        <w:rPr>
          <w:lang w:val="en-ID"/>
        </w:rPr>
      </w:pPr>
    </w:p>
    <w:p w14:paraId="064C164C" w14:textId="300016CF" w:rsidR="00233CF0" w:rsidRPr="0088670F" w:rsidRDefault="00233CF0" w:rsidP="008D3AE9">
      <w:pPr>
        <w:ind w:firstLine="357"/>
        <w:rPr>
          <w:lang w:val="en-ID"/>
        </w:rPr>
      </w:pPr>
    </w:p>
    <w:p w14:paraId="0E77DBB1" w14:textId="2733DCA2" w:rsidR="00233CF0" w:rsidRPr="0088670F" w:rsidRDefault="00233CF0" w:rsidP="008D3AE9">
      <w:pPr>
        <w:ind w:firstLine="357"/>
        <w:rPr>
          <w:lang w:val="en-ID"/>
        </w:rPr>
      </w:pPr>
    </w:p>
    <w:p w14:paraId="0BA409B2" w14:textId="2F14B926" w:rsidR="00233CF0" w:rsidRPr="0088670F" w:rsidRDefault="00233CF0" w:rsidP="008D3AE9">
      <w:pPr>
        <w:ind w:firstLine="357"/>
        <w:rPr>
          <w:lang w:val="en-ID"/>
        </w:rPr>
      </w:pPr>
    </w:p>
    <w:p w14:paraId="490FA538" w14:textId="78423AF2" w:rsidR="00233CF0" w:rsidRPr="0088670F" w:rsidRDefault="00233CF0" w:rsidP="008D3AE9">
      <w:pPr>
        <w:ind w:firstLine="357"/>
        <w:rPr>
          <w:lang w:val="en-ID"/>
        </w:rPr>
      </w:pPr>
    </w:p>
    <w:p w14:paraId="1FDC3B72" w14:textId="5EE13CAF" w:rsidR="00233CF0" w:rsidRPr="0088670F" w:rsidRDefault="00233CF0" w:rsidP="008D3AE9">
      <w:pPr>
        <w:ind w:firstLine="357"/>
        <w:rPr>
          <w:lang w:val="en-ID"/>
        </w:rPr>
      </w:pPr>
    </w:p>
    <w:p w14:paraId="01E1EF3A" w14:textId="53A33BE4" w:rsidR="00233CF0" w:rsidRPr="0088670F" w:rsidRDefault="00233CF0" w:rsidP="008D3AE9">
      <w:pPr>
        <w:ind w:firstLine="357"/>
        <w:rPr>
          <w:lang w:val="en-ID"/>
        </w:rPr>
      </w:pPr>
    </w:p>
    <w:p w14:paraId="383D8009" w14:textId="618943A8" w:rsidR="00233CF0" w:rsidRPr="0088670F" w:rsidRDefault="00233CF0" w:rsidP="008D3AE9">
      <w:pPr>
        <w:ind w:firstLine="357"/>
        <w:rPr>
          <w:lang w:val="en-ID"/>
        </w:rPr>
      </w:pPr>
    </w:p>
    <w:p w14:paraId="69F56FDA" w14:textId="07D0E6A6" w:rsidR="003534B9" w:rsidRPr="0088670F" w:rsidRDefault="003534B9" w:rsidP="008D3AE9">
      <w:pPr>
        <w:ind w:firstLine="357"/>
        <w:rPr>
          <w:lang w:val="en-ID"/>
        </w:rPr>
      </w:pPr>
    </w:p>
    <w:p w14:paraId="742D29B8" w14:textId="03A679A0" w:rsidR="003534B9" w:rsidRPr="0088670F" w:rsidRDefault="003534B9" w:rsidP="008D3AE9">
      <w:pPr>
        <w:ind w:firstLine="357"/>
        <w:rPr>
          <w:lang w:val="en-ID"/>
        </w:rPr>
      </w:pPr>
    </w:p>
    <w:p w14:paraId="24949351" w14:textId="77777777" w:rsidR="003534B9" w:rsidRPr="0088670F" w:rsidRDefault="003534B9" w:rsidP="008D3AE9">
      <w:pPr>
        <w:ind w:firstLine="357"/>
        <w:rPr>
          <w:lang w:val="en-ID"/>
        </w:rPr>
      </w:pPr>
    </w:p>
    <w:p w14:paraId="600A21F0" w14:textId="7FC4E6D3" w:rsidR="005F1411" w:rsidRPr="0088670F" w:rsidRDefault="005F1411" w:rsidP="008D3AE9">
      <w:pPr>
        <w:ind w:firstLine="357"/>
        <w:rPr>
          <w:lang w:val="en-ID"/>
        </w:rPr>
      </w:pPr>
    </w:p>
    <w:p w14:paraId="3A03182C" w14:textId="77777777" w:rsidR="00635595" w:rsidRPr="0088670F" w:rsidRDefault="00635595" w:rsidP="008D3AE9">
      <w:pPr>
        <w:numPr>
          <w:ilvl w:val="0"/>
          <w:numId w:val="7"/>
        </w:numPr>
        <w:suppressAutoHyphens w:val="0"/>
        <w:ind w:firstLine="357"/>
        <w:jc w:val="center"/>
        <w:outlineLvl w:val="0"/>
        <w:rPr>
          <w:b/>
          <w:bCs/>
          <w:kern w:val="36"/>
          <w:lang w:val="en-ID" w:eastAsia="en-ID"/>
        </w:rPr>
      </w:pPr>
      <w:r w:rsidRPr="0088670F">
        <w:rPr>
          <w:b/>
          <w:bCs/>
          <w:kern w:val="36"/>
          <w:lang w:val="en-ID" w:eastAsia="en-ID"/>
        </w:rPr>
        <w:lastRenderedPageBreak/>
        <w:t>HASIL DAN PEMBAHASAN</w:t>
      </w:r>
    </w:p>
    <w:p w14:paraId="1AF86275" w14:textId="77777777" w:rsidR="000465CB" w:rsidRPr="0088670F" w:rsidRDefault="000465CB" w:rsidP="008D3AE9">
      <w:pPr>
        <w:suppressAutoHyphens w:val="0"/>
        <w:ind w:left="720" w:firstLine="357"/>
        <w:outlineLvl w:val="0"/>
        <w:rPr>
          <w:b/>
          <w:bCs/>
          <w:kern w:val="36"/>
          <w:lang w:val="en-ID" w:eastAsia="en-ID"/>
        </w:rPr>
      </w:pPr>
    </w:p>
    <w:p w14:paraId="1166668B" w14:textId="3B050726" w:rsidR="00DE27C6" w:rsidRPr="0088670F" w:rsidRDefault="00635595" w:rsidP="00B35AE5">
      <w:pPr>
        <w:pStyle w:val="ListParagraph"/>
        <w:numPr>
          <w:ilvl w:val="0"/>
          <w:numId w:val="23"/>
        </w:numPr>
        <w:suppressAutoHyphens w:val="0"/>
        <w:outlineLvl w:val="0"/>
        <w:rPr>
          <w:b/>
          <w:bCs/>
          <w:kern w:val="36"/>
          <w:lang w:val="en-ID" w:eastAsia="en-ID"/>
        </w:rPr>
      </w:pPr>
      <w:r w:rsidRPr="0088670F">
        <w:rPr>
          <w:b/>
          <w:bCs/>
          <w:kern w:val="36"/>
          <w:lang w:val="en-ID" w:eastAsia="en-ID"/>
        </w:rPr>
        <w:t>HASIL</w:t>
      </w:r>
    </w:p>
    <w:p w14:paraId="0E9BD2AF" w14:textId="355F14E6" w:rsidR="00635595" w:rsidRPr="0088670F" w:rsidRDefault="00635595" w:rsidP="00B35AE5">
      <w:pPr>
        <w:pStyle w:val="ListParagraph"/>
        <w:numPr>
          <w:ilvl w:val="0"/>
          <w:numId w:val="24"/>
        </w:numPr>
        <w:suppressAutoHyphens w:val="0"/>
        <w:jc w:val="center"/>
        <w:outlineLvl w:val="0"/>
        <w:rPr>
          <w:b/>
          <w:bCs/>
          <w:kern w:val="36"/>
          <w:lang w:val="en-ID" w:eastAsia="en-ID"/>
        </w:rPr>
      </w:pPr>
      <w:r w:rsidRPr="0088670F">
        <w:rPr>
          <w:b/>
          <w:bCs/>
          <w:kern w:val="36"/>
          <w:lang w:val="en-ID" w:eastAsia="en-ID"/>
        </w:rPr>
        <w:t>UJI NORMALITAS</w:t>
      </w:r>
    </w:p>
    <w:p w14:paraId="45AC1A54" w14:textId="5A0B4AA7" w:rsidR="009D6923" w:rsidRPr="0088670F" w:rsidRDefault="009D6923" w:rsidP="00B35AE5">
      <w:pPr>
        <w:pBdr>
          <w:top w:val="nil"/>
          <w:left w:val="nil"/>
          <w:bottom w:val="nil"/>
          <w:right w:val="nil"/>
          <w:between w:val="nil"/>
        </w:pBdr>
        <w:suppressAutoHyphens w:val="0"/>
        <w:ind w:firstLine="360"/>
        <w:jc w:val="both"/>
        <w:rPr>
          <w:rFonts w:eastAsia="Calibri"/>
          <w:color w:val="000000"/>
          <w:sz w:val="20"/>
          <w:szCs w:val="20"/>
          <w:lang w:val="en-ID" w:eastAsia="en-US"/>
        </w:rPr>
      </w:pPr>
      <w:proofErr w:type="spellStart"/>
      <w:r w:rsidRPr="0088670F">
        <w:rPr>
          <w:rFonts w:eastAsia="Calibri"/>
          <w:color w:val="000000"/>
          <w:sz w:val="20"/>
          <w:szCs w:val="20"/>
          <w:lang w:val="en-ID" w:eastAsia="en-US"/>
        </w:rPr>
        <w:t>Berdasarkan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dari</w:t>
      </w:r>
      <w:proofErr w:type="spellEnd"/>
      <w:r w:rsidRPr="0088670F">
        <w:rPr>
          <w:rFonts w:eastAsia="Calibri"/>
          <w:color w:val="000000"/>
          <w:sz w:val="20"/>
          <w:szCs w:val="20"/>
          <w:lang w:val="en-ID" w:eastAsia="en-US"/>
        </w:rPr>
        <w:t xml:space="preserve"> data </w:t>
      </w:r>
      <w:proofErr w:type="spellStart"/>
      <w:r w:rsidRPr="0088670F">
        <w:rPr>
          <w:rFonts w:eastAsia="Calibri"/>
          <w:color w:val="000000"/>
          <w:sz w:val="20"/>
          <w:szCs w:val="20"/>
          <w:lang w:val="en-ID" w:eastAsia="en-US"/>
        </w:rPr>
        <w:t>tabel</w:t>
      </w:r>
      <w:proofErr w:type="spellEnd"/>
      <w:r w:rsidRPr="0088670F">
        <w:rPr>
          <w:rFonts w:eastAsia="Calibri"/>
          <w:color w:val="000000"/>
          <w:sz w:val="20"/>
          <w:szCs w:val="20"/>
          <w:lang w:val="en-ID" w:eastAsia="en-US"/>
        </w:rPr>
        <w:t xml:space="preserve"> 3.1 di </w:t>
      </w:r>
      <w:proofErr w:type="spellStart"/>
      <w:r w:rsidR="00B63402" w:rsidRPr="0088670F">
        <w:rPr>
          <w:rFonts w:eastAsia="Calibri"/>
          <w:color w:val="000000"/>
          <w:sz w:val="20"/>
          <w:szCs w:val="20"/>
          <w:lang w:val="en-ID" w:eastAsia="en-US"/>
        </w:rPr>
        <w:t>bawah</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dapat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diketahui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bahwa</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signifikansi</w:t>
      </w:r>
      <w:proofErr w:type="spellEnd"/>
      <w:r w:rsidRPr="0088670F">
        <w:rPr>
          <w:rFonts w:eastAsia="Calibri"/>
          <w:color w:val="000000"/>
          <w:sz w:val="20"/>
          <w:szCs w:val="20"/>
          <w:lang w:val="en-ID" w:eastAsia="en-US"/>
        </w:rPr>
        <w:t xml:space="preserve"> Shapiro-Wilk </w:t>
      </w:r>
      <w:proofErr w:type="spellStart"/>
      <w:r w:rsidRPr="0088670F">
        <w:rPr>
          <w:rFonts w:eastAsia="Calibri"/>
          <w:color w:val="000000"/>
          <w:sz w:val="20"/>
          <w:szCs w:val="20"/>
          <w:lang w:val="en-ID" w:eastAsia="en-US"/>
        </w:rPr>
        <w:t>antara</w:t>
      </w:r>
      <w:proofErr w:type="spellEnd"/>
      <w:r w:rsidRPr="0088670F">
        <w:rPr>
          <w:rFonts w:eastAsia="Calibri"/>
          <w:color w:val="000000"/>
          <w:sz w:val="20"/>
          <w:szCs w:val="20"/>
          <w:lang w:val="en-ID" w:eastAsia="en-US"/>
        </w:rPr>
        <w:t xml:space="preserve"> </w:t>
      </w:r>
      <w:proofErr w:type="spellStart"/>
      <w:r w:rsidR="00553FD3" w:rsidRPr="0088670F">
        <w:rPr>
          <w:rFonts w:eastAsia="Calibri"/>
          <w:color w:val="000000"/>
          <w:sz w:val="20"/>
          <w:szCs w:val="20"/>
          <w:lang w:val="en-ID" w:eastAsia="en-US"/>
        </w:rPr>
        <w:t>pola</w:t>
      </w:r>
      <w:proofErr w:type="spellEnd"/>
      <w:r w:rsidR="00553FD3" w:rsidRPr="0088670F">
        <w:rPr>
          <w:rFonts w:eastAsia="Calibri"/>
          <w:color w:val="000000"/>
          <w:sz w:val="20"/>
          <w:szCs w:val="20"/>
          <w:lang w:val="en-ID" w:eastAsia="en-US"/>
        </w:rPr>
        <w:t xml:space="preserve"> </w:t>
      </w:r>
      <w:proofErr w:type="spellStart"/>
      <w:r w:rsidR="00553FD3" w:rsidRPr="0088670F">
        <w:rPr>
          <w:rFonts w:eastAsia="Calibri"/>
          <w:color w:val="000000"/>
          <w:sz w:val="20"/>
          <w:szCs w:val="20"/>
          <w:lang w:val="en-ID" w:eastAsia="en-US"/>
        </w:rPr>
        <w:t>asuh</w:t>
      </w:r>
      <w:proofErr w:type="spellEnd"/>
      <w:r w:rsidR="00553FD3" w:rsidRPr="0088670F">
        <w:rPr>
          <w:rFonts w:eastAsia="Calibri"/>
          <w:color w:val="000000"/>
          <w:sz w:val="20"/>
          <w:szCs w:val="20"/>
          <w:lang w:val="en-ID" w:eastAsia="en-US"/>
        </w:rPr>
        <w:t xml:space="preserve"> </w:t>
      </w:r>
      <w:proofErr w:type="spellStart"/>
      <w:r w:rsidR="00553FD3" w:rsidRPr="0088670F">
        <w:rPr>
          <w:rFonts w:eastAsia="Calibri"/>
          <w:color w:val="000000"/>
          <w:sz w:val="20"/>
          <w:szCs w:val="20"/>
          <w:lang w:val="en-ID" w:eastAsia="en-US"/>
        </w:rPr>
        <w:t>permisif</w:t>
      </w:r>
      <w:proofErr w:type="spellEnd"/>
      <w:r w:rsidR="00553FD3" w:rsidRPr="0088670F">
        <w:rPr>
          <w:rFonts w:eastAsia="Calibri"/>
          <w:color w:val="000000"/>
          <w:sz w:val="20"/>
          <w:szCs w:val="20"/>
          <w:lang w:val="en-ID" w:eastAsia="en-US"/>
        </w:rPr>
        <w:t xml:space="preserve"> dan </w:t>
      </w:r>
      <w:proofErr w:type="spellStart"/>
      <w:r w:rsidR="00553FD3" w:rsidRPr="0088670F">
        <w:rPr>
          <w:rFonts w:eastAsia="Calibri"/>
          <w:color w:val="000000"/>
          <w:sz w:val="20"/>
          <w:szCs w:val="20"/>
          <w:lang w:val="en-ID" w:eastAsia="en-US"/>
        </w:rPr>
        <w:t>perilaku</w:t>
      </w:r>
      <w:proofErr w:type="spellEnd"/>
      <w:r w:rsidR="00553FD3" w:rsidRPr="0088670F">
        <w:rPr>
          <w:rFonts w:eastAsia="Calibri"/>
          <w:color w:val="000000"/>
          <w:sz w:val="20"/>
          <w:szCs w:val="20"/>
          <w:lang w:val="en-ID" w:eastAsia="en-US"/>
        </w:rPr>
        <w:t xml:space="preserve"> </w:t>
      </w:r>
      <w:proofErr w:type="spellStart"/>
      <w:r w:rsidR="00553FD3" w:rsidRPr="0088670F">
        <w:rPr>
          <w:rFonts w:eastAsia="Calibri"/>
          <w:color w:val="000000"/>
          <w:sz w:val="20"/>
          <w:szCs w:val="20"/>
          <w:lang w:val="en-ID" w:eastAsia="en-US"/>
        </w:rPr>
        <w:t>membolos</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yaitu</w:t>
      </w:r>
      <w:proofErr w:type="spellEnd"/>
      <w:r w:rsidRPr="0088670F">
        <w:rPr>
          <w:rFonts w:eastAsia="Calibri"/>
          <w:color w:val="000000"/>
          <w:sz w:val="20"/>
          <w:szCs w:val="20"/>
          <w:lang w:val="en-ID" w:eastAsia="en-US"/>
        </w:rPr>
        <w:t xml:space="preserve"> 0,969 </w:t>
      </w:r>
      <w:proofErr w:type="spellStart"/>
      <w:r w:rsidRPr="0088670F">
        <w:rPr>
          <w:rFonts w:eastAsia="Calibri"/>
          <w:color w:val="000000"/>
          <w:sz w:val="20"/>
          <w:szCs w:val="20"/>
          <w:lang w:val="en-ID" w:eastAsia="en-US"/>
        </w:rPr>
        <w:t>dengan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p-value of </w:t>
      </w:r>
      <w:proofErr w:type="spellStart"/>
      <w:r w:rsidRPr="0088670F">
        <w:rPr>
          <w:rFonts w:eastAsia="Calibri"/>
          <w:color w:val="000000"/>
          <w:sz w:val="20"/>
          <w:szCs w:val="20"/>
          <w:lang w:val="en-ID" w:eastAsia="en-US"/>
        </w:rPr>
        <w:t>shapiro</w:t>
      </w:r>
      <w:proofErr w:type="spellEnd"/>
      <w:r w:rsidRPr="0088670F">
        <w:rPr>
          <w:rFonts w:eastAsia="Calibri"/>
          <w:color w:val="000000"/>
          <w:sz w:val="20"/>
          <w:szCs w:val="20"/>
          <w:lang w:val="en-ID" w:eastAsia="en-US"/>
        </w:rPr>
        <w:t xml:space="preserve">-wilk </w:t>
      </w:r>
      <w:proofErr w:type="spellStart"/>
      <w:r w:rsidRPr="0088670F">
        <w:rPr>
          <w:rFonts w:eastAsia="Calibri"/>
          <w:color w:val="000000"/>
          <w:sz w:val="20"/>
          <w:szCs w:val="20"/>
          <w:lang w:val="en-ID" w:eastAsia="en-US"/>
        </w:rPr>
        <w:t>yaitu</w:t>
      </w:r>
      <w:proofErr w:type="spellEnd"/>
      <w:r w:rsidRPr="0088670F">
        <w:rPr>
          <w:rFonts w:eastAsia="Calibri"/>
          <w:color w:val="000000"/>
          <w:sz w:val="20"/>
          <w:szCs w:val="20"/>
          <w:lang w:val="en-ID" w:eastAsia="en-US"/>
        </w:rPr>
        <w:t xml:space="preserve"> &lt; .002 </w:t>
      </w:r>
      <w:proofErr w:type="spellStart"/>
      <w:r w:rsidRPr="0088670F">
        <w:rPr>
          <w:rFonts w:eastAsia="Calibri"/>
          <w:color w:val="000000"/>
          <w:sz w:val="20"/>
          <w:szCs w:val="20"/>
          <w:lang w:val="en-ID" w:eastAsia="en-US"/>
        </w:rPr>
        <w:t>berarti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nilai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tersebut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lebih</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kecil</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dari</w:t>
      </w:r>
      <w:proofErr w:type="spellEnd"/>
      <w:r w:rsidRPr="0088670F">
        <w:rPr>
          <w:rFonts w:eastAsia="Calibri"/>
          <w:color w:val="000000"/>
          <w:sz w:val="20"/>
          <w:szCs w:val="20"/>
          <w:lang w:val="en-ID" w:eastAsia="en-US"/>
        </w:rPr>
        <w:t xml:space="preserve"> 0,05 (0,002 &lt; 0,05) dan </w:t>
      </w:r>
      <w:proofErr w:type="spellStart"/>
      <w:r w:rsidRPr="0088670F">
        <w:rPr>
          <w:rFonts w:eastAsia="Calibri"/>
          <w:color w:val="000000"/>
          <w:sz w:val="20"/>
          <w:szCs w:val="20"/>
          <w:lang w:val="en-ID" w:eastAsia="en-US"/>
        </w:rPr>
        <w:t>dapat</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dikatakan</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bahwa</w:t>
      </w:r>
      <w:proofErr w:type="spellEnd"/>
      <w:r w:rsidRPr="0088670F">
        <w:rPr>
          <w:rFonts w:eastAsia="Calibri"/>
          <w:color w:val="000000"/>
          <w:sz w:val="20"/>
          <w:szCs w:val="20"/>
          <w:lang w:val="en-ID" w:eastAsia="en-US"/>
        </w:rPr>
        <w:t xml:space="preserve"> data </w:t>
      </w:r>
      <w:proofErr w:type="spellStart"/>
      <w:r w:rsidRPr="0088670F">
        <w:rPr>
          <w:rFonts w:eastAsia="Calibri"/>
          <w:color w:val="000000"/>
          <w:sz w:val="20"/>
          <w:szCs w:val="20"/>
          <w:lang w:val="en-ID" w:eastAsia="en-US"/>
        </w:rPr>
        <w:t>terdistribusi</w:t>
      </w:r>
      <w:proofErr w:type="spellEnd"/>
      <w:r w:rsidRPr="0088670F">
        <w:rPr>
          <w:rFonts w:eastAsia="Calibri"/>
          <w:color w:val="000000"/>
          <w:sz w:val="20"/>
          <w:szCs w:val="20"/>
          <w:lang w:val="en-ID" w:eastAsia="en-US"/>
        </w:rPr>
        <w:t xml:space="preserve"> </w:t>
      </w:r>
      <w:proofErr w:type="spellStart"/>
      <w:r w:rsidRPr="0088670F">
        <w:rPr>
          <w:rFonts w:eastAsia="Calibri"/>
          <w:color w:val="000000"/>
          <w:sz w:val="20"/>
          <w:szCs w:val="20"/>
          <w:lang w:val="en-ID" w:eastAsia="en-US"/>
        </w:rPr>
        <w:t>tidak</w:t>
      </w:r>
      <w:proofErr w:type="spellEnd"/>
      <w:r w:rsidRPr="0088670F">
        <w:rPr>
          <w:rFonts w:eastAsia="Calibri"/>
          <w:color w:val="000000"/>
          <w:sz w:val="20"/>
          <w:szCs w:val="20"/>
          <w:lang w:val="en-ID" w:eastAsia="en-US"/>
        </w:rPr>
        <w:t xml:space="preserve"> normal.</w:t>
      </w:r>
    </w:p>
    <w:p w14:paraId="2EE22FB7" w14:textId="77777777" w:rsidR="00553FD3" w:rsidRPr="0088670F" w:rsidRDefault="00553FD3" w:rsidP="008D3AE9">
      <w:pPr>
        <w:pBdr>
          <w:top w:val="nil"/>
          <w:left w:val="nil"/>
          <w:bottom w:val="nil"/>
          <w:right w:val="nil"/>
          <w:between w:val="nil"/>
        </w:pBdr>
        <w:suppressAutoHyphens w:val="0"/>
        <w:ind w:firstLine="357"/>
        <w:jc w:val="both"/>
        <w:rPr>
          <w:rFonts w:eastAsia="Calibri"/>
          <w:b/>
          <w:color w:val="000000"/>
          <w:lang w:val="en-ID" w:eastAsia="en-US"/>
        </w:rPr>
      </w:pPr>
    </w:p>
    <w:p w14:paraId="0AEE455D" w14:textId="77777777" w:rsidR="00635595" w:rsidRPr="0088670F" w:rsidRDefault="00635595" w:rsidP="00B35AE5">
      <w:pPr>
        <w:suppressAutoHyphens w:val="0"/>
        <w:jc w:val="center"/>
        <w:outlineLvl w:val="0"/>
        <w:rPr>
          <w:b/>
          <w:kern w:val="36"/>
          <w:lang w:val="en-ID" w:eastAsia="en-ID"/>
        </w:rPr>
      </w:pPr>
      <w:r w:rsidRPr="0088670F">
        <w:rPr>
          <w:b/>
          <w:kern w:val="36"/>
          <w:lang w:val="en-ID" w:eastAsia="en-ID"/>
        </w:rPr>
        <w:t>TABEL 3.1</w:t>
      </w:r>
      <w:r w:rsidRPr="0088670F">
        <w:rPr>
          <w:b/>
          <w:kern w:val="36"/>
          <w:lang w:val="en-ID" w:eastAsia="en-ID"/>
        </w:rPr>
        <w:br/>
        <w:t>UJI NORMALITAS</w:t>
      </w:r>
    </w:p>
    <w:p w14:paraId="2A9C8457" w14:textId="77777777" w:rsidR="000465CB" w:rsidRPr="0088670F" w:rsidRDefault="000465CB" w:rsidP="00B35AE5">
      <w:pPr>
        <w:suppressAutoHyphens w:val="0"/>
        <w:ind w:left="1440" w:firstLine="357"/>
        <w:jc w:val="center"/>
        <w:outlineLvl w:val="0"/>
        <w:rPr>
          <w:bCs/>
          <w:kern w:val="36"/>
          <w:lang w:val="en-ID" w:eastAsia="en-ID"/>
        </w:rPr>
      </w:pPr>
    </w:p>
    <w:tbl>
      <w:tblPr>
        <w:tblpPr w:leftFromText="180" w:rightFromText="180" w:vertAnchor="text" w:horzAnchor="margin" w:tblpXSpec="center" w:tblpY="52"/>
        <w:tblW w:w="7556" w:type="dxa"/>
        <w:tblCellMar>
          <w:top w:w="15" w:type="dxa"/>
          <w:left w:w="15" w:type="dxa"/>
          <w:bottom w:w="15" w:type="dxa"/>
          <w:right w:w="15" w:type="dxa"/>
        </w:tblCellMar>
        <w:tblLook w:val="04A0" w:firstRow="1" w:lastRow="0" w:firstColumn="1" w:lastColumn="0" w:noHBand="0" w:noVBand="1"/>
      </w:tblPr>
      <w:tblGrid>
        <w:gridCol w:w="2088"/>
        <w:gridCol w:w="36"/>
        <w:gridCol w:w="467"/>
        <w:gridCol w:w="36"/>
        <w:gridCol w:w="2365"/>
        <w:gridCol w:w="36"/>
        <w:gridCol w:w="1505"/>
        <w:gridCol w:w="59"/>
        <w:gridCol w:w="928"/>
        <w:gridCol w:w="36"/>
      </w:tblGrid>
      <w:tr w:rsidR="00635595" w:rsidRPr="0088670F" w14:paraId="63BE6032" w14:textId="77777777" w:rsidTr="0037556C">
        <w:trPr>
          <w:trHeight w:val="246"/>
          <w:tblHeader/>
        </w:trPr>
        <w:tc>
          <w:tcPr>
            <w:tcW w:w="0" w:type="auto"/>
            <w:gridSpan w:val="10"/>
            <w:tcBorders>
              <w:top w:val="nil"/>
              <w:left w:val="nil"/>
              <w:bottom w:val="single" w:sz="6" w:space="0" w:color="000000"/>
              <w:right w:val="nil"/>
            </w:tcBorders>
            <w:vAlign w:val="center"/>
            <w:hideMark/>
          </w:tcPr>
          <w:p w14:paraId="71E7C6B1" w14:textId="77777777" w:rsidR="00635595" w:rsidRPr="0088670F" w:rsidRDefault="00635595" w:rsidP="008D3AE9">
            <w:pPr>
              <w:suppressAutoHyphens w:val="0"/>
              <w:ind w:firstLine="357"/>
              <w:rPr>
                <w:b/>
                <w:bCs/>
                <w:lang w:val="en-ID" w:eastAsia="en-ID"/>
              </w:rPr>
            </w:pPr>
            <w:r w:rsidRPr="0088670F">
              <w:rPr>
                <w:b/>
                <w:bCs/>
                <w:lang w:val="en-ID" w:eastAsia="en-ID"/>
              </w:rPr>
              <w:t xml:space="preserve">Shapiro-Wilk Test for Bivariate Normality </w:t>
            </w:r>
          </w:p>
        </w:tc>
      </w:tr>
      <w:tr w:rsidR="00635595" w:rsidRPr="0088670F" w14:paraId="1E6938E1" w14:textId="77777777" w:rsidTr="0037556C">
        <w:trPr>
          <w:trHeight w:val="260"/>
          <w:tblHeader/>
        </w:trPr>
        <w:tc>
          <w:tcPr>
            <w:tcW w:w="0" w:type="auto"/>
            <w:gridSpan w:val="2"/>
            <w:tcBorders>
              <w:top w:val="nil"/>
              <w:left w:val="nil"/>
              <w:bottom w:val="single" w:sz="6" w:space="0" w:color="000000"/>
              <w:right w:val="nil"/>
            </w:tcBorders>
            <w:vAlign w:val="center"/>
            <w:hideMark/>
          </w:tcPr>
          <w:p w14:paraId="197D4D96" w14:textId="77777777" w:rsidR="00635595" w:rsidRPr="0088670F" w:rsidRDefault="00635595" w:rsidP="008D3AE9">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77162AC9" w14:textId="77777777" w:rsidR="00635595" w:rsidRPr="0088670F" w:rsidRDefault="00635595" w:rsidP="008D3AE9">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2874632C" w14:textId="77777777" w:rsidR="00635595" w:rsidRPr="0088670F" w:rsidRDefault="00635595" w:rsidP="008D3AE9">
            <w:pPr>
              <w:suppressAutoHyphens w:val="0"/>
              <w:ind w:firstLine="357"/>
              <w:jc w:val="center"/>
              <w:rPr>
                <w:b/>
                <w:bCs/>
                <w:lang w:val="en-ID" w:eastAsia="en-ID"/>
              </w:rPr>
            </w:pPr>
            <w:r w:rsidRPr="0088670F">
              <w:rPr>
                <w:b/>
                <w:bCs/>
                <w:lang w:val="en-ID" w:eastAsia="en-ID"/>
              </w:rPr>
              <w:t xml:space="preserve">  </w:t>
            </w:r>
          </w:p>
        </w:tc>
        <w:tc>
          <w:tcPr>
            <w:tcW w:w="0" w:type="auto"/>
            <w:gridSpan w:val="2"/>
            <w:tcBorders>
              <w:top w:val="nil"/>
              <w:left w:val="nil"/>
              <w:bottom w:val="single" w:sz="6" w:space="0" w:color="000000"/>
              <w:right w:val="nil"/>
            </w:tcBorders>
            <w:vAlign w:val="center"/>
            <w:hideMark/>
          </w:tcPr>
          <w:p w14:paraId="140D5618" w14:textId="77777777" w:rsidR="00635595" w:rsidRPr="0088670F" w:rsidRDefault="00635595" w:rsidP="008D3AE9">
            <w:pPr>
              <w:suppressAutoHyphens w:val="0"/>
              <w:ind w:firstLine="357"/>
              <w:jc w:val="center"/>
              <w:rPr>
                <w:b/>
                <w:bCs/>
                <w:lang w:val="en-ID" w:eastAsia="en-ID"/>
              </w:rPr>
            </w:pPr>
            <w:r w:rsidRPr="0088670F">
              <w:rPr>
                <w:b/>
                <w:bCs/>
                <w:lang w:val="en-ID" w:eastAsia="en-ID"/>
              </w:rPr>
              <w:t xml:space="preserve">Shapiro-Wilk </w:t>
            </w:r>
          </w:p>
        </w:tc>
        <w:tc>
          <w:tcPr>
            <w:tcW w:w="0" w:type="auto"/>
            <w:gridSpan w:val="2"/>
            <w:tcBorders>
              <w:top w:val="nil"/>
              <w:left w:val="nil"/>
              <w:bottom w:val="single" w:sz="6" w:space="0" w:color="000000"/>
              <w:right w:val="nil"/>
            </w:tcBorders>
            <w:vAlign w:val="center"/>
            <w:hideMark/>
          </w:tcPr>
          <w:p w14:paraId="5EAC98A7" w14:textId="77777777" w:rsidR="00635595" w:rsidRPr="0088670F" w:rsidRDefault="00635595" w:rsidP="008D3AE9">
            <w:pPr>
              <w:suppressAutoHyphens w:val="0"/>
              <w:ind w:firstLine="357"/>
              <w:jc w:val="center"/>
              <w:rPr>
                <w:b/>
                <w:bCs/>
                <w:lang w:val="en-ID" w:eastAsia="en-ID"/>
              </w:rPr>
            </w:pPr>
            <w:r w:rsidRPr="0088670F">
              <w:rPr>
                <w:b/>
                <w:bCs/>
                <w:lang w:val="en-ID" w:eastAsia="en-ID"/>
              </w:rPr>
              <w:t xml:space="preserve">p </w:t>
            </w:r>
          </w:p>
        </w:tc>
      </w:tr>
      <w:tr w:rsidR="00635595" w:rsidRPr="0088670F" w14:paraId="3D0AA303" w14:textId="77777777" w:rsidTr="0037556C">
        <w:trPr>
          <w:trHeight w:val="246"/>
        </w:trPr>
        <w:tc>
          <w:tcPr>
            <w:tcW w:w="0" w:type="auto"/>
            <w:tcBorders>
              <w:top w:val="nil"/>
              <w:left w:val="nil"/>
              <w:bottom w:val="nil"/>
              <w:right w:val="nil"/>
            </w:tcBorders>
            <w:vAlign w:val="center"/>
            <w:hideMark/>
          </w:tcPr>
          <w:p w14:paraId="45B7CD08" w14:textId="77777777" w:rsidR="00635595" w:rsidRPr="0088670F" w:rsidRDefault="00635595" w:rsidP="008D3AE9">
            <w:pPr>
              <w:suppressAutoHyphens w:val="0"/>
              <w:ind w:firstLine="357"/>
              <w:rPr>
                <w:lang w:val="en-ID" w:eastAsia="en-ID"/>
              </w:rPr>
            </w:pPr>
            <w:r w:rsidRPr="0088670F">
              <w:rPr>
                <w:lang w:val="en-ID" w:eastAsia="en-ID"/>
              </w:rPr>
              <w:t xml:space="preserve">POLA ASUH PERMISIF </w:t>
            </w:r>
          </w:p>
        </w:tc>
        <w:tc>
          <w:tcPr>
            <w:tcW w:w="0" w:type="auto"/>
            <w:tcBorders>
              <w:top w:val="nil"/>
              <w:left w:val="nil"/>
              <w:bottom w:val="nil"/>
              <w:right w:val="nil"/>
            </w:tcBorders>
            <w:vAlign w:val="center"/>
            <w:hideMark/>
          </w:tcPr>
          <w:p w14:paraId="374175B6" w14:textId="77777777" w:rsidR="00635595" w:rsidRPr="0088670F" w:rsidRDefault="00635595" w:rsidP="008D3AE9">
            <w:pPr>
              <w:suppressAutoHyphens w:val="0"/>
              <w:ind w:firstLine="357"/>
              <w:rPr>
                <w:lang w:val="en-ID" w:eastAsia="en-ID"/>
              </w:rPr>
            </w:pPr>
          </w:p>
        </w:tc>
        <w:tc>
          <w:tcPr>
            <w:tcW w:w="0" w:type="auto"/>
            <w:tcBorders>
              <w:top w:val="nil"/>
              <w:left w:val="nil"/>
              <w:bottom w:val="nil"/>
              <w:right w:val="nil"/>
            </w:tcBorders>
            <w:vAlign w:val="center"/>
            <w:hideMark/>
          </w:tcPr>
          <w:p w14:paraId="654D9DBB" w14:textId="77777777" w:rsidR="00635595" w:rsidRPr="0088670F" w:rsidRDefault="00635595" w:rsidP="008D3AE9">
            <w:pPr>
              <w:suppressAutoHyphens w:val="0"/>
              <w:ind w:firstLine="357"/>
              <w:jc w:val="right"/>
              <w:rPr>
                <w:lang w:val="en-ID" w:eastAsia="en-ID"/>
              </w:rPr>
            </w:pPr>
            <w:r w:rsidRPr="0088670F">
              <w:rPr>
                <w:lang w:val="en-ID" w:eastAsia="en-ID"/>
              </w:rPr>
              <w:t xml:space="preserve">- </w:t>
            </w:r>
          </w:p>
        </w:tc>
        <w:tc>
          <w:tcPr>
            <w:tcW w:w="0" w:type="auto"/>
            <w:tcBorders>
              <w:top w:val="nil"/>
              <w:left w:val="nil"/>
              <w:bottom w:val="nil"/>
              <w:right w:val="nil"/>
            </w:tcBorders>
            <w:vAlign w:val="center"/>
            <w:hideMark/>
          </w:tcPr>
          <w:p w14:paraId="6DA90E3C" w14:textId="77777777" w:rsidR="00635595" w:rsidRPr="0088670F" w:rsidRDefault="00635595" w:rsidP="008D3AE9">
            <w:pPr>
              <w:suppressAutoHyphens w:val="0"/>
              <w:ind w:firstLine="357"/>
              <w:jc w:val="right"/>
              <w:rPr>
                <w:lang w:val="en-ID" w:eastAsia="en-ID"/>
              </w:rPr>
            </w:pPr>
          </w:p>
        </w:tc>
        <w:tc>
          <w:tcPr>
            <w:tcW w:w="0" w:type="auto"/>
            <w:tcBorders>
              <w:top w:val="nil"/>
              <w:left w:val="nil"/>
              <w:bottom w:val="nil"/>
              <w:right w:val="nil"/>
            </w:tcBorders>
            <w:vAlign w:val="center"/>
            <w:hideMark/>
          </w:tcPr>
          <w:p w14:paraId="099404F1" w14:textId="77777777" w:rsidR="00635595" w:rsidRPr="0088670F" w:rsidRDefault="00635595" w:rsidP="008D3AE9">
            <w:pPr>
              <w:suppressAutoHyphens w:val="0"/>
              <w:ind w:firstLine="357"/>
              <w:rPr>
                <w:lang w:val="en-ID" w:eastAsia="en-ID"/>
              </w:rPr>
            </w:pPr>
            <w:r w:rsidRPr="0088670F">
              <w:rPr>
                <w:lang w:val="en-ID" w:eastAsia="en-ID"/>
              </w:rPr>
              <w:t xml:space="preserve">PERILAKU MEMBOLOS </w:t>
            </w:r>
          </w:p>
        </w:tc>
        <w:tc>
          <w:tcPr>
            <w:tcW w:w="0" w:type="auto"/>
            <w:tcBorders>
              <w:top w:val="nil"/>
              <w:left w:val="nil"/>
              <w:bottom w:val="nil"/>
              <w:right w:val="nil"/>
            </w:tcBorders>
            <w:vAlign w:val="center"/>
            <w:hideMark/>
          </w:tcPr>
          <w:p w14:paraId="0E8E4FD2" w14:textId="77777777" w:rsidR="00635595" w:rsidRPr="0088670F" w:rsidRDefault="00635595" w:rsidP="008D3AE9">
            <w:pPr>
              <w:suppressAutoHyphens w:val="0"/>
              <w:ind w:firstLine="357"/>
              <w:rPr>
                <w:lang w:val="en-ID" w:eastAsia="en-ID"/>
              </w:rPr>
            </w:pPr>
          </w:p>
        </w:tc>
        <w:tc>
          <w:tcPr>
            <w:tcW w:w="0" w:type="auto"/>
            <w:tcBorders>
              <w:top w:val="nil"/>
              <w:left w:val="nil"/>
              <w:bottom w:val="nil"/>
              <w:right w:val="nil"/>
            </w:tcBorders>
            <w:vAlign w:val="center"/>
            <w:hideMark/>
          </w:tcPr>
          <w:p w14:paraId="0498DC99" w14:textId="77777777" w:rsidR="00635595" w:rsidRPr="0088670F" w:rsidRDefault="00635595" w:rsidP="008D3AE9">
            <w:pPr>
              <w:suppressAutoHyphens w:val="0"/>
              <w:ind w:firstLine="357"/>
              <w:jc w:val="right"/>
              <w:rPr>
                <w:lang w:val="en-ID" w:eastAsia="en-ID"/>
              </w:rPr>
            </w:pPr>
            <w:r w:rsidRPr="0088670F">
              <w:rPr>
                <w:lang w:val="en-ID" w:eastAsia="en-ID"/>
              </w:rPr>
              <w:t xml:space="preserve">0.969 </w:t>
            </w:r>
          </w:p>
        </w:tc>
        <w:tc>
          <w:tcPr>
            <w:tcW w:w="0" w:type="auto"/>
            <w:tcBorders>
              <w:top w:val="nil"/>
              <w:left w:val="nil"/>
              <w:bottom w:val="nil"/>
              <w:right w:val="nil"/>
            </w:tcBorders>
            <w:vAlign w:val="center"/>
            <w:hideMark/>
          </w:tcPr>
          <w:p w14:paraId="77537A9F" w14:textId="77777777" w:rsidR="00635595" w:rsidRPr="0088670F" w:rsidRDefault="00635595" w:rsidP="008D3AE9">
            <w:pPr>
              <w:suppressAutoHyphens w:val="0"/>
              <w:ind w:firstLine="357"/>
              <w:jc w:val="right"/>
              <w:rPr>
                <w:lang w:val="en-ID" w:eastAsia="en-ID"/>
              </w:rPr>
            </w:pPr>
          </w:p>
        </w:tc>
        <w:tc>
          <w:tcPr>
            <w:tcW w:w="0" w:type="auto"/>
            <w:tcBorders>
              <w:top w:val="nil"/>
              <w:left w:val="nil"/>
              <w:bottom w:val="nil"/>
              <w:right w:val="nil"/>
            </w:tcBorders>
            <w:vAlign w:val="center"/>
            <w:hideMark/>
          </w:tcPr>
          <w:p w14:paraId="589429EF" w14:textId="77777777" w:rsidR="00635595" w:rsidRPr="0088670F" w:rsidRDefault="00635595" w:rsidP="008D3AE9">
            <w:pPr>
              <w:suppressAutoHyphens w:val="0"/>
              <w:ind w:firstLine="357"/>
              <w:jc w:val="right"/>
              <w:rPr>
                <w:lang w:val="en-ID" w:eastAsia="en-ID"/>
              </w:rPr>
            </w:pPr>
            <w:r w:rsidRPr="0088670F">
              <w:rPr>
                <w:lang w:val="en-ID" w:eastAsia="en-ID"/>
              </w:rPr>
              <w:t xml:space="preserve">0.002 </w:t>
            </w:r>
          </w:p>
        </w:tc>
        <w:tc>
          <w:tcPr>
            <w:tcW w:w="0" w:type="auto"/>
            <w:tcBorders>
              <w:top w:val="nil"/>
              <w:left w:val="nil"/>
              <w:bottom w:val="nil"/>
              <w:right w:val="nil"/>
            </w:tcBorders>
            <w:vAlign w:val="center"/>
            <w:hideMark/>
          </w:tcPr>
          <w:p w14:paraId="47199F8C" w14:textId="77777777" w:rsidR="00635595" w:rsidRPr="0088670F" w:rsidRDefault="00635595" w:rsidP="008D3AE9">
            <w:pPr>
              <w:suppressAutoHyphens w:val="0"/>
              <w:ind w:firstLine="357"/>
              <w:jc w:val="right"/>
              <w:rPr>
                <w:lang w:val="en-ID" w:eastAsia="en-ID"/>
              </w:rPr>
            </w:pPr>
          </w:p>
        </w:tc>
      </w:tr>
      <w:tr w:rsidR="00635595" w:rsidRPr="0088670F" w14:paraId="4E3A44E8" w14:textId="77777777" w:rsidTr="0037556C">
        <w:trPr>
          <w:trHeight w:val="219"/>
        </w:trPr>
        <w:tc>
          <w:tcPr>
            <w:tcW w:w="0" w:type="auto"/>
            <w:gridSpan w:val="10"/>
            <w:tcBorders>
              <w:top w:val="nil"/>
              <w:left w:val="nil"/>
              <w:bottom w:val="single" w:sz="12" w:space="0" w:color="000000"/>
              <w:right w:val="nil"/>
            </w:tcBorders>
            <w:vAlign w:val="center"/>
            <w:hideMark/>
          </w:tcPr>
          <w:p w14:paraId="5C1C8C2B" w14:textId="77777777" w:rsidR="00635595" w:rsidRPr="0088670F" w:rsidRDefault="00635595" w:rsidP="008D3AE9">
            <w:pPr>
              <w:suppressAutoHyphens w:val="0"/>
              <w:ind w:firstLine="357"/>
              <w:rPr>
                <w:lang w:val="en-ID" w:eastAsia="en-ID"/>
              </w:rPr>
            </w:pPr>
          </w:p>
        </w:tc>
      </w:tr>
    </w:tbl>
    <w:p w14:paraId="2C7258B7" w14:textId="77777777" w:rsidR="00635595" w:rsidRPr="0088670F" w:rsidRDefault="00635595" w:rsidP="008D3AE9">
      <w:pPr>
        <w:suppressAutoHyphens w:val="0"/>
        <w:ind w:firstLine="357"/>
        <w:rPr>
          <w:lang w:val="en-ID" w:eastAsia="en-ID"/>
        </w:rPr>
      </w:pPr>
      <w:r w:rsidRPr="0088670F">
        <w:rPr>
          <w:lang w:val="en-ID" w:eastAsia="en-ID"/>
        </w:rPr>
        <w:t> </w:t>
      </w:r>
    </w:p>
    <w:p w14:paraId="39C2358E" w14:textId="77777777" w:rsidR="00635595" w:rsidRPr="0088670F" w:rsidRDefault="00635595" w:rsidP="008D3AE9">
      <w:pPr>
        <w:suppressAutoHyphens w:val="0"/>
        <w:ind w:firstLine="357"/>
        <w:rPr>
          <w:b/>
          <w:bCs/>
          <w:lang w:val="en-ID" w:eastAsia="en-ID"/>
        </w:rPr>
      </w:pPr>
    </w:p>
    <w:p w14:paraId="6A8D5097" w14:textId="77777777" w:rsidR="00635595" w:rsidRPr="0088670F" w:rsidRDefault="00635595" w:rsidP="008D3AE9">
      <w:pPr>
        <w:suppressAutoHyphens w:val="0"/>
        <w:ind w:firstLine="357"/>
        <w:rPr>
          <w:b/>
          <w:bCs/>
          <w:lang w:val="en-ID" w:eastAsia="en-ID"/>
        </w:rPr>
      </w:pPr>
    </w:p>
    <w:p w14:paraId="4A59A00C" w14:textId="77777777" w:rsidR="00635595" w:rsidRPr="0088670F" w:rsidRDefault="00635595" w:rsidP="008D3AE9">
      <w:pPr>
        <w:suppressAutoHyphens w:val="0"/>
        <w:ind w:firstLine="357"/>
        <w:rPr>
          <w:b/>
          <w:bCs/>
          <w:lang w:val="en-ID" w:eastAsia="en-ID"/>
        </w:rPr>
      </w:pPr>
    </w:p>
    <w:p w14:paraId="6B5DDB7A" w14:textId="77777777" w:rsidR="00635595" w:rsidRPr="0088670F" w:rsidRDefault="00635595" w:rsidP="008D3AE9">
      <w:pPr>
        <w:suppressAutoHyphens w:val="0"/>
        <w:ind w:firstLine="357"/>
        <w:rPr>
          <w:b/>
          <w:bCs/>
          <w:lang w:val="en-ID" w:eastAsia="en-ID"/>
        </w:rPr>
      </w:pPr>
    </w:p>
    <w:p w14:paraId="518DD831" w14:textId="00907630" w:rsidR="000465CB" w:rsidRPr="0088670F" w:rsidRDefault="000465CB" w:rsidP="008D3AE9">
      <w:pPr>
        <w:pBdr>
          <w:top w:val="nil"/>
          <w:left w:val="nil"/>
          <w:bottom w:val="nil"/>
          <w:right w:val="nil"/>
          <w:between w:val="nil"/>
        </w:pBdr>
        <w:suppressAutoHyphens w:val="0"/>
        <w:ind w:left="720" w:firstLine="357"/>
        <w:jc w:val="both"/>
        <w:rPr>
          <w:rFonts w:eastAsia="Calibri"/>
          <w:color w:val="000000"/>
          <w:lang w:val="en-ID" w:eastAsia="en-US"/>
        </w:rPr>
      </w:pPr>
    </w:p>
    <w:p w14:paraId="4112C84F" w14:textId="089B5360" w:rsidR="00B63402" w:rsidRPr="0088670F" w:rsidRDefault="00B63402" w:rsidP="008D3AE9">
      <w:pPr>
        <w:pBdr>
          <w:top w:val="nil"/>
          <w:left w:val="nil"/>
          <w:bottom w:val="nil"/>
          <w:right w:val="nil"/>
          <w:between w:val="nil"/>
        </w:pBdr>
        <w:suppressAutoHyphens w:val="0"/>
        <w:ind w:left="720" w:firstLine="357"/>
        <w:jc w:val="both"/>
        <w:rPr>
          <w:rFonts w:eastAsia="Calibri"/>
          <w:color w:val="000000"/>
          <w:lang w:val="en-ID" w:eastAsia="en-US"/>
        </w:rPr>
      </w:pPr>
    </w:p>
    <w:p w14:paraId="49DA2C31" w14:textId="77777777" w:rsidR="00B63402" w:rsidRPr="0088670F" w:rsidRDefault="00B63402" w:rsidP="003534B9">
      <w:pPr>
        <w:pBdr>
          <w:top w:val="nil"/>
          <w:left w:val="nil"/>
          <w:bottom w:val="nil"/>
          <w:right w:val="nil"/>
          <w:between w:val="nil"/>
        </w:pBdr>
        <w:suppressAutoHyphens w:val="0"/>
        <w:ind w:left="720" w:firstLine="357"/>
        <w:jc w:val="center"/>
        <w:rPr>
          <w:rFonts w:eastAsia="Calibri"/>
          <w:color w:val="000000"/>
          <w:lang w:val="en-ID" w:eastAsia="en-US"/>
        </w:rPr>
      </w:pPr>
    </w:p>
    <w:p w14:paraId="3649B106" w14:textId="16EA0F7A" w:rsidR="00233CF0" w:rsidRPr="0088670F" w:rsidRDefault="00233CF0" w:rsidP="00B35AE5">
      <w:pPr>
        <w:pStyle w:val="ListParagraph"/>
        <w:numPr>
          <w:ilvl w:val="0"/>
          <w:numId w:val="24"/>
        </w:numPr>
        <w:suppressAutoHyphens w:val="0"/>
        <w:jc w:val="center"/>
        <w:outlineLvl w:val="2"/>
        <w:rPr>
          <w:b/>
          <w:bCs/>
          <w:lang w:eastAsia="en-ID"/>
        </w:rPr>
      </w:pPr>
      <w:r w:rsidRPr="0088670F">
        <w:rPr>
          <w:b/>
          <w:bCs/>
          <w:lang w:eastAsia="en-ID"/>
        </w:rPr>
        <w:t>UJI LINIERITAS</w:t>
      </w:r>
    </w:p>
    <w:p w14:paraId="253039C6" w14:textId="6EDBD0C0" w:rsidR="009D6923" w:rsidRPr="0088670F" w:rsidRDefault="009D6923" w:rsidP="00B35AE5">
      <w:pPr>
        <w:pBdr>
          <w:between w:val="nil"/>
        </w:pBdr>
        <w:ind w:firstLine="360"/>
        <w:jc w:val="both"/>
        <w:rPr>
          <w:color w:val="000000"/>
          <w:sz w:val="20"/>
          <w:szCs w:val="20"/>
        </w:rPr>
      </w:pPr>
      <w:r w:rsidRPr="0088670F">
        <w:rPr>
          <w:color w:val="000000"/>
          <w:sz w:val="20"/>
          <w:szCs w:val="20"/>
        </w:rPr>
        <w:t>Berdasarkan data tabel 3.2 di</w:t>
      </w:r>
      <w:proofErr w:type="spellStart"/>
      <w:r w:rsidR="00B63402" w:rsidRPr="0088670F">
        <w:rPr>
          <w:color w:val="000000"/>
          <w:sz w:val="20"/>
          <w:szCs w:val="20"/>
          <w:lang w:val="en-US"/>
        </w:rPr>
        <w:t>bawah</w:t>
      </w:r>
      <w:proofErr w:type="spellEnd"/>
      <w:r w:rsidRPr="0088670F">
        <w:rPr>
          <w:color w:val="000000"/>
          <w:sz w:val="20"/>
          <w:szCs w:val="20"/>
        </w:rPr>
        <w:t xml:space="preserve"> dapat disimpulkan bahwa data terdistribusi dengan linier karena Q-Q plotnya mendekati garis herisontal dari bawah keatas serta membentuk seperti elips, hal itu dapat disimpulkan bahwa data pola asuh permisif linear dengan perilaku membolos.</w:t>
      </w:r>
    </w:p>
    <w:p w14:paraId="32E97F5F" w14:textId="77777777" w:rsidR="009D6923" w:rsidRPr="0088670F" w:rsidRDefault="009D6923" w:rsidP="008D3AE9">
      <w:pPr>
        <w:suppressAutoHyphens w:val="0"/>
        <w:ind w:firstLine="357"/>
        <w:outlineLvl w:val="2"/>
        <w:rPr>
          <w:b/>
          <w:bCs/>
          <w:sz w:val="20"/>
          <w:szCs w:val="20"/>
          <w:lang w:eastAsia="en-ID"/>
        </w:rPr>
      </w:pPr>
    </w:p>
    <w:p w14:paraId="4418F3FE" w14:textId="77777777" w:rsidR="00233CF0" w:rsidRPr="0088670F" w:rsidRDefault="00233CF0" w:rsidP="008D3AE9">
      <w:pPr>
        <w:pStyle w:val="ListParagraph"/>
        <w:ind w:left="1440" w:firstLine="357"/>
        <w:jc w:val="center"/>
        <w:outlineLvl w:val="2"/>
        <w:rPr>
          <w:bCs/>
          <w:lang w:eastAsia="en-ID"/>
        </w:rPr>
      </w:pPr>
    </w:p>
    <w:p w14:paraId="0C5535B0" w14:textId="77777777" w:rsidR="00233CF0" w:rsidRPr="0088670F" w:rsidRDefault="00233CF0" w:rsidP="00B35AE5">
      <w:pPr>
        <w:jc w:val="center"/>
        <w:outlineLvl w:val="2"/>
        <w:rPr>
          <w:b/>
          <w:lang w:eastAsia="en-ID"/>
        </w:rPr>
      </w:pPr>
      <w:r w:rsidRPr="0088670F">
        <w:rPr>
          <w:b/>
          <w:lang w:eastAsia="en-ID"/>
        </w:rPr>
        <w:t>TABEL 3.2</w:t>
      </w:r>
    </w:p>
    <w:p w14:paraId="3BF94F52" w14:textId="77777777" w:rsidR="00233CF0" w:rsidRPr="0088670F" w:rsidRDefault="00233CF0" w:rsidP="00B35AE5">
      <w:pPr>
        <w:jc w:val="center"/>
        <w:outlineLvl w:val="2"/>
        <w:rPr>
          <w:b/>
          <w:lang w:eastAsia="en-ID"/>
        </w:rPr>
      </w:pPr>
      <w:r w:rsidRPr="0088670F">
        <w:rPr>
          <w:b/>
          <w:lang w:eastAsia="en-ID"/>
        </w:rPr>
        <w:t>UJI LINIERITAS</w:t>
      </w:r>
    </w:p>
    <w:p w14:paraId="6664C0F9" w14:textId="77777777" w:rsidR="00233CF0" w:rsidRPr="0088670F" w:rsidRDefault="00233CF0" w:rsidP="008D3AE9">
      <w:pPr>
        <w:ind w:firstLine="357"/>
        <w:rPr>
          <w:b/>
          <w:bCs/>
          <w:lang w:eastAsia="en-ID"/>
        </w:rPr>
      </w:pPr>
      <w:r w:rsidRPr="0088670F">
        <w:rPr>
          <w:noProof/>
          <w:lang w:val="en-US" w:eastAsia="en-US"/>
        </w:rPr>
        <w:drawing>
          <wp:anchor distT="0" distB="0" distL="114300" distR="114300" simplePos="0" relativeHeight="251659264" behindDoc="1" locked="0" layoutInCell="1" allowOverlap="1" wp14:anchorId="645A1D9C" wp14:editId="702EDB09">
            <wp:simplePos x="0" y="0"/>
            <wp:positionH relativeFrom="column">
              <wp:posOffset>1981200</wp:posOffset>
            </wp:positionH>
            <wp:positionV relativeFrom="paragraph">
              <wp:posOffset>2540</wp:posOffset>
            </wp:positionV>
            <wp:extent cx="2520000" cy="25200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20000" cy="2520000"/>
                    </a:xfrm>
                    <a:prstGeom prst="rect">
                      <a:avLst/>
                    </a:prstGeom>
                    <a:noFill/>
                    <a:ln>
                      <a:noFill/>
                    </a:ln>
                  </pic:spPr>
                </pic:pic>
              </a:graphicData>
            </a:graphic>
          </wp:anchor>
        </w:drawing>
      </w:r>
    </w:p>
    <w:p w14:paraId="424BF589" w14:textId="77777777" w:rsidR="00233CF0" w:rsidRPr="0088670F" w:rsidRDefault="00233CF0" w:rsidP="008D3AE9">
      <w:pPr>
        <w:ind w:firstLine="357"/>
        <w:rPr>
          <w:b/>
          <w:bCs/>
          <w:lang w:eastAsia="en-ID"/>
        </w:rPr>
      </w:pPr>
    </w:p>
    <w:p w14:paraId="771763E1" w14:textId="77777777" w:rsidR="00233CF0" w:rsidRPr="0088670F" w:rsidRDefault="00233CF0" w:rsidP="008D3AE9">
      <w:pPr>
        <w:ind w:firstLine="357"/>
        <w:rPr>
          <w:b/>
          <w:bCs/>
          <w:lang w:eastAsia="en-ID"/>
        </w:rPr>
      </w:pPr>
    </w:p>
    <w:p w14:paraId="575FAA25" w14:textId="77777777" w:rsidR="00233CF0" w:rsidRPr="0088670F" w:rsidRDefault="00233CF0" w:rsidP="008D3AE9">
      <w:pPr>
        <w:ind w:firstLine="357"/>
        <w:rPr>
          <w:b/>
          <w:bCs/>
          <w:lang w:eastAsia="en-ID"/>
        </w:rPr>
      </w:pPr>
    </w:p>
    <w:p w14:paraId="0C0F2D94" w14:textId="77777777" w:rsidR="00233CF0" w:rsidRPr="0088670F" w:rsidRDefault="00233CF0" w:rsidP="008D3AE9">
      <w:pPr>
        <w:ind w:firstLine="357"/>
        <w:rPr>
          <w:b/>
          <w:bCs/>
          <w:lang w:eastAsia="en-ID"/>
        </w:rPr>
      </w:pPr>
    </w:p>
    <w:p w14:paraId="3D543BF7" w14:textId="77777777" w:rsidR="00233CF0" w:rsidRPr="0088670F" w:rsidRDefault="00233CF0" w:rsidP="008D3AE9">
      <w:pPr>
        <w:ind w:firstLine="357"/>
        <w:rPr>
          <w:b/>
          <w:bCs/>
          <w:lang w:eastAsia="en-ID"/>
        </w:rPr>
      </w:pPr>
    </w:p>
    <w:p w14:paraId="638D4B38" w14:textId="77777777" w:rsidR="00233CF0" w:rsidRPr="0088670F" w:rsidRDefault="00233CF0" w:rsidP="008D3AE9">
      <w:pPr>
        <w:ind w:firstLine="357"/>
        <w:rPr>
          <w:b/>
          <w:bCs/>
          <w:lang w:eastAsia="en-ID"/>
        </w:rPr>
      </w:pPr>
    </w:p>
    <w:p w14:paraId="3E8B910A" w14:textId="77777777" w:rsidR="00233CF0" w:rsidRPr="0088670F" w:rsidRDefault="00233CF0" w:rsidP="008D3AE9">
      <w:pPr>
        <w:ind w:firstLine="357"/>
        <w:rPr>
          <w:b/>
          <w:bCs/>
          <w:lang w:eastAsia="en-ID"/>
        </w:rPr>
      </w:pPr>
    </w:p>
    <w:p w14:paraId="0B48037A" w14:textId="77777777" w:rsidR="00233CF0" w:rsidRPr="0088670F" w:rsidRDefault="00233CF0" w:rsidP="008D3AE9">
      <w:pPr>
        <w:ind w:firstLine="357"/>
        <w:rPr>
          <w:b/>
          <w:bCs/>
          <w:lang w:eastAsia="en-ID"/>
        </w:rPr>
      </w:pPr>
    </w:p>
    <w:p w14:paraId="64BA26CD" w14:textId="77777777" w:rsidR="00233CF0" w:rsidRPr="0088670F" w:rsidRDefault="00233CF0" w:rsidP="008D3AE9">
      <w:pPr>
        <w:ind w:firstLine="357"/>
        <w:rPr>
          <w:b/>
          <w:bCs/>
          <w:lang w:eastAsia="en-ID"/>
        </w:rPr>
      </w:pPr>
    </w:p>
    <w:p w14:paraId="546F6B40" w14:textId="77777777" w:rsidR="00233CF0" w:rsidRPr="0088670F" w:rsidRDefault="00233CF0" w:rsidP="008D3AE9">
      <w:pPr>
        <w:ind w:firstLine="357"/>
        <w:rPr>
          <w:b/>
          <w:bCs/>
          <w:lang w:eastAsia="en-ID"/>
        </w:rPr>
      </w:pPr>
    </w:p>
    <w:p w14:paraId="51725BDA" w14:textId="77777777" w:rsidR="00233CF0" w:rsidRPr="0088670F" w:rsidRDefault="00233CF0" w:rsidP="008D3AE9">
      <w:pPr>
        <w:ind w:firstLine="357"/>
        <w:rPr>
          <w:b/>
          <w:bCs/>
          <w:lang w:eastAsia="en-ID"/>
        </w:rPr>
      </w:pPr>
    </w:p>
    <w:p w14:paraId="2B3A9FBA" w14:textId="77777777" w:rsidR="00233CF0" w:rsidRPr="0088670F" w:rsidRDefault="00233CF0" w:rsidP="008D3AE9">
      <w:pPr>
        <w:ind w:firstLine="357"/>
        <w:rPr>
          <w:b/>
          <w:bCs/>
          <w:lang w:eastAsia="en-ID"/>
        </w:rPr>
      </w:pPr>
    </w:p>
    <w:p w14:paraId="53059A68" w14:textId="32BC74F4" w:rsidR="000465CB" w:rsidRPr="0088670F" w:rsidRDefault="000465CB" w:rsidP="008D3AE9">
      <w:pPr>
        <w:ind w:firstLine="357"/>
        <w:rPr>
          <w:b/>
          <w:bCs/>
          <w:lang w:eastAsia="en-ID"/>
        </w:rPr>
      </w:pPr>
    </w:p>
    <w:p w14:paraId="02DF8664" w14:textId="54336452" w:rsidR="009D6923" w:rsidRPr="0088670F" w:rsidRDefault="009D6923" w:rsidP="008D3AE9">
      <w:pPr>
        <w:ind w:firstLine="357"/>
        <w:rPr>
          <w:b/>
          <w:bCs/>
          <w:lang w:eastAsia="en-ID"/>
        </w:rPr>
      </w:pPr>
    </w:p>
    <w:p w14:paraId="63DFEFE2" w14:textId="77777777" w:rsidR="000465CB" w:rsidRPr="0088670F" w:rsidRDefault="000465CB" w:rsidP="003534B9">
      <w:pPr>
        <w:suppressAutoHyphens w:val="0"/>
        <w:jc w:val="center"/>
        <w:rPr>
          <w:b/>
          <w:bCs/>
          <w:lang w:eastAsia="en-ID"/>
        </w:rPr>
      </w:pPr>
    </w:p>
    <w:p w14:paraId="78EB2E1F" w14:textId="7AD32520" w:rsidR="009D6923" w:rsidRPr="0088670F" w:rsidRDefault="00233CF0" w:rsidP="00B35AE5">
      <w:pPr>
        <w:pStyle w:val="ListParagraph"/>
        <w:numPr>
          <w:ilvl w:val="0"/>
          <w:numId w:val="24"/>
        </w:numPr>
        <w:suppressAutoHyphens w:val="0"/>
        <w:jc w:val="center"/>
        <w:rPr>
          <w:b/>
          <w:bCs/>
          <w:lang w:eastAsia="en-ID"/>
        </w:rPr>
      </w:pPr>
      <w:r w:rsidRPr="0088670F">
        <w:rPr>
          <w:b/>
          <w:bCs/>
          <w:lang w:eastAsia="en-ID"/>
        </w:rPr>
        <w:t>UJI KORELASIONAL</w:t>
      </w:r>
    </w:p>
    <w:p w14:paraId="05E945BA" w14:textId="4EE7C60F" w:rsidR="009D6923" w:rsidRPr="0088670F" w:rsidRDefault="009D6923" w:rsidP="00B35AE5">
      <w:pPr>
        <w:suppressAutoHyphens w:val="0"/>
        <w:ind w:firstLine="360"/>
        <w:jc w:val="both"/>
        <w:rPr>
          <w:b/>
          <w:bCs/>
          <w:sz w:val="20"/>
          <w:szCs w:val="20"/>
          <w:lang w:eastAsia="en-ID"/>
        </w:rPr>
      </w:pPr>
      <w:r w:rsidRPr="0088670F">
        <w:rPr>
          <w:sz w:val="20"/>
          <w:szCs w:val="20"/>
        </w:rPr>
        <w:t xml:space="preserve">Hasil analisis </w:t>
      </w:r>
      <w:r w:rsidRPr="0088670F">
        <w:rPr>
          <w:i/>
          <w:sz w:val="20"/>
          <w:szCs w:val="20"/>
        </w:rPr>
        <w:t>Spearman</w:t>
      </w:r>
      <w:r w:rsidRPr="0088670F">
        <w:rPr>
          <w:sz w:val="20"/>
          <w:szCs w:val="20"/>
        </w:rPr>
        <w:t xml:space="preserve"> berdasarkan tabel 3.3 menunjukkan nilai koefisien korelasi sebesar 0,657 dengan nilai p &lt; 0,001. Dengan demikian, dapat disimpulkan bahwa terdapat korelasi yang kuat antara pola asuh permisif dan perilaku membolos. Artinya, semakin tinggi tingkat pola asuh permisif yang diterapkan oleh orang tua, semakin tinggi kemungkinan terjadinya perilaku membolos siswa. Sebaliknya, makin rendah tingkat pola asuh permisif yang digunakan orang tua, makin rendah kemungkinan terjadinya perilaku membolos siswa.</w:t>
      </w:r>
    </w:p>
    <w:p w14:paraId="6124A2C5" w14:textId="77777777" w:rsidR="009D6923" w:rsidRPr="0088670F" w:rsidRDefault="009D6923" w:rsidP="008D3AE9">
      <w:pPr>
        <w:ind w:firstLine="357"/>
      </w:pPr>
    </w:p>
    <w:p w14:paraId="44FFF24D" w14:textId="77777777" w:rsidR="00233CF0" w:rsidRPr="0088670F" w:rsidRDefault="00233CF0" w:rsidP="00B35AE5">
      <w:pPr>
        <w:jc w:val="center"/>
        <w:rPr>
          <w:b/>
          <w:lang w:eastAsia="en-ID"/>
        </w:rPr>
      </w:pPr>
      <w:r w:rsidRPr="0088670F">
        <w:rPr>
          <w:b/>
          <w:lang w:eastAsia="en-ID"/>
        </w:rPr>
        <w:lastRenderedPageBreak/>
        <w:t>TABEL 3.3</w:t>
      </w:r>
    </w:p>
    <w:p w14:paraId="29FF4905" w14:textId="77777777" w:rsidR="00233CF0" w:rsidRPr="0088670F" w:rsidRDefault="00233CF0" w:rsidP="00B35AE5">
      <w:pPr>
        <w:jc w:val="center"/>
        <w:rPr>
          <w:b/>
          <w:lang w:eastAsia="en-ID"/>
        </w:rPr>
      </w:pPr>
      <w:r w:rsidRPr="0088670F">
        <w:rPr>
          <w:b/>
          <w:lang w:eastAsia="en-ID"/>
        </w:rPr>
        <w:t>UJI KORELASIONAL</w:t>
      </w:r>
    </w:p>
    <w:p w14:paraId="41A0FE83" w14:textId="77777777" w:rsidR="00233CF0" w:rsidRPr="0088670F" w:rsidRDefault="00233CF0" w:rsidP="008D3AE9">
      <w:pPr>
        <w:ind w:firstLine="357"/>
        <w:rPr>
          <w:b/>
          <w:bCs/>
          <w:lang w:eastAsia="en-ID"/>
        </w:rPr>
      </w:pPr>
    </w:p>
    <w:tbl>
      <w:tblPr>
        <w:tblpPr w:leftFromText="180" w:rightFromText="180" w:vertAnchor="text" w:horzAnchor="margin" w:tblpXSpec="right" w:tblpYSpec="inside"/>
        <w:tblW w:w="0" w:type="auto"/>
        <w:tblCellMar>
          <w:top w:w="15" w:type="dxa"/>
          <w:left w:w="15" w:type="dxa"/>
          <w:bottom w:w="15" w:type="dxa"/>
          <w:right w:w="15" w:type="dxa"/>
        </w:tblCellMar>
        <w:tblLook w:val="04A0" w:firstRow="1" w:lastRow="0" w:firstColumn="1" w:lastColumn="0" w:noHBand="0" w:noVBand="1"/>
      </w:tblPr>
      <w:tblGrid>
        <w:gridCol w:w="3424"/>
        <w:gridCol w:w="36"/>
        <w:gridCol w:w="467"/>
        <w:gridCol w:w="36"/>
        <w:gridCol w:w="2436"/>
        <w:gridCol w:w="36"/>
        <w:gridCol w:w="1044"/>
        <w:gridCol w:w="842"/>
        <w:gridCol w:w="1003"/>
        <w:gridCol w:w="36"/>
      </w:tblGrid>
      <w:tr w:rsidR="00233CF0" w:rsidRPr="0088670F" w14:paraId="2C5033B0" w14:textId="77777777" w:rsidTr="0037556C">
        <w:trPr>
          <w:tblHeader/>
        </w:trPr>
        <w:tc>
          <w:tcPr>
            <w:tcW w:w="0" w:type="auto"/>
            <w:gridSpan w:val="10"/>
            <w:tcBorders>
              <w:top w:val="nil"/>
              <w:left w:val="nil"/>
              <w:bottom w:val="single" w:sz="6" w:space="0" w:color="000000"/>
              <w:right w:val="nil"/>
            </w:tcBorders>
            <w:vAlign w:val="center"/>
            <w:hideMark/>
          </w:tcPr>
          <w:p w14:paraId="5850BC2F" w14:textId="77777777" w:rsidR="00233CF0" w:rsidRPr="0088670F" w:rsidRDefault="00233CF0" w:rsidP="008D3AE9">
            <w:pPr>
              <w:ind w:firstLine="357"/>
              <w:rPr>
                <w:b/>
                <w:bCs/>
                <w:lang w:eastAsia="en-ID"/>
              </w:rPr>
            </w:pPr>
            <w:r w:rsidRPr="0088670F">
              <w:rPr>
                <w:b/>
                <w:bCs/>
                <w:lang w:eastAsia="en-ID"/>
              </w:rPr>
              <w:t xml:space="preserve">Spearman's Correlations </w:t>
            </w:r>
          </w:p>
        </w:tc>
      </w:tr>
      <w:tr w:rsidR="00233CF0" w:rsidRPr="0088670F" w14:paraId="52F7B4D0" w14:textId="77777777" w:rsidTr="0037556C">
        <w:trPr>
          <w:tblHeader/>
        </w:trPr>
        <w:tc>
          <w:tcPr>
            <w:tcW w:w="0" w:type="auto"/>
            <w:gridSpan w:val="2"/>
            <w:tcBorders>
              <w:top w:val="nil"/>
              <w:left w:val="nil"/>
              <w:bottom w:val="single" w:sz="6" w:space="0" w:color="000000"/>
              <w:right w:val="nil"/>
            </w:tcBorders>
            <w:vAlign w:val="center"/>
            <w:hideMark/>
          </w:tcPr>
          <w:p w14:paraId="1BDBADE6" w14:textId="77777777" w:rsidR="00233CF0" w:rsidRPr="0088670F" w:rsidRDefault="00233CF0" w:rsidP="008D3AE9">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55AB048E" w14:textId="77777777" w:rsidR="00233CF0" w:rsidRPr="0088670F" w:rsidRDefault="00233CF0" w:rsidP="008D3AE9">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1CDA97AD" w14:textId="77777777" w:rsidR="00233CF0" w:rsidRPr="0088670F" w:rsidRDefault="00233CF0" w:rsidP="008D3AE9">
            <w:pPr>
              <w:ind w:firstLine="357"/>
              <w:jc w:val="center"/>
              <w:rPr>
                <w:b/>
                <w:bCs/>
                <w:lang w:eastAsia="en-ID"/>
              </w:rPr>
            </w:pPr>
            <w:r w:rsidRPr="0088670F">
              <w:rPr>
                <w:b/>
                <w:bCs/>
                <w:lang w:eastAsia="en-ID"/>
              </w:rPr>
              <w:t xml:space="preserve">  </w:t>
            </w:r>
          </w:p>
        </w:tc>
        <w:tc>
          <w:tcPr>
            <w:tcW w:w="0" w:type="auto"/>
            <w:gridSpan w:val="2"/>
            <w:tcBorders>
              <w:top w:val="nil"/>
              <w:left w:val="nil"/>
              <w:bottom w:val="single" w:sz="6" w:space="0" w:color="000000"/>
              <w:right w:val="nil"/>
            </w:tcBorders>
            <w:vAlign w:val="center"/>
            <w:hideMark/>
          </w:tcPr>
          <w:p w14:paraId="08F98465" w14:textId="77777777" w:rsidR="00233CF0" w:rsidRPr="0088670F" w:rsidRDefault="00233CF0" w:rsidP="008D3AE9">
            <w:pPr>
              <w:ind w:firstLine="357"/>
              <w:jc w:val="center"/>
              <w:rPr>
                <w:b/>
                <w:bCs/>
                <w:lang w:eastAsia="en-ID"/>
              </w:rPr>
            </w:pPr>
            <w:r w:rsidRPr="0088670F">
              <w:rPr>
                <w:b/>
                <w:bCs/>
                <w:lang w:eastAsia="en-ID"/>
              </w:rPr>
              <w:t xml:space="preserve">Spearman's rho </w:t>
            </w:r>
          </w:p>
        </w:tc>
        <w:tc>
          <w:tcPr>
            <w:tcW w:w="0" w:type="auto"/>
            <w:gridSpan w:val="2"/>
            <w:tcBorders>
              <w:top w:val="nil"/>
              <w:left w:val="nil"/>
              <w:bottom w:val="single" w:sz="6" w:space="0" w:color="000000"/>
              <w:right w:val="nil"/>
            </w:tcBorders>
            <w:vAlign w:val="center"/>
            <w:hideMark/>
          </w:tcPr>
          <w:p w14:paraId="6758C12C" w14:textId="77777777" w:rsidR="00233CF0" w:rsidRPr="0088670F" w:rsidRDefault="00233CF0" w:rsidP="008D3AE9">
            <w:pPr>
              <w:ind w:firstLine="357"/>
              <w:jc w:val="center"/>
              <w:rPr>
                <w:b/>
                <w:bCs/>
                <w:lang w:eastAsia="en-ID"/>
              </w:rPr>
            </w:pPr>
            <w:r w:rsidRPr="0088670F">
              <w:rPr>
                <w:b/>
                <w:bCs/>
                <w:lang w:eastAsia="en-ID"/>
              </w:rPr>
              <w:t xml:space="preserve">p </w:t>
            </w:r>
          </w:p>
        </w:tc>
      </w:tr>
      <w:tr w:rsidR="00233CF0" w:rsidRPr="0088670F" w14:paraId="38EEB631" w14:textId="77777777" w:rsidTr="0037556C">
        <w:tc>
          <w:tcPr>
            <w:tcW w:w="0" w:type="auto"/>
            <w:tcBorders>
              <w:top w:val="nil"/>
              <w:left w:val="nil"/>
              <w:bottom w:val="nil"/>
              <w:right w:val="nil"/>
            </w:tcBorders>
            <w:vAlign w:val="center"/>
            <w:hideMark/>
          </w:tcPr>
          <w:p w14:paraId="03E064C3" w14:textId="77777777" w:rsidR="00233CF0" w:rsidRPr="0088670F" w:rsidRDefault="00233CF0" w:rsidP="008D3AE9">
            <w:pPr>
              <w:ind w:left="1246" w:firstLine="357"/>
              <w:rPr>
                <w:lang w:eastAsia="en-ID"/>
              </w:rPr>
            </w:pPr>
            <w:r w:rsidRPr="0088670F">
              <w:rPr>
                <w:lang w:eastAsia="en-ID"/>
              </w:rPr>
              <w:t xml:space="preserve">POLA ASUH PERMISIF </w:t>
            </w:r>
          </w:p>
        </w:tc>
        <w:tc>
          <w:tcPr>
            <w:tcW w:w="0" w:type="auto"/>
            <w:tcBorders>
              <w:top w:val="nil"/>
              <w:left w:val="nil"/>
              <w:bottom w:val="nil"/>
              <w:right w:val="nil"/>
            </w:tcBorders>
            <w:vAlign w:val="center"/>
            <w:hideMark/>
          </w:tcPr>
          <w:p w14:paraId="52862E1B" w14:textId="77777777" w:rsidR="00233CF0" w:rsidRPr="0088670F" w:rsidRDefault="00233CF0" w:rsidP="008D3AE9">
            <w:pPr>
              <w:ind w:firstLine="357"/>
              <w:rPr>
                <w:lang w:eastAsia="en-ID"/>
              </w:rPr>
            </w:pPr>
          </w:p>
        </w:tc>
        <w:tc>
          <w:tcPr>
            <w:tcW w:w="0" w:type="auto"/>
            <w:tcBorders>
              <w:top w:val="nil"/>
              <w:left w:val="nil"/>
              <w:bottom w:val="nil"/>
              <w:right w:val="nil"/>
            </w:tcBorders>
            <w:vAlign w:val="center"/>
            <w:hideMark/>
          </w:tcPr>
          <w:p w14:paraId="00A3B487" w14:textId="77777777" w:rsidR="00233CF0" w:rsidRPr="0088670F" w:rsidRDefault="00233CF0" w:rsidP="008D3AE9">
            <w:pPr>
              <w:ind w:firstLine="357"/>
              <w:jc w:val="right"/>
              <w:rPr>
                <w:lang w:eastAsia="en-ID"/>
              </w:rPr>
            </w:pPr>
            <w:r w:rsidRPr="0088670F">
              <w:rPr>
                <w:lang w:eastAsia="en-ID"/>
              </w:rPr>
              <w:t xml:space="preserve">- </w:t>
            </w:r>
          </w:p>
        </w:tc>
        <w:tc>
          <w:tcPr>
            <w:tcW w:w="0" w:type="auto"/>
            <w:tcBorders>
              <w:top w:val="nil"/>
              <w:left w:val="nil"/>
              <w:bottom w:val="nil"/>
              <w:right w:val="nil"/>
            </w:tcBorders>
            <w:vAlign w:val="center"/>
            <w:hideMark/>
          </w:tcPr>
          <w:p w14:paraId="2351560B" w14:textId="77777777" w:rsidR="00233CF0" w:rsidRPr="0088670F" w:rsidRDefault="00233CF0" w:rsidP="008D3AE9">
            <w:pPr>
              <w:ind w:firstLine="357"/>
              <w:jc w:val="right"/>
              <w:rPr>
                <w:lang w:eastAsia="en-ID"/>
              </w:rPr>
            </w:pPr>
          </w:p>
        </w:tc>
        <w:tc>
          <w:tcPr>
            <w:tcW w:w="0" w:type="auto"/>
            <w:tcBorders>
              <w:top w:val="nil"/>
              <w:left w:val="nil"/>
              <w:bottom w:val="nil"/>
              <w:right w:val="nil"/>
            </w:tcBorders>
            <w:vAlign w:val="center"/>
            <w:hideMark/>
          </w:tcPr>
          <w:p w14:paraId="025EA3EA" w14:textId="77777777" w:rsidR="00233CF0" w:rsidRPr="0088670F" w:rsidRDefault="00233CF0" w:rsidP="008D3AE9">
            <w:pPr>
              <w:ind w:firstLine="357"/>
              <w:rPr>
                <w:lang w:eastAsia="en-ID"/>
              </w:rPr>
            </w:pPr>
            <w:r w:rsidRPr="0088670F">
              <w:rPr>
                <w:lang w:eastAsia="en-ID"/>
              </w:rPr>
              <w:t xml:space="preserve">PERILAKU MEMBOLOS </w:t>
            </w:r>
          </w:p>
        </w:tc>
        <w:tc>
          <w:tcPr>
            <w:tcW w:w="0" w:type="auto"/>
            <w:tcBorders>
              <w:top w:val="nil"/>
              <w:left w:val="nil"/>
              <w:bottom w:val="nil"/>
              <w:right w:val="nil"/>
            </w:tcBorders>
            <w:vAlign w:val="center"/>
            <w:hideMark/>
          </w:tcPr>
          <w:p w14:paraId="03C304AB" w14:textId="77777777" w:rsidR="00233CF0" w:rsidRPr="0088670F" w:rsidRDefault="00233CF0" w:rsidP="008D3AE9">
            <w:pPr>
              <w:ind w:firstLine="357"/>
              <w:rPr>
                <w:lang w:eastAsia="en-ID"/>
              </w:rPr>
            </w:pPr>
          </w:p>
        </w:tc>
        <w:tc>
          <w:tcPr>
            <w:tcW w:w="0" w:type="auto"/>
            <w:tcBorders>
              <w:top w:val="nil"/>
              <w:left w:val="nil"/>
              <w:bottom w:val="nil"/>
              <w:right w:val="nil"/>
            </w:tcBorders>
            <w:vAlign w:val="center"/>
            <w:hideMark/>
          </w:tcPr>
          <w:p w14:paraId="6B96B5E0" w14:textId="77777777" w:rsidR="00233CF0" w:rsidRPr="0088670F" w:rsidRDefault="00233CF0" w:rsidP="008D3AE9">
            <w:pPr>
              <w:ind w:firstLine="357"/>
              <w:jc w:val="right"/>
              <w:rPr>
                <w:lang w:eastAsia="en-ID"/>
              </w:rPr>
            </w:pPr>
            <w:r w:rsidRPr="0088670F">
              <w:rPr>
                <w:lang w:eastAsia="en-ID"/>
              </w:rPr>
              <w:t xml:space="preserve">0.657 </w:t>
            </w:r>
          </w:p>
        </w:tc>
        <w:tc>
          <w:tcPr>
            <w:tcW w:w="0" w:type="auto"/>
            <w:tcBorders>
              <w:top w:val="nil"/>
              <w:left w:val="nil"/>
              <w:bottom w:val="nil"/>
              <w:right w:val="nil"/>
            </w:tcBorders>
            <w:vAlign w:val="center"/>
            <w:hideMark/>
          </w:tcPr>
          <w:p w14:paraId="0FCC4FD6" w14:textId="77777777" w:rsidR="00233CF0" w:rsidRPr="0088670F" w:rsidRDefault="00233CF0" w:rsidP="008D3AE9">
            <w:pPr>
              <w:ind w:firstLine="357"/>
              <w:rPr>
                <w:lang w:eastAsia="en-ID"/>
              </w:rPr>
            </w:pPr>
            <w:r w:rsidRPr="0088670F">
              <w:rPr>
                <w:lang w:eastAsia="en-ID"/>
              </w:rPr>
              <w:t xml:space="preserve">*** </w:t>
            </w:r>
          </w:p>
        </w:tc>
        <w:tc>
          <w:tcPr>
            <w:tcW w:w="0" w:type="auto"/>
            <w:tcBorders>
              <w:top w:val="nil"/>
              <w:left w:val="nil"/>
              <w:bottom w:val="nil"/>
              <w:right w:val="nil"/>
            </w:tcBorders>
            <w:vAlign w:val="center"/>
            <w:hideMark/>
          </w:tcPr>
          <w:p w14:paraId="2C1F8243" w14:textId="77777777" w:rsidR="00233CF0" w:rsidRPr="0088670F" w:rsidRDefault="00233CF0" w:rsidP="008D3AE9">
            <w:pPr>
              <w:ind w:firstLine="357"/>
              <w:jc w:val="right"/>
              <w:rPr>
                <w:lang w:eastAsia="en-ID"/>
              </w:rPr>
            </w:pPr>
            <w:r w:rsidRPr="0088670F">
              <w:rPr>
                <w:lang w:eastAsia="en-ID"/>
              </w:rPr>
              <w:t xml:space="preserve">&lt; .001 </w:t>
            </w:r>
          </w:p>
        </w:tc>
        <w:tc>
          <w:tcPr>
            <w:tcW w:w="0" w:type="auto"/>
            <w:tcBorders>
              <w:top w:val="nil"/>
              <w:left w:val="nil"/>
              <w:bottom w:val="nil"/>
              <w:right w:val="nil"/>
            </w:tcBorders>
            <w:vAlign w:val="center"/>
            <w:hideMark/>
          </w:tcPr>
          <w:p w14:paraId="4FD4FCAF" w14:textId="77777777" w:rsidR="00233CF0" w:rsidRPr="0088670F" w:rsidRDefault="00233CF0" w:rsidP="008D3AE9">
            <w:pPr>
              <w:ind w:firstLine="357"/>
              <w:jc w:val="right"/>
              <w:rPr>
                <w:lang w:eastAsia="en-ID"/>
              </w:rPr>
            </w:pPr>
          </w:p>
        </w:tc>
      </w:tr>
      <w:tr w:rsidR="00233CF0" w:rsidRPr="0088670F" w14:paraId="2A94B7DD" w14:textId="77777777" w:rsidTr="0037556C">
        <w:tc>
          <w:tcPr>
            <w:tcW w:w="0" w:type="auto"/>
            <w:gridSpan w:val="10"/>
            <w:tcBorders>
              <w:top w:val="nil"/>
              <w:left w:val="nil"/>
              <w:bottom w:val="single" w:sz="12" w:space="0" w:color="000000"/>
              <w:right w:val="nil"/>
            </w:tcBorders>
            <w:vAlign w:val="center"/>
            <w:hideMark/>
          </w:tcPr>
          <w:p w14:paraId="38D04FDE" w14:textId="77777777" w:rsidR="00233CF0" w:rsidRPr="0088670F" w:rsidRDefault="00233CF0" w:rsidP="008D3AE9">
            <w:pPr>
              <w:ind w:firstLine="357"/>
              <w:rPr>
                <w:lang w:eastAsia="en-ID"/>
              </w:rPr>
            </w:pPr>
          </w:p>
        </w:tc>
      </w:tr>
      <w:tr w:rsidR="00233CF0" w:rsidRPr="0088670F" w14:paraId="0E87DA6A" w14:textId="77777777" w:rsidTr="0037556C">
        <w:tc>
          <w:tcPr>
            <w:tcW w:w="0" w:type="auto"/>
            <w:gridSpan w:val="10"/>
            <w:tcBorders>
              <w:top w:val="nil"/>
              <w:left w:val="nil"/>
              <w:bottom w:val="nil"/>
              <w:right w:val="nil"/>
            </w:tcBorders>
            <w:vAlign w:val="center"/>
            <w:hideMark/>
          </w:tcPr>
          <w:p w14:paraId="265E6650" w14:textId="57B57EDB" w:rsidR="00233CF0" w:rsidRPr="0088670F" w:rsidRDefault="00233CF0" w:rsidP="008D3AE9">
            <w:pPr>
              <w:ind w:firstLine="357"/>
              <w:rPr>
                <w:lang w:eastAsia="en-ID"/>
              </w:rPr>
            </w:pPr>
          </w:p>
        </w:tc>
      </w:tr>
    </w:tbl>
    <w:p w14:paraId="26BDA278" w14:textId="77777777" w:rsidR="00067E3E" w:rsidRPr="0088670F" w:rsidRDefault="00067E3E" w:rsidP="008D3AE9">
      <w:pPr>
        <w:ind w:left="709" w:firstLine="357"/>
        <w:jc w:val="both"/>
      </w:pPr>
    </w:p>
    <w:p w14:paraId="1693696A" w14:textId="48C9EF2C" w:rsidR="001E3F16" w:rsidRPr="0088670F" w:rsidRDefault="001E3F16" w:rsidP="008D3AE9">
      <w:pPr>
        <w:ind w:firstLine="357"/>
        <w:rPr>
          <w:lang w:val="en-US"/>
        </w:rPr>
      </w:pPr>
    </w:p>
    <w:p w14:paraId="5575291D" w14:textId="3AF4E09C" w:rsidR="00233CF0" w:rsidRPr="0088670F" w:rsidRDefault="00233CF0" w:rsidP="00B35AE5">
      <w:pPr>
        <w:pStyle w:val="ListParagraph"/>
        <w:numPr>
          <w:ilvl w:val="0"/>
          <w:numId w:val="24"/>
        </w:numPr>
        <w:suppressAutoHyphens w:val="0"/>
        <w:jc w:val="center"/>
        <w:outlineLvl w:val="1"/>
        <w:rPr>
          <w:b/>
          <w:bCs/>
          <w:lang w:eastAsia="en-ID"/>
        </w:rPr>
      </w:pPr>
      <w:r w:rsidRPr="0088670F">
        <w:rPr>
          <w:b/>
          <w:bCs/>
          <w:lang w:eastAsia="en-ID"/>
        </w:rPr>
        <w:t>UJI R SQUARE</w:t>
      </w:r>
    </w:p>
    <w:p w14:paraId="13F5BB7D" w14:textId="1E548E54" w:rsidR="009D6923" w:rsidRPr="0088670F" w:rsidRDefault="009D6923" w:rsidP="00B35AE5">
      <w:pPr>
        <w:ind w:firstLine="357"/>
        <w:jc w:val="both"/>
        <w:rPr>
          <w:sz w:val="20"/>
          <w:szCs w:val="20"/>
        </w:rPr>
      </w:pPr>
      <w:r w:rsidRPr="0088670F">
        <w:rPr>
          <w:sz w:val="20"/>
          <w:szCs w:val="20"/>
        </w:rPr>
        <w:t>Berdasarkan Tabel 3.4 di</w:t>
      </w:r>
      <w:proofErr w:type="spellStart"/>
      <w:r w:rsidR="00B63402" w:rsidRPr="0088670F">
        <w:rPr>
          <w:sz w:val="20"/>
          <w:szCs w:val="20"/>
          <w:lang w:val="en-US"/>
        </w:rPr>
        <w:t>bawah</w:t>
      </w:r>
      <w:proofErr w:type="spellEnd"/>
      <w:r w:rsidRPr="0088670F">
        <w:rPr>
          <w:sz w:val="20"/>
          <w:szCs w:val="20"/>
        </w:rPr>
        <w:t xml:space="preserve"> terlihat nilai R2 yang muncul pada hasil analisis output  aplikasi JASP menunjukkan bahwa model regresi yang dihasilkan mempunyai pengaruh sebesar 57,1% (adjusted R2 0,571) terhadap variabel perilaku membolos di sekolah. Sisanya sebesar 42,9% dipengaruhi oleh faktor eksternal lain.</w:t>
      </w:r>
    </w:p>
    <w:p w14:paraId="019A3527" w14:textId="77777777" w:rsidR="009D6923" w:rsidRPr="0088670F" w:rsidRDefault="009D6923" w:rsidP="008D3AE9">
      <w:pPr>
        <w:pStyle w:val="ListParagraph"/>
        <w:suppressAutoHyphens w:val="0"/>
        <w:ind w:left="1440" w:firstLine="357"/>
        <w:outlineLvl w:val="1"/>
        <w:rPr>
          <w:b/>
          <w:bCs/>
          <w:sz w:val="20"/>
          <w:szCs w:val="20"/>
          <w:lang w:eastAsia="en-ID"/>
        </w:rPr>
      </w:pPr>
    </w:p>
    <w:p w14:paraId="42FA9E3F" w14:textId="77777777" w:rsidR="00861597" w:rsidRPr="0088670F" w:rsidRDefault="00861597" w:rsidP="008D3AE9">
      <w:pPr>
        <w:pStyle w:val="ListParagraph"/>
        <w:suppressAutoHyphens w:val="0"/>
        <w:ind w:left="1440" w:firstLine="357"/>
        <w:outlineLvl w:val="1"/>
        <w:rPr>
          <w:b/>
          <w:bCs/>
          <w:sz w:val="20"/>
          <w:szCs w:val="20"/>
          <w:lang w:eastAsia="en-ID"/>
        </w:rPr>
      </w:pPr>
    </w:p>
    <w:p w14:paraId="60EEEC87" w14:textId="6B6EDFF7" w:rsidR="00233CF0" w:rsidRPr="0088670F" w:rsidRDefault="00233CF0" w:rsidP="00B35AE5">
      <w:pPr>
        <w:ind w:firstLine="357"/>
        <w:jc w:val="center"/>
        <w:outlineLvl w:val="1"/>
        <w:rPr>
          <w:b/>
          <w:lang w:eastAsia="en-ID"/>
        </w:rPr>
      </w:pPr>
      <w:r w:rsidRPr="0088670F">
        <w:rPr>
          <w:b/>
          <w:lang w:eastAsia="en-ID"/>
        </w:rPr>
        <w:t>TABEL 3.4</w:t>
      </w:r>
      <w:r w:rsidRPr="0088670F">
        <w:rPr>
          <w:b/>
          <w:lang w:eastAsia="en-ID"/>
        </w:rPr>
        <w:br/>
        <w:t>UJI R-SQUARE</w:t>
      </w:r>
    </w:p>
    <w:tbl>
      <w:tblPr>
        <w:tblpPr w:leftFromText="180" w:rightFromText="180" w:vertAnchor="text" w:horzAnchor="margin" w:tblpXSpec="center" w:tblpY="110"/>
        <w:tblW w:w="0" w:type="auto"/>
        <w:tblCellMar>
          <w:top w:w="15" w:type="dxa"/>
          <w:left w:w="15" w:type="dxa"/>
          <w:bottom w:w="15" w:type="dxa"/>
          <w:right w:w="15" w:type="dxa"/>
        </w:tblCellMar>
        <w:tblLook w:val="04A0" w:firstRow="1" w:lastRow="0" w:firstColumn="1" w:lastColumn="0" w:noHBand="0" w:noVBand="1"/>
      </w:tblPr>
      <w:tblGrid>
        <w:gridCol w:w="985"/>
        <w:gridCol w:w="56"/>
        <w:gridCol w:w="987"/>
        <w:gridCol w:w="38"/>
        <w:gridCol w:w="987"/>
        <w:gridCol w:w="38"/>
        <w:gridCol w:w="1566"/>
        <w:gridCol w:w="60"/>
        <w:gridCol w:w="1115"/>
        <w:gridCol w:w="38"/>
      </w:tblGrid>
      <w:tr w:rsidR="00355030" w:rsidRPr="0088670F" w14:paraId="2DAEE701" w14:textId="77777777" w:rsidTr="00355030">
        <w:trPr>
          <w:tblHeader/>
        </w:trPr>
        <w:tc>
          <w:tcPr>
            <w:tcW w:w="0" w:type="auto"/>
            <w:gridSpan w:val="10"/>
            <w:tcBorders>
              <w:top w:val="nil"/>
              <w:left w:val="nil"/>
              <w:bottom w:val="single" w:sz="6" w:space="0" w:color="000000"/>
              <w:right w:val="nil"/>
            </w:tcBorders>
            <w:vAlign w:val="center"/>
            <w:hideMark/>
          </w:tcPr>
          <w:p w14:paraId="72AE8EF3" w14:textId="7A228FC2" w:rsidR="00355030" w:rsidRPr="0088670F" w:rsidRDefault="00355030" w:rsidP="008D3AE9">
            <w:pPr>
              <w:ind w:firstLine="357"/>
              <w:rPr>
                <w:b/>
                <w:bCs/>
                <w:lang w:eastAsia="en-ID"/>
              </w:rPr>
            </w:pPr>
            <w:r w:rsidRPr="0088670F">
              <w:rPr>
                <w:b/>
                <w:bCs/>
                <w:lang w:eastAsia="en-ID"/>
              </w:rPr>
              <w:t>Model Summary - POLA ASUH PERM</w:t>
            </w:r>
            <w:r w:rsidR="00DC7478" w:rsidRPr="0088670F">
              <w:rPr>
                <w:b/>
                <w:bCs/>
                <w:lang w:val="en-US" w:eastAsia="en-ID"/>
              </w:rPr>
              <w:t>I</w:t>
            </w:r>
            <w:r w:rsidRPr="0088670F">
              <w:rPr>
                <w:b/>
                <w:bCs/>
                <w:lang w:eastAsia="en-ID"/>
              </w:rPr>
              <w:t xml:space="preserve">SIF </w:t>
            </w:r>
          </w:p>
        </w:tc>
      </w:tr>
      <w:tr w:rsidR="00355030" w:rsidRPr="0088670F" w14:paraId="670C12A5" w14:textId="77777777" w:rsidTr="00355030">
        <w:trPr>
          <w:tblHeader/>
        </w:trPr>
        <w:tc>
          <w:tcPr>
            <w:tcW w:w="0" w:type="auto"/>
            <w:gridSpan w:val="2"/>
            <w:tcBorders>
              <w:top w:val="nil"/>
              <w:left w:val="nil"/>
              <w:bottom w:val="single" w:sz="6" w:space="0" w:color="000000"/>
              <w:right w:val="nil"/>
            </w:tcBorders>
            <w:vAlign w:val="center"/>
            <w:hideMark/>
          </w:tcPr>
          <w:p w14:paraId="29E0EC67" w14:textId="77777777" w:rsidR="00355030" w:rsidRPr="0088670F" w:rsidRDefault="00355030" w:rsidP="008D3AE9">
            <w:pPr>
              <w:ind w:firstLine="357"/>
              <w:jc w:val="center"/>
              <w:rPr>
                <w:b/>
                <w:bCs/>
                <w:lang w:eastAsia="en-ID"/>
              </w:rPr>
            </w:pPr>
            <w:r w:rsidRPr="0088670F">
              <w:rPr>
                <w:b/>
                <w:bCs/>
                <w:lang w:eastAsia="en-ID"/>
              </w:rPr>
              <w:t xml:space="preserve">Model </w:t>
            </w:r>
          </w:p>
        </w:tc>
        <w:tc>
          <w:tcPr>
            <w:tcW w:w="0" w:type="auto"/>
            <w:gridSpan w:val="2"/>
            <w:tcBorders>
              <w:top w:val="nil"/>
              <w:left w:val="nil"/>
              <w:bottom w:val="single" w:sz="6" w:space="0" w:color="000000"/>
              <w:right w:val="nil"/>
            </w:tcBorders>
            <w:vAlign w:val="center"/>
            <w:hideMark/>
          </w:tcPr>
          <w:p w14:paraId="34D9F97F" w14:textId="77777777" w:rsidR="00355030" w:rsidRPr="0088670F" w:rsidRDefault="00355030" w:rsidP="008D3AE9">
            <w:pPr>
              <w:ind w:firstLine="357"/>
              <w:jc w:val="center"/>
              <w:rPr>
                <w:b/>
                <w:bCs/>
                <w:lang w:eastAsia="en-ID"/>
              </w:rPr>
            </w:pPr>
            <w:r w:rsidRPr="0088670F">
              <w:rPr>
                <w:b/>
                <w:bCs/>
                <w:lang w:eastAsia="en-ID"/>
              </w:rPr>
              <w:t xml:space="preserve">R </w:t>
            </w:r>
          </w:p>
        </w:tc>
        <w:tc>
          <w:tcPr>
            <w:tcW w:w="0" w:type="auto"/>
            <w:gridSpan w:val="2"/>
            <w:tcBorders>
              <w:top w:val="nil"/>
              <w:left w:val="nil"/>
              <w:bottom w:val="single" w:sz="6" w:space="0" w:color="000000"/>
              <w:right w:val="nil"/>
            </w:tcBorders>
            <w:vAlign w:val="center"/>
            <w:hideMark/>
          </w:tcPr>
          <w:p w14:paraId="29453AF4" w14:textId="77777777" w:rsidR="00355030" w:rsidRPr="0088670F" w:rsidRDefault="00355030" w:rsidP="008D3AE9">
            <w:pPr>
              <w:ind w:firstLine="357"/>
              <w:jc w:val="center"/>
              <w:rPr>
                <w:b/>
                <w:bCs/>
                <w:lang w:eastAsia="en-ID"/>
              </w:rPr>
            </w:pPr>
            <w:r w:rsidRPr="0088670F">
              <w:rPr>
                <w:b/>
                <w:bCs/>
                <w:lang w:eastAsia="en-ID"/>
              </w:rPr>
              <w:t xml:space="preserve">R² </w:t>
            </w:r>
          </w:p>
        </w:tc>
        <w:tc>
          <w:tcPr>
            <w:tcW w:w="0" w:type="auto"/>
            <w:gridSpan w:val="2"/>
            <w:tcBorders>
              <w:top w:val="nil"/>
              <w:left w:val="nil"/>
              <w:bottom w:val="single" w:sz="6" w:space="0" w:color="000000"/>
              <w:right w:val="nil"/>
            </w:tcBorders>
            <w:vAlign w:val="center"/>
            <w:hideMark/>
          </w:tcPr>
          <w:p w14:paraId="5FF376DC" w14:textId="77777777" w:rsidR="00355030" w:rsidRPr="0088670F" w:rsidRDefault="00355030" w:rsidP="008D3AE9">
            <w:pPr>
              <w:ind w:firstLine="357"/>
              <w:jc w:val="center"/>
              <w:rPr>
                <w:b/>
                <w:bCs/>
                <w:lang w:eastAsia="en-ID"/>
              </w:rPr>
            </w:pPr>
            <w:r w:rsidRPr="0088670F">
              <w:rPr>
                <w:b/>
                <w:bCs/>
                <w:lang w:eastAsia="en-ID"/>
              </w:rPr>
              <w:t xml:space="preserve">Adjusted R² </w:t>
            </w:r>
          </w:p>
        </w:tc>
        <w:tc>
          <w:tcPr>
            <w:tcW w:w="0" w:type="auto"/>
            <w:gridSpan w:val="2"/>
            <w:tcBorders>
              <w:top w:val="nil"/>
              <w:left w:val="nil"/>
              <w:bottom w:val="single" w:sz="6" w:space="0" w:color="000000"/>
              <w:right w:val="nil"/>
            </w:tcBorders>
            <w:vAlign w:val="center"/>
            <w:hideMark/>
          </w:tcPr>
          <w:p w14:paraId="1A23B60F" w14:textId="6EE7AC4D" w:rsidR="00355030" w:rsidRPr="0088670F" w:rsidRDefault="00355030" w:rsidP="008D3AE9">
            <w:pPr>
              <w:ind w:firstLine="357"/>
              <w:jc w:val="center"/>
              <w:rPr>
                <w:b/>
                <w:bCs/>
                <w:lang w:eastAsia="en-ID"/>
              </w:rPr>
            </w:pPr>
            <w:r w:rsidRPr="0088670F">
              <w:rPr>
                <w:b/>
                <w:bCs/>
                <w:lang w:eastAsia="en-ID"/>
              </w:rPr>
              <w:t xml:space="preserve">RSE </w:t>
            </w:r>
          </w:p>
        </w:tc>
      </w:tr>
      <w:tr w:rsidR="00355030" w:rsidRPr="0088670F" w14:paraId="093ED270" w14:textId="77777777" w:rsidTr="00355030">
        <w:tc>
          <w:tcPr>
            <w:tcW w:w="0" w:type="auto"/>
            <w:tcBorders>
              <w:top w:val="nil"/>
              <w:left w:val="nil"/>
              <w:bottom w:val="nil"/>
              <w:right w:val="nil"/>
            </w:tcBorders>
            <w:vAlign w:val="center"/>
            <w:hideMark/>
          </w:tcPr>
          <w:p w14:paraId="553442CB" w14:textId="77777777" w:rsidR="00355030" w:rsidRPr="0088670F" w:rsidRDefault="00355030" w:rsidP="008D3AE9">
            <w:pPr>
              <w:ind w:firstLine="357"/>
              <w:rPr>
                <w:lang w:eastAsia="en-ID"/>
              </w:rPr>
            </w:pPr>
            <w:r w:rsidRPr="0088670F">
              <w:rPr>
                <w:lang w:eastAsia="en-ID"/>
              </w:rPr>
              <w:t xml:space="preserve">H₀ </w:t>
            </w:r>
          </w:p>
        </w:tc>
        <w:tc>
          <w:tcPr>
            <w:tcW w:w="0" w:type="auto"/>
            <w:tcBorders>
              <w:top w:val="nil"/>
              <w:left w:val="nil"/>
              <w:bottom w:val="nil"/>
              <w:right w:val="nil"/>
            </w:tcBorders>
            <w:vAlign w:val="center"/>
            <w:hideMark/>
          </w:tcPr>
          <w:p w14:paraId="50F35371" w14:textId="77777777" w:rsidR="00355030" w:rsidRPr="0088670F" w:rsidRDefault="00355030" w:rsidP="008D3AE9">
            <w:pPr>
              <w:ind w:firstLine="357"/>
              <w:rPr>
                <w:lang w:eastAsia="en-ID"/>
              </w:rPr>
            </w:pPr>
          </w:p>
        </w:tc>
        <w:tc>
          <w:tcPr>
            <w:tcW w:w="0" w:type="auto"/>
            <w:tcBorders>
              <w:top w:val="nil"/>
              <w:left w:val="nil"/>
              <w:bottom w:val="nil"/>
              <w:right w:val="nil"/>
            </w:tcBorders>
            <w:vAlign w:val="center"/>
            <w:hideMark/>
          </w:tcPr>
          <w:p w14:paraId="21D4ECE5" w14:textId="77777777" w:rsidR="00355030" w:rsidRPr="0088670F" w:rsidRDefault="00355030" w:rsidP="008D3AE9">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0090D4AD"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4F3BAF43" w14:textId="77777777" w:rsidR="00355030" w:rsidRPr="0088670F" w:rsidRDefault="00355030" w:rsidP="008D3AE9">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3FBF82F2"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310F488B" w14:textId="77777777" w:rsidR="00355030" w:rsidRPr="0088670F" w:rsidRDefault="00355030" w:rsidP="008D3AE9">
            <w:pPr>
              <w:ind w:firstLine="357"/>
              <w:jc w:val="right"/>
              <w:rPr>
                <w:lang w:eastAsia="en-ID"/>
              </w:rPr>
            </w:pPr>
            <w:r w:rsidRPr="0088670F">
              <w:rPr>
                <w:lang w:eastAsia="en-ID"/>
              </w:rPr>
              <w:t xml:space="preserve">0.000 </w:t>
            </w:r>
          </w:p>
        </w:tc>
        <w:tc>
          <w:tcPr>
            <w:tcW w:w="0" w:type="auto"/>
            <w:tcBorders>
              <w:top w:val="nil"/>
              <w:left w:val="nil"/>
              <w:bottom w:val="nil"/>
              <w:right w:val="nil"/>
            </w:tcBorders>
            <w:vAlign w:val="center"/>
            <w:hideMark/>
          </w:tcPr>
          <w:p w14:paraId="325ED30A"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7AD2F89A" w14:textId="77777777" w:rsidR="00355030" w:rsidRPr="0088670F" w:rsidRDefault="00355030" w:rsidP="008D3AE9">
            <w:pPr>
              <w:ind w:firstLine="357"/>
              <w:jc w:val="right"/>
              <w:rPr>
                <w:lang w:eastAsia="en-ID"/>
              </w:rPr>
            </w:pPr>
            <w:r w:rsidRPr="0088670F">
              <w:rPr>
                <w:lang w:eastAsia="en-ID"/>
              </w:rPr>
              <w:t xml:space="preserve">11.026 </w:t>
            </w:r>
          </w:p>
        </w:tc>
        <w:tc>
          <w:tcPr>
            <w:tcW w:w="0" w:type="auto"/>
            <w:tcBorders>
              <w:top w:val="nil"/>
              <w:left w:val="nil"/>
              <w:bottom w:val="nil"/>
              <w:right w:val="nil"/>
            </w:tcBorders>
            <w:vAlign w:val="center"/>
            <w:hideMark/>
          </w:tcPr>
          <w:p w14:paraId="0A982136" w14:textId="77777777" w:rsidR="00355030" w:rsidRPr="0088670F" w:rsidRDefault="00355030" w:rsidP="008D3AE9">
            <w:pPr>
              <w:ind w:firstLine="357"/>
              <w:jc w:val="right"/>
              <w:rPr>
                <w:lang w:eastAsia="en-ID"/>
              </w:rPr>
            </w:pPr>
          </w:p>
        </w:tc>
      </w:tr>
      <w:tr w:rsidR="00355030" w:rsidRPr="0088670F" w14:paraId="1077590A" w14:textId="77777777" w:rsidTr="00355030">
        <w:tc>
          <w:tcPr>
            <w:tcW w:w="0" w:type="auto"/>
            <w:tcBorders>
              <w:top w:val="nil"/>
              <w:left w:val="nil"/>
              <w:bottom w:val="nil"/>
              <w:right w:val="nil"/>
            </w:tcBorders>
            <w:vAlign w:val="center"/>
            <w:hideMark/>
          </w:tcPr>
          <w:p w14:paraId="4A1BC08B" w14:textId="77777777" w:rsidR="00355030" w:rsidRPr="0088670F" w:rsidRDefault="00355030" w:rsidP="008D3AE9">
            <w:pPr>
              <w:ind w:firstLine="357"/>
              <w:rPr>
                <w:lang w:eastAsia="en-ID"/>
              </w:rPr>
            </w:pPr>
            <w:r w:rsidRPr="0088670F">
              <w:rPr>
                <w:lang w:eastAsia="en-ID"/>
              </w:rPr>
              <w:t xml:space="preserve">H₁ </w:t>
            </w:r>
          </w:p>
        </w:tc>
        <w:tc>
          <w:tcPr>
            <w:tcW w:w="0" w:type="auto"/>
            <w:tcBorders>
              <w:top w:val="nil"/>
              <w:left w:val="nil"/>
              <w:bottom w:val="nil"/>
              <w:right w:val="nil"/>
            </w:tcBorders>
            <w:vAlign w:val="center"/>
            <w:hideMark/>
          </w:tcPr>
          <w:p w14:paraId="25B674A2" w14:textId="77777777" w:rsidR="00355030" w:rsidRPr="0088670F" w:rsidRDefault="00355030" w:rsidP="008D3AE9">
            <w:pPr>
              <w:ind w:firstLine="357"/>
              <w:rPr>
                <w:lang w:eastAsia="en-ID"/>
              </w:rPr>
            </w:pPr>
          </w:p>
        </w:tc>
        <w:tc>
          <w:tcPr>
            <w:tcW w:w="0" w:type="auto"/>
            <w:tcBorders>
              <w:top w:val="nil"/>
              <w:left w:val="nil"/>
              <w:bottom w:val="nil"/>
              <w:right w:val="nil"/>
            </w:tcBorders>
            <w:vAlign w:val="center"/>
            <w:hideMark/>
          </w:tcPr>
          <w:p w14:paraId="63A5200C" w14:textId="77777777" w:rsidR="00355030" w:rsidRPr="0088670F" w:rsidRDefault="00355030" w:rsidP="008D3AE9">
            <w:pPr>
              <w:ind w:firstLine="357"/>
              <w:jc w:val="right"/>
              <w:rPr>
                <w:lang w:eastAsia="en-ID"/>
              </w:rPr>
            </w:pPr>
            <w:r w:rsidRPr="0088670F">
              <w:rPr>
                <w:lang w:eastAsia="en-ID"/>
              </w:rPr>
              <w:t xml:space="preserve">0.756 </w:t>
            </w:r>
          </w:p>
        </w:tc>
        <w:tc>
          <w:tcPr>
            <w:tcW w:w="0" w:type="auto"/>
            <w:tcBorders>
              <w:top w:val="nil"/>
              <w:left w:val="nil"/>
              <w:bottom w:val="nil"/>
              <w:right w:val="nil"/>
            </w:tcBorders>
            <w:vAlign w:val="center"/>
            <w:hideMark/>
          </w:tcPr>
          <w:p w14:paraId="50CB6B36"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26DCE450" w14:textId="77777777" w:rsidR="00355030" w:rsidRPr="0088670F" w:rsidRDefault="00355030" w:rsidP="008D3AE9">
            <w:pPr>
              <w:ind w:firstLine="357"/>
              <w:jc w:val="right"/>
              <w:rPr>
                <w:lang w:eastAsia="en-ID"/>
              </w:rPr>
            </w:pPr>
            <w:r w:rsidRPr="0088670F">
              <w:rPr>
                <w:lang w:eastAsia="en-ID"/>
              </w:rPr>
              <w:t xml:space="preserve">0.571 </w:t>
            </w:r>
          </w:p>
        </w:tc>
        <w:tc>
          <w:tcPr>
            <w:tcW w:w="0" w:type="auto"/>
            <w:tcBorders>
              <w:top w:val="nil"/>
              <w:left w:val="nil"/>
              <w:bottom w:val="nil"/>
              <w:right w:val="nil"/>
            </w:tcBorders>
            <w:vAlign w:val="center"/>
            <w:hideMark/>
          </w:tcPr>
          <w:p w14:paraId="032FA7E9"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564936C3" w14:textId="77777777" w:rsidR="00355030" w:rsidRPr="0088670F" w:rsidRDefault="00355030" w:rsidP="008D3AE9">
            <w:pPr>
              <w:ind w:firstLine="357"/>
              <w:jc w:val="right"/>
              <w:rPr>
                <w:lang w:eastAsia="en-ID"/>
              </w:rPr>
            </w:pPr>
            <w:r w:rsidRPr="0088670F">
              <w:rPr>
                <w:lang w:eastAsia="en-ID"/>
              </w:rPr>
              <w:t xml:space="preserve">0.568 </w:t>
            </w:r>
          </w:p>
        </w:tc>
        <w:tc>
          <w:tcPr>
            <w:tcW w:w="0" w:type="auto"/>
            <w:tcBorders>
              <w:top w:val="nil"/>
              <w:left w:val="nil"/>
              <w:bottom w:val="nil"/>
              <w:right w:val="nil"/>
            </w:tcBorders>
            <w:vAlign w:val="center"/>
            <w:hideMark/>
          </w:tcPr>
          <w:p w14:paraId="51C6BB9F" w14:textId="77777777" w:rsidR="00355030" w:rsidRPr="0088670F" w:rsidRDefault="00355030" w:rsidP="008D3AE9">
            <w:pPr>
              <w:ind w:firstLine="357"/>
              <w:jc w:val="right"/>
              <w:rPr>
                <w:lang w:eastAsia="en-ID"/>
              </w:rPr>
            </w:pPr>
          </w:p>
        </w:tc>
        <w:tc>
          <w:tcPr>
            <w:tcW w:w="0" w:type="auto"/>
            <w:tcBorders>
              <w:top w:val="nil"/>
              <w:left w:val="nil"/>
              <w:bottom w:val="nil"/>
              <w:right w:val="nil"/>
            </w:tcBorders>
            <w:vAlign w:val="center"/>
            <w:hideMark/>
          </w:tcPr>
          <w:p w14:paraId="50189901" w14:textId="77777777" w:rsidR="00355030" w:rsidRPr="0088670F" w:rsidRDefault="00355030" w:rsidP="008D3AE9">
            <w:pPr>
              <w:ind w:firstLine="357"/>
              <w:jc w:val="right"/>
              <w:rPr>
                <w:lang w:eastAsia="en-ID"/>
              </w:rPr>
            </w:pPr>
            <w:r w:rsidRPr="0088670F">
              <w:rPr>
                <w:lang w:eastAsia="en-ID"/>
              </w:rPr>
              <w:t xml:space="preserve">7.245 </w:t>
            </w:r>
          </w:p>
        </w:tc>
        <w:tc>
          <w:tcPr>
            <w:tcW w:w="0" w:type="auto"/>
            <w:tcBorders>
              <w:top w:val="nil"/>
              <w:left w:val="nil"/>
              <w:bottom w:val="nil"/>
              <w:right w:val="nil"/>
            </w:tcBorders>
            <w:vAlign w:val="center"/>
            <w:hideMark/>
          </w:tcPr>
          <w:p w14:paraId="5AB297D3" w14:textId="77777777" w:rsidR="00355030" w:rsidRPr="0088670F" w:rsidRDefault="00355030" w:rsidP="008D3AE9">
            <w:pPr>
              <w:ind w:firstLine="357"/>
              <w:jc w:val="right"/>
              <w:rPr>
                <w:lang w:eastAsia="en-ID"/>
              </w:rPr>
            </w:pPr>
          </w:p>
        </w:tc>
      </w:tr>
      <w:tr w:rsidR="00355030" w:rsidRPr="0088670F" w14:paraId="7D85BCB6" w14:textId="77777777" w:rsidTr="00355030">
        <w:tc>
          <w:tcPr>
            <w:tcW w:w="0" w:type="auto"/>
            <w:gridSpan w:val="10"/>
            <w:tcBorders>
              <w:top w:val="nil"/>
              <w:left w:val="nil"/>
              <w:bottom w:val="single" w:sz="12" w:space="0" w:color="000000"/>
              <w:right w:val="nil"/>
            </w:tcBorders>
            <w:vAlign w:val="center"/>
            <w:hideMark/>
          </w:tcPr>
          <w:p w14:paraId="4D9F90E0" w14:textId="77777777" w:rsidR="00355030" w:rsidRPr="0088670F" w:rsidRDefault="00355030" w:rsidP="008D3AE9">
            <w:pPr>
              <w:ind w:firstLine="357"/>
              <w:rPr>
                <w:lang w:eastAsia="en-ID"/>
              </w:rPr>
            </w:pPr>
          </w:p>
        </w:tc>
      </w:tr>
    </w:tbl>
    <w:p w14:paraId="781A3064" w14:textId="7B0E3824" w:rsidR="00233CF0" w:rsidRPr="0088670F" w:rsidRDefault="00233CF0" w:rsidP="008D3AE9">
      <w:pPr>
        <w:ind w:firstLine="357"/>
        <w:rPr>
          <w:bCs/>
          <w:lang w:eastAsia="en-ID"/>
        </w:rPr>
      </w:pPr>
    </w:p>
    <w:p w14:paraId="6B8CBEDA" w14:textId="1182A21E" w:rsidR="00233CF0" w:rsidRPr="0088670F" w:rsidRDefault="00233CF0" w:rsidP="008D3AE9">
      <w:pPr>
        <w:ind w:firstLine="357"/>
        <w:rPr>
          <w:bCs/>
          <w:lang w:eastAsia="en-ID"/>
        </w:rPr>
      </w:pPr>
    </w:p>
    <w:p w14:paraId="221D08E8" w14:textId="64E5A6F5" w:rsidR="00A42FF0" w:rsidRPr="0088670F" w:rsidRDefault="00A42FF0" w:rsidP="008D3AE9">
      <w:pPr>
        <w:ind w:firstLine="357"/>
      </w:pPr>
    </w:p>
    <w:p w14:paraId="594301FC" w14:textId="7AAFF97C" w:rsidR="00A42FF0" w:rsidRPr="0088670F" w:rsidRDefault="00A42FF0" w:rsidP="008D3AE9">
      <w:pPr>
        <w:ind w:firstLine="357"/>
      </w:pPr>
    </w:p>
    <w:p w14:paraId="4C02FB30" w14:textId="296B4511" w:rsidR="00A42FF0" w:rsidRPr="0088670F" w:rsidRDefault="00A42FF0" w:rsidP="008D3AE9">
      <w:pPr>
        <w:ind w:firstLine="357"/>
      </w:pPr>
    </w:p>
    <w:p w14:paraId="134574D8" w14:textId="6AA049E0" w:rsidR="00A42FF0" w:rsidRPr="0088670F" w:rsidRDefault="00A42FF0" w:rsidP="008D3AE9">
      <w:pPr>
        <w:ind w:firstLine="357"/>
      </w:pPr>
    </w:p>
    <w:p w14:paraId="12092329" w14:textId="039695F8" w:rsidR="00A42FF0" w:rsidRPr="0088670F" w:rsidRDefault="00A42FF0" w:rsidP="008D3AE9">
      <w:pPr>
        <w:ind w:firstLine="357"/>
      </w:pPr>
    </w:p>
    <w:p w14:paraId="4303F5CE" w14:textId="09F9A7D8" w:rsidR="00A42FF0" w:rsidRPr="0088670F" w:rsidRDefault="00A42FF0" w:rsidP="008D3AE9">
      <w:pPr>
        <w:ind w:firstLine="357"/>
      </w:pPr>
    </w:p>
    <w:p w14:paraId="49A8D24C" w14:textId="77777777" w:rsidR="00A42FF0" w:rsidRPr="0088670F" w:rsidRDefault="00A42FF0" w:rsidP="00B35AE5">
      <w:pPr>
        <w:ind w:firstLine="357"/>
        <w:jc w:val="center"/>
      </w:pPr>
    </w:p>
    <w:p w14:paraId="0DCFC65F" w14:textId="77777777" w:rsidR="00B35AE5" w:rsidRPr="0088670F" w:rsidRDefault="00233CF0" w:rsidP="00B35AE5">
      <w:pPr>
        <w:pStyle w:val="ListParagraph"/>
        <w:numPr>
          <w:ilvl w:val="0"/>
          <w:numId w:val="24"/>
        </w:numPr>
        <w:suppressAutoHyphens w:val="0"/>
        <w:jc w:val="center"/>
        <w:rPr>
          <w:b/>
          <w:lang w:eastAsia="en-ID"/>
        </w:rPr>
      </w:pPr>
      <w:r w:rsidRPr="0088670F">
        <w:rPr>
          <w:b/>
          <w:lang w:eastAsia="en-ID"/>
        </w:rPr>
        <w:t>KATEGORISASI</w:t>
      </w:r>
    </w:p>
    <w:p w14:paraId="7D956C04" w14:textId="3A9B852A" w:rsidR="00355030" w:rsidRPr="0088670F" w:rsidRDefault="00E86496" w:rsidP="00B35AE5">
      <w:pPr>
        <w:suppressAutoHyphens w:val="0"/>
        <w:ind w:firstLine="360"/>
        <w:jc w:val="both"/>
        <w:rPr>
          <w:b/>
          <w:lang w:eastAsia="en-ID"/>
        </w:rPr>
      </w:pPr>
      <w:r w:rsidRPr="00E86496">
        <w:rPr>
          <w:sz w:val="20"/>
          <w:szCs w:val="20"/>
        </w:rPr>
        <w:t>Dari hasil penelitian, dapat disimpulkan bahwa sebagian besar siswa SMA X Tulagan Sidoarjo memiliki pola asuh yang bersifat permisif dengan tingkat yang tergolong tinggi</w:t>
      </w:r>
      <w:r w:rsidR="0056384B" w:rsidRPr="0088670F">
        <w:rPr>
          <w:sz w:val="20"/>
          <w:szCs w:val="20"/>
          <w:lang w:val="en-US"/>
        </w:rPr>
        <w:t xml:space="preserve">. Hal </w:t>
      </w:r>
      <w:proofErr w:type="spellStart"/>
      <w:r w:rsidR="0056384B" w:rsidRPr="0088670F">
        <w:rPr>
          <w:sz w:val="20"/>
          <w:szCs w:val="20"/>
          <w:lang w:val="en-US"/>
        </w:rPr>
        <w:t>ini</w:t>
      </w:r>
      <w:proofErr w:type="spellEnd"/>
      <w:r w:rsidR="0056384B" w:rsidRPr="0088670F">
        <w:rPr>
          <w:sz w:val="20"/>
          <w:szCs w:val="20"/>
          <w:lang w:val="en-US"/>
        </w:rPr>
        <w:t xml:space="preserve"> </w:t>
      </w:r>
      <w:proofErr w:type="spellStart"/>
      <w:r w:rsidR="0056384B" w:rsidRPr="0088670F">
        <w:rPr>
          <w:sz w:val="20"/>
          <w:szCs w:val="20"/>
          <w:lang w:val="en-US"/>
        </w:rPr>
        <w:t>ditandai</w:t>
      </w:r>
      <w:proofErr w:type="spellEnd"/>
      <w:r w:rsidR="0056384B" w:rsidRPr="0088670F">
        <w:rPr>
          <w:sz w:val="20"/>
          <w:szCs w:val="20"/>
          <w:lang w:val="en-US"/>
        </w:rPr>
        <w:t xml:space="preserve"> </w:t>
      </w:r>
      <w:proofErr w:type="spellStart"/>
      <w:r w:rsidR="0056384B" w:rsidRPr="0088670F">
        <w:rPr>
          <w:sz w:val="20"/>
          <w:szCs w:val="20"/>
          <w:lang w:val="en-US"/>
        </w:rPr>
        <w:t>dengan</w:t>
      </w:r>
      <w:proofErr w:type="spellEnd"/>
      <w:r w:rsidR="0056384B" w:rsidRPr="0088670F">
        <w:rPr>
          <w:sz w:val="20"/>
          <w:szCs w:val="20"/>
          <w:lang w:val="en-US"/>
        </w:rPr>
        <w:t xml:space="preserve"> </w:t>
      </w:r>
      <w:r w:rsidR="006E6F7A" w:rsidRPr="0088670F">
        <w:rPr>
          <w:sz w:val="20"/>
          <w:szCs w:val="20"/>
          <w:lang w:val="en-US"/>
        </w:rPr>
        <w:t>65</w:t>
      </w:r>
      <w:r w:rsidR="0056384B" w:rsidRPr="0088670F">
        <w:rPr>
          <w:sz w:val="20"/>
          <w:szCs w:val="20"/>
          <w:lang w:val="en-US"/>
        </w:rPr>
        <w:t xml:space="preserve"> </w:t>
      </w:r>
      <w:proofErr w:type="spellStart"/>
      <w:r w:rsidR="0056384B" w:rsidRPr="0088670F">
        <w:rPr>
          <w:sz w:val="20"/>
          <w:szCs w:val="20"/>
          <w:lang w:val="en-US"/>
        </w:rPr>
        <w:t>atau</w:t>
      </w:r>
      <w:proofErr w:type="spellEnd"/>
      <w:r w:rsidR="0056384B" w:rsidRPr="0088670F">
        <w:rPr>
          <w:sz w:val="20"/>
          <w:szCs w:val="20"/>
          <w:lang w:val="en-US"/>
        </w:rPr>
        <w:t xml:space="preserve"> </w:t>
      </w:r>
      <w:r w:rsidR="006E6F7A" w:rsidRPr="0088670F">
        <w:rPr>
          <w:sz w:val="20"/>
          <w:szCs w:val="20"/>
          <w:lang w:val="en-US"/>
        </w:rPr>
        <w:t>44,5</w:t>
      </w:r>
      <w:r w:rsidR="0056384B" w:rsidRPr="0088670F">
        <w:rPr>
          <w:sz w:val="20"/>
          <w:szCs w:val="20"/>
          <w:lang w:val="en-US"/>
        </w:rPr>
        <w:t xml:space="preserve"> % </w:t>
      </w:r>
      <w:proofErr w:type="spellStart"/>
      <w:r w:rsidR="0056384B" w:rsidRPr="0088670F">
        <w:rPr>
          <w:sz w:val="20"/>
          <w:szCs w:val="20"/>
          <w:lang w:val="en-US"/>
        </w:rPr>
        <w:t>pola</w:t>
      </w:r>
      <w:proofErr w:type="spellEnd"/>
      <w:r w:rsidR="0056384B" w:rsidRPr="0088670F">
        <w:rPr>
          <w:sz w:val="20"/>
          <w:szCs w:val="20"/>
          <w:lang w:val="en-US"/>
        </w:rPr>
        <w:t xml:space="preserve"> </w:t>
      </w:r>
      <w:proofErr w:type="spellStart"/>
      <w:r w:rsidR="0056384B" w:rsidRPr="0088670F">
        <w:rPr>
          <w:sz w:val="20"/>
          <w:szCs w:val="20"/>
          <w:lang w:val="en-US"/>
        </w:rPr>
        <w:t>asuh</w:t>
      </w:r>
      <w:proofErr w:type="spellEnd"/>
      <w:r w:rsidR="0056384B" w:rsidRPr="0088670F">
        <w:rPr>
          <w:sz w:val="20"/>
          <w:szCs w:val="20"/>
          <w:lang w:val="en-US"/>
        </w:rPr>
        <w:t xml:space="preserve"> </w:t>
      </w:r>
      <w:proofErr w:type="spellStart"/>
      <w:r w:rsidR="0056384B" w:rsidRPr="0088670F">
        <w:rPr>
          <w:sz w:val="20"/>
          <w:szCs w:val="20"/>
          <w:lang w:val="en-US"/>
        </w:rPr>
        <w:t>permisif</w:t>
      </w:r>
      <w:proofErr w:type="spellEnd"/>
      <w:r w:rsidR="0056384B" w:rsidRPr="0088670F">
        <w:rPr>
          <w:sz w:val="20"/>
          <w:szCs w:val="20"/>
          <w:lang w:val="en-US"/>
        </w:rPr>
        <w:t xml:space="preserve"> </w:t>
      </w:r>
      <w:proofErr w:type="spellStart"/>
      <w:r w:rsidR="0056384B" w:rsidRPr="0088670F">
        <w:rPr>
          <w:sz w:val="20"/>
          <w:szCs w:val="20"/>
          <w:lang w:val="en-US"/>
        </w:rPr>
        <w:t>responden</w:t>
      </w:r>
      <w:proofErr w:type="spellEnd"/>
      <w:r w:rsidR="0056384B" w:rsidRPr="0088670F">
        <w:rPr>
          <w:sz w:val="20"/>
          <w:szCs w:val="20"/>
          <w:lang w:val="en-US"/>
        </w:rPr>
        <w:t xml:space="preserve"> </w:t>
      </w:r>
      <w:proofErr w:type="spellStart"/>
      <w:r w:rsidR="0056384B" w:rsidRPr="0088670F">
        <w:rPr>
          <w:sz w:val="20"/>
          <w:szCs w:val="20"/>
          <w:lang w:val="en-US"/>
        </w:rPr>
        <w:t>masuk</w:t>
      </w:r>
      <w:proofErr w:type="spellEnd"/>
      <w:r w:rsidR="0056384B" w:rsidRPr="0088670F">
        <w:rPr>
          <w:sz w:val="20"/>
          <w:szCs w:val="20"/>
          <w:lang w:val="en-US"/>
        </w:rPr>
        <w:t xml:space="preserve"> </w:t>
      </w:r>
      <w:proofErr w:type="spellStart"/>
      <w:r w:rsidR="0056384B" w:rsidRPr="0088670F">
        <w:rPr>
          <w:sz w:val="20"/>
          <w:szCs w:val="20"/>
          <w:lang w:val="en-US"/>
        </w:rPr>
        <w:t>dalam</w:t>
      </w:r>
      <w:proofErr w:type="spellEnd"/>
      <w:r w:rsidR="0056384B" w:rsidRPr="0088670F">
        <w:rPr>
          <w:sz w:val="20"/>
          <w:szCs w:val="20"/>
          <w:lang w:val="en-US"/>
        </w:rPr>
        <w:t xml:space="preserve"> </w:t>
      </w:r>
      <w:proofErr w:type="spellStart"/>
      <w:r w:rsidR="0056384B" w:rsidRPr="0088670F">
        <w:rPr>
          <w:sz w:val="20"/>
          <w:szCs w:val="20"/>
          <w:lang w:val="en-US"/>
        </w:rPr>
        <w:t>kategori</w:t>
      </w:r>
      <w:proofErr w:type="spellEnd"/>
      <w:r w:rsidR="0056384B" w:rsidRPr="0088670F">
        <w:rPr>
          <w:sz w:val="20"/>
          <w:szCs w:val="20"/>
          <w:lang w:val="en-US"/>
        </w:rPr>
        <w:t xml:space="preserve"> </w:t>
      </w:r>
      <w:proofErr w:type="spellStart"/>
      <w:r w:rsidR="006E6F7A" w:rsidRPr="0088670F">
        <w:rPr>
          <w:sz w:val="20"/>
          <w:szCs w:val="20"/>
          <w:lang w:val="en-US"/>
        </w:rPr>
        <w:t>tinggi</w:t>
      </w:r>
      <w:proofErr w:type="spellEnd"/>
      <w:r w:rsidR="0056384B" w:rsidRPr="0088670F">
        <w:rPr>
          <w:sz w:val="20"/>
          <w:szCs w:val="20"/>
          <w:lang w:val="en-US"/>
        </w:rPr>
        <w:t xml:space="preserve">, </w:t>
      </w:r>
      <w:r w:rsidR="006E6F7A" w:rsidRPr="0088670F">
        <w:rPr>
          <w:sz w:val="20"/>
          <w:szCs w:val="20"/>
          <w:lang w:val="en-US"/>
        </w:rPr>
        <w:t xml:space="preserve">60 </w:t>
      </w:r>
      <w:proofErr w:type="spellStart"/>
      <w:r w:rsidR="0056384B" w:rsidRPr="0088670F">
        <w:rPr>
          <w:sz w:val="20"/>
          <w:szCs w:val="20"/>
          <w:lang w:val="en-US"/>
        </w:rPr>
        <w:t>atau</w:t>
      </w:r>
      <w:proofErr w:type="spellEnd"/>
      <w:r w:rsidR="0056384B" w:rsidRPr="0088670F">
        <w:rPr>
          <w:sz w:val="20"/>
          <w:szCs w:val="20"/>
          <w:lang w:val="en-US"/>
        </w:rPr>
        <w:t xml:space="preserve"> </w:t>
      </w:r>
      <w:r w:rsidR="006E6F7A" w:rsidRPr="0088670F">
        <w:rPr>
          <w:sz w:val="20"/>
          <w:szCs w:val="20"/>
          <w:lang w:val="en-US"/>
        </w:rPr>
        <w:t>41,1</w:t>
      </w:r>
      <w:r w:rsidR="0056384B" w:rsidRPr="0088670F">
        <w:rPr>
          <w:sz w:val="20"/>
          <w:szCs w:val="20"/>
          <w:lang w:val="en-US"/>
        </w:rPr>
        <w:t xml:space="preserve">% </w:t>
      </w:r>
      <w:proofErr w:type="spellStart"/>
      <w:r w:rsidR="0056384B" w:rsidRPr="0088670F">
        <w:rPr>
          <w:sz w:val="20"/>
          <w:szCs w:val="20"/>
          <w:lang w:val="en-US"/>
        </w:rPr>
        <w:t>pola</w:t>
      </w:r>
      <w:proofErr w:type="spellEnd"/>
      <w:r w:rsidR="0056384B" w:rsidRPr="0088670F">
        <w:rPr>
          <w:sz w:val="20"/>
          <w:szCs w:val="20"/>
          <w:lang w:val="en-US"/>
        </w:rPr>
        <w:t xml:space="preserve"> </w:t>
      </w:r>
      <w:proofErr w:type="spellStart"/>
      <w:r w:rsidR="0056384B" w:rsidRPr="0088670F">
        <w:rPr>
          <w:sz w:val="20"/>
          <w:szCs w:val="20"/>
          <w:lang w:val="en-US"/>
        </w:rPr>
        <w:t>asuh</w:t>
      </w:r>
      <w:proofErr w:type="spellEnd"/>
      <w:r w:rsidR="0056384B" w:rsidRPr="0088670F">
        <w:rPr>
          <w:sz w:val="20"/>
          <w:szCs w:val="20"/>
          <w:lang w:val="en-US"/>
        </w:rPr>
        <w:t xml:space="preserve"> </w:t>
      </w:r>
      <w:proofErr w:type="spellStart"/>
      <w:r w:rsidR="0056384B" w:rsidRPr="0088670F">
        <w:rPr>
          <w:sz w:val="20"/>
          <w:szCs w:val="20"/>
          <w:lang w:val="en-US"/>
        </w:rPr>
        <w:t>permisif</w:t>
      </w:r>
      <w:proofErr w:type="spellEnd"/>
      <w:r w:rsidR="0056384B" w:rsidRPr="0088670F">
        <w:rPr>
          <w:sz w:val="20"/>
          <w:szCs w:val="20"/>
          <w:lang w:val="en-US"/>
        </w:rPr>
        <w:t xml:space="preserve"> </w:t>
      </w:r>
      <w:proofErr w:type="spellStart"/>
      <w:r w:rsidR="0056384B" w:rsidRPr="0088670F">
        <w:rPr>
          <w:sz w:val="20"/>
          <w:szCs w:val="20"/>
          <w:lang w:val="en-US"/>
        </w:rPr>
        <w:t>responden</w:t>
      </w:r>
      <w:proofErr w:type="spellEnd"/>
      <w:r w:rsidR="0056384B" w:rsidRPr="0088670F">
        <w:rPr>
          <w:sz w:val="20"/>
          <w:szCs w:val="20"/>
          <w:lang w:val="en-US"/>
        </w:rPr>
        <w:t xml:space="preserve"> </w:t>
      </w:r>
      <w:proofErr w:type="spellStart"/>
      <w:r w:rsidR="0056384B" w:rsidRPr="0088670F">
        <w:rPr>
          <w:sz w:val="20"/>
          <w:szCs w:val="20"/>
          <w:lang w:val="en-US"/>
        </w:rPr>
        <w:t>masuk</w:t>
      </w:r>
      <w:proofErr w:type="spellEnd"/>
      <w:r w:rsidR="0056384B" w:rsidRPr="0088670F">
        <w:rPr>
          <w:sz w:val="20"/>
          <w:szCs w:val="20"/>
          <w:lang w:val="en-US"/>
        </w:rPr>
        <w:t xml:space="preserve"> </w:t>
      </w:r>
      <w:proofErr w:type="spellStart"/>
      <w:r w:rsidR="0056384B" w:rsidRPr="0088670F">
        <w:rPr>
          <w:sz w:val="20"/>
          <w:szCs w:val="20"/>
          <w:lang w:val="en-US"/>
        </w:rPr>
        <w:t>dalam</w:t>
      </w:r>
      <w:proofErr w:type="spellEnd"/>
      <w:r w:rsidR="0056384B" w:rsidRPr="0088670F">
        <w:rPr>
          <w:sz w:val="20"/>
          <w:szCs w:val="20"/>
          <w:lang w:val="en-US"/>
        </w:rPr>
        <w:t xml:space="preserve"> </w:t>
      </w:r>
      <w:proofErr w:type="spellStart"/>
      <w:r w:rsidR="0056384B" w:rsidRPr="0088670F">
        <w:rPr>
          <w:sz w:val="20"/>
          <w:szCs w:val="20"/>
          <w:lang w:val="en-US"/>
        </w:rPr>
        <w:t>kategori</w:t>
      </w:r>
      <w:proofErr w:type="spellEnd"/>
      <w:r w:rsidR="0056384B" w:rsidRPr="0088670F">
        <w:rPr>
          <w:sz w:val="20"/>
          <w:szCs w:val="20"/>
          <w:lang w:val="en-US"/>
        </w:rPr>
        <w:t xml:space="preserve"> </w:t>
      </w:r>
      <w:proofErr w:type="spellStart"/>
      <w:r w:rsidR="0056384B" w:rsidRPr="0088670F">
        <w:rPr>
          <w:sz w:val="20"/>
          <w:szCs w:val="20"/>
          <w:lang w:val="en-US"/>
        </w:rPr>
        <w:t>s</w:t>
      </w:r>
      <w:r w:rsidR="006E6F7A" w:rsidRPr="0088670F">
        <w:rPr>
          <w:sz w:val="20"/>
          <w:szCs w:val="20"/>
          <w:lang w:val="en-US"/>
        </w:rPr>
        <w:t>edang</w:t>
      </w:r>
      <w:proofErr w:type="spellEnd"/>
      <w:r w:rsidR="0056384B" w:rsidRPr="0088670F">
        <w:rPr>
          <w:sz w:val="20"/>
          <w:szCs w:val="20"/>
          <w:lang w:val="en-US"/>
        </w:rPr>
        <w:t xml:space="preserve">, dan </w:t>
      </w:r>
      <w:r w:rsidR="006E6F7A" w:rsidRPr="0088670F">
        <w:rPr>
          <w:sz w:val="20"/>
          <w:szCs w:val="20"/>
          <w:lang w:val="en-US"/>
        </w:rPr>
        <w:t>21</w:t>
      </w:r>
      <w:r w:rsidR="0056384B" w:rsidRPr="0088670F">
        <w:rPr>
          <w:sz w:val="20"/>
          <w:szCs w:val="20"/>
          <w:lang w:val="en-US"/>
        </w:rPr>
        <w:t xml:space="preserve"> </w:t>
      </w:r>
      <w:proofErr w:type="spellStart"/>
      <w:r w:rsidR="0056384B" w:rsidRPr="0088670F">
        <w:rPr>
          <w:sz w:val="20"/>
          <w:szCs w:val="20"/>
          <w:lang w:val="en-US"/>
        </w:rPr>
        <w:t>atau</w:t>
      </w:r>
      <w:proofErr w:type="spellEnd"/>
      <w:r w:rsidR="0056384B" w:rsidRPr="0088670F">
        <w:rPr>
          <w:sz w:val="20"/>
          <w:szCs w:val="20"/>
          <w:lang w:val="en-US"/>
        </w:rPr>
        <w:t xml:space="preserve"> </w:t>
      </w:r>
      <w:r w:rsidR="006E6F7A" w:rsidRPr="0088670F">
        <w:rPr>
          <w:sz w:val="20"/>
          <w:szCs w:val="20"/>
          <w:lang w:val="en-US"/>
        </w:rPr>
        <w:t>14,4</w:t>
      </w:r>
      <w:r w:rsidR="0056384B" w:rsidRPr="0088670F">
        <w:rPr>
          <w:sz w:val="20"/>
          <w:szCs w:val="20"/>
          <w:lang w:val="en-US"/>
        </w:rPr>
        <w:t xml:space="preserve">% </w:t>
      </w:r>
      <w:proofErr w:type="spellStart"/>
      <w:r w:rsidR="0056384B" w:rsidRPr="0088670F">
        <w:rPr>
          <w:sz w:val="20"/>
          <w:szCs w:val="20"/>
          <w:lang w:val="en-US"/>
        </w:rPr>
        <w:t>persepsi</w:t>
      </w:r>
      <w:proofErr w:type="spellEnd"/>
      <w:r w:rsidR="0056384B" w:rsidRPr="0088670F">
        <w:rPr>
          <w:sz w:val="20"/>
          <w:szCs w:val="20"/>
          <w:lang w:val="en-US"/>
        </w:rPr>
        <w:t xml:space="preserve"> </w:t>
      </w:r>
      <w:proofErr w:type="spellStart"/>
      <w:r w:rsidR="0056384B" w:rsidRPr="0088670F">
        <w:rPr>
          <w:sz w:val="20"/>
          <w:szCs w:val="20"/>
          <w:lang w:val="en-US"/>
        </w:rPr>
        <w:t>pola</w:t>
      </w:r>
      <w:proofErr w:type="spellEnd"/>
      <w:r w:rsidR="0056384B" w:rsidRPr="0088670F">
        <w:rPr>
          <w:sz w:val="20"/>
          <w:szCs w:val="20"/>
          <w:lang w:val="en-US"/>
        </w:rPr>
        <w:t xml:space="preserve"> </w:t>
      </w:r>
      <w:proofErr w:type="spellStart"/>
      <w:r w:rsidR="0056384B" w:rsidRPr="0088670F">
        <w:rPr>
          <w:sz w:val="20"/>
          <w:szCs w:val="20"/>
          <w:lang w:val="en-US"/>
        </w:rPr>
        <w:t>asuh</w:t>
      </w:r>
      <w:proofErr w:type="spellEnd"/>
      <w:r w:rsidR="0056384B" w:rsidRPr="0088670F">
        <w:rPr>
          <w:sz w:val="20"/>
          <w:szCs w:val="20"/>
          <w:lang w:val="en-US"/>
        </w:rPr>
        <w:t xml:space="preserve"> </w:t>
      </w:r>
      <w:proofErr w:type="spellStart"/>
      <w:r w:rsidR="0056384B" w:rsidRPr="0088670F">
        <w:rPr>
          <w:sz w:val="20"/>
          <w:szCs w:val="20"/>
          <w:lang w:val="en-US"/>
        </w:rPr>
        <w:t>permisif</w:t>
      </w:r>
      <w:proofErr w:type="spellEnd"/>
      <w:r w:rsidR="0056384B" w:rsidRPr="0088670F">
        <w:rPr>
          <w:sz w:val="20"/>
          <w:szCs w:val="20"/>
          <w:lang w:val="en-US"/>
        </w:rPr>
        <w:t xml:space="preserve"> </w:t>
      </w:r>
      <w:proofErr w:type="spellStart"/>
      <w:r w:rsidR="0056384B" w:rsidRPr="0088670F">
        <w:rPr>
          <w:sz w:val="20"/>
          <w:szCs w:val="20"/>
          <w:lang w:val="en-US"/>
        </w:rPr>
        <w:t>responden</w:t>
      </w:r>
      <w:proofErr w:type="spellEnd"/>
      <w:r w:rsidR="0056384B" w:rsidRPr="0088670F">
        <w:rPr>
          <w:sz w:val="20"/>
          <w:szCs w:val="20"/>
          <w:lang w:val="en-US"/>
        </w:rPr>
        <w:t xml:space="preserve"> </w:t>
      </w:r>
      <w:proofErr w:type="spellStart"/>
      <w:r w:rsidR="0056384B" w:rsidRPr="0088670F">
        <w:rPr>
          <w:sz w:val="20"/>
          <w:szCs w:val="20"/>
          <w:lang w:val="en-US"/>
        </w:rPr>
        <w:t>masuk</w:t>
      </w:r>
      <w:proofErr w:type="spellEnd"/>
      <w:r w:rsidR="0056384B" w:rsidRPr="0088670F">
        <w:rPr>
          <w:sz w:val="20"/>
          <w:szCs w:val="20"/>
          <w:lang w:val="en-US"/>
        </w:rPr>
        <w:t xml:space="preserve"> </w:t>
      </w:r>
      <w:proofErr w:type="spellStart"/>
      <w:r w:rsidR="0056384B" w:rsidRPr="0088670F">
        <w:rPr>
          <w:sz w:val="20"/>
          <w:szCs w:val="20"/>
          <w:lang w:val="en-US"/>
        </w:rPr>
        <w:t>dalam</w:t>
      </w:r>
      <w:proofErr w:type="spellEnd"/>
      <w:r w:rsidR="0056384B" w:rsidRPr="0088670F">
        <w:rPr>
          <w:sz w:val="20"/>
          <w:szCs w:val="20"/>
          <w:lang w:val="en-US"/>
        </w:rPr>
        <w:t xml:space="preserve"> </w:t>
      </w:r>
      <w:proofErr w:type="spellStart"/>
      <w:r w:rsidR="0056384B" w:rsidRPr="0088670F">
        <w:rPr>
          <w:sz w:val="20"/>
          <w:szCs w:val="20"/>
          <w:lang w:val="en-US"/>
        </w:rPr>
        <w:t>kategori</w:t>
      </w:r>
      <w:proofErr w:type="spellEnd"/>
      <w:r w:rsidR="0056384B" w:rsidRPr="0088670F">
        <w:rPr>
          <w:sz w:val="20"/>
          <w:szCs w:val="20"/>
          <w:lang w:val="en-US"/>
        </w:rPr>
        <w:t xml:space="preserve"> </w:t>
      </w:r>
      <w:proofErr w:type="spellStart"/>
      <w:r w:rsidR="0056384B" w:rsidRPr="0088670F">
        <w:rPr>
          <w:sz w:val="20"/>
          <w:szCs w:val="20"/>
          <w:lang w:val="en-US"/>
        </w:rPr>
        <w:t>sangat</w:t>
      </w:r>
      <w:proofErr w:type="spellEnd"/>
      <w:r w:rsidR="0056384B" w:rsidRPr="0088670F">
        <w:rPr>
          <w:sz w:val="20"/>
          <w:szCs w:val="20"/>
          <w:lang w:val="en-US"/>
        </w:rPr>
        <w:t xml:space="preserve"> </w:t>
      </w:r>
      <w:proofErr w:type="spellStart"/>
      <w:r w:rsidR="006E6F7A" w:rsidRPr="0088670F">
        <w:rPr>
          <w:sz w:val="20"/>
          <w:szCs w:val="20"/>
          <w:lang w:val="en-US"/>
        </w:rPr>
        <w:t>tinggi</w:t>
      </w:r>
      <w:proofErr w:type="spellEnd"/>
      <w:r w:rsidR="0056384B" w:rsidRPr="0088670F">
        <w:rPr>
          <w:sz w:val="20"/>
          <w:szCs w:val="20"/>
          <w:lang w:val="en-US"/>
        </w:rPr>
        <w:t xml:space="preserve"> </w:t>
      </w:r>
      <w:proofErr w:type="spellStart"/>
      <w:r w:rsidR="0056384B" w:rsidRPr="0088670F">
        <w:rPr>
          <w:sz w:val="20"/>
          <w:szCs w:val="20"/>
          <w:lang w:val="en-US"/>
        </w:rPr>
        <w:t>sehingga</w:t>
      </w:r>
      <w:proofErr w:type="spellEnd"/>
      <w:r w:rsidR="0056384B" w:rsidRPr="0088670F">
        <w:rPr>
          <w:sz w:val="20"/>
          <w:szCs w:val="20"/>
          <w:lang w:val="en-US"/>
        </w:rPr>
        <w:t xml:space="preserve"> </w:t>
      </w:r>
      <w:proofErr w:type="spellStart"/>
      <w:r w:rsidR="0056384B" w:rsidRPr="0088670F">
        <w:rPr>
          <w:sz w:val="20"/>
          <w:szCs w:val="20"/>
          <w:lang w:val="en-US"/>
        </w:rPr>
        <w:t>dapat</w:t>
      </w:r>
      <w:proofErr w:type="spellEnd"/>
      <w:r w:rsidR="0056384B" w:rsidRPr="0088670F">
        <w:rPr>
          <w:sz w:val="20"/>
          <w:szCs w:val="20"/>
          <w:lang w:val="en-US"/>
        </w:rPr>
        <w:t xml:space="preserve"> </w:t>
      </w:r>
      <w:proofErr w:type="spellStart"/>
      <w:r w:rsidR="0056384B" w:rsidRPr="0088670F">
        <w:rPr>
          <w:sz w:val="20"/>
          <w:szCs w:val="20"/>
          <w:lang w:val="en-US"/>
        </w:rPr>
        <w:t>disimpulkan</w:t>
      </w:r>
      <w:proofErr w:type="spellEnd"/>
      <w:r w:rsidR="0056384B" w:rsidRPr="0088670F">
        <w:rPr>
          <w:sz w:val="20"/>
          <w:szCs w:val="20"/>
          <w:lang w:val="en-US"/>
        </w:rPr>
        <w:t xml:space="preserve"> </w:t>
      </w:r>
      <w:proofErr w:type="spellStart"/>
      <w:r w:rsidR="0056384B" w:rsidRPr="0088670F">
        <w:rPr>
          <w:sz w:val="20"/>
          <w:szCs w:val="20"/>
          <w:lang w:val="en-US"/>
        </w:rPr>
        <w:t>bahwa</w:t>
      </w:r>
      <w:proofErr w:type="spellEnd"/>
      <w:r w:rsidR="006E6F7A" w:rsidRPr="0088670F">
        <w:rPr>
          <w:sz w:val="20"/>
          <w:szCs w:val="20"/>
          <w:lang w:val="en-US"/>
        </w:rPr>
        <w:t xml:space="preserve"> 65 </w:t>
      </w:r>
      <w:proofErr w:type="spellStart"/>
      <w:r w:rsidR="0056384B" w:rsidRPr="0088670F">
        <w:rPr>
          <w:sz w:val="20"/>
          <w:szCs w:val="20"/>
          <w:lang w:val="en-US"/>
        </w:rPr>
        <w:t>atau</w:t>
      </w:r>
      <w:proofErr w:type="spellEnd"/>
      <w:r w:rsidR="0056384B" w:rsidRPr="0088670F">
        <w:rPr>
          <w:sz w:val="20"/>
          <w:szCs w:val="20"/>
          <w:lang w:val="en-US"/>
        </w:rPr>
        <w:t xml:space="preserve"> </w:t>
      </w:r>
      <w:r w:rsidR="006E6F7A" w:rsidRPr="0088670F">
        <w:rPr>
          <w:sz w:val="20"/>
          <w:szCs w:val="20"/>
          <w:lang w:val="en-US"/>
        </w:rPr>
        <w:t>44,5</w:t>
      </w:r>
      <w:r w:rsidR="0056384B" w:rsidRPr="0088670F">
        <w:rPr>
          <w:sz w:val="20"/>
          <w:szCs w:val="20"/>
          <w:lang w:val="en-US"/>
        </w:rPr>
        <w:t xml:space="preserve"> % </w:t>
      </w:r>
      <w:proofErr w:type="spellStart"/>
      <w:r w:rsidR="0056384B" w:rsidRPr="0088670F">
        <w:rPr>
          <w:sz w:val="20"/>
          <w:szCs w:val="20"/>
          <w:lang w:val="en-US"/>
        </w:rPr>
        <w:t>siswa</w:t>
      </w:r>
      <w:proofErr w:type="spellEnd"/>
      <w:r w:rsidR="0056384B" w:rsidRPr="0088670F">
        <w:rPr>
          <w:sz w:val="20"/>
          <w:szCs w:val="20"/>
          <w:lang w:val="en-US"/>
        </w:rPr>
        <w:t xml:space="preserve">, </w:t>
      </w:r>
      <w:proofErr w:type="spellStart"/>
      <w:r w:rsidR="0056384B" w:rsidRPr="0088670F">
        <w:rPr>
          <w:sz w:val="20"/>
          <w:szCs w:val="20"/>
          <w:lang w:val="en-US"/>
        </w:rPr>
        <w:t>pola</w:t>
      </w:r>
      <w:proofErr w:type="spellEnd"/>
      <w:r w:rsidR="0056384B" w:rsidRPr="0088670F">
        <w:rPr>
          <w:sz w:val="20"/>
          <w:szCs w:val="20"/>
          <w:lang w:val="en-US"/>
        </w:rPr>
        <w:t xml:space="preserve"> </w:t>
      </w:r>
      <w:proofErr w:type="spellStart"/>
      <w:r w:rsidR="0056384B" w:rsidRPr="0088670F">
        <w:rPr>
          <w:sz w:val="20"/>
          <w:szCs w:val="20"/>
          <w:lang w:val="en-US"/>
        </w:rPr>
        <w:t>asuh</w:t>
      </w:r>
      <w:proofErr w:type="spellEnd"/>
      <w:r w:rsidR="0056384B" w:rsidRPr="0088670F">
        <w:rPr>
          <w:sz w:val="20"/>
          <w:szCs w:val="20"/>
          <w:lang w:val="en-US"/>
        </w:rPr>
        <w:t xml:space="preserve"> </w:t>
      </w:r>
      <w:proofErr w:type="spellStart"/>
      <w:r w:rsidR="0056384B" w:rsidRPr="0088670F">
        <w:rPr>
          <w:sz w:val="20"/>
          <w:szCs w:val="20"/>
          <w:lang w:val="en-US"/>
        </w:rPr>
        <w:t>permisifnya</w:t>
      </w:r>
      <w:proofErr w:type="spellEnd"/>
      <w:r w:rsidR="0056384B" w:rsidRPr="0088670F">
        <w:rPr>
          <w:sz w:val="20"/>
          <w:szCs w:val="20"/>
          <w:lang w:val="en-US"/>
        </w:rPr>
        <w:t xml:space="preserve"> </w:t>
      </w:r>
      <w:proofErr w:type="spellStart"/>
      <w:r w:rsidR="0056384B" w:rsidRPr="0088670F">
        <w:rPr>
          <w:sz w:val="20"/>
          <w:szCs w:val="20"/>
          <w:lang w:val="en-US"/>
        </w:rPr>
        <w:t>dalam</w:t>
      </w:r>
      <w:proofErr w:type="spellEnd"/>
      <w:r w:rsidR="0056384B" w:rsidRPr="0088670F">
        <w:rPr>
          <w:sz w:val="20"/>
          <w:szCs w:val="20"/>
          <w:lang w:val="en-US"/>
        </w:rPr>
        <w:t xml:space="preserve"> </w:t>
      </w:r>
      <w:proofErr w:type="spellStart"/>
      <w:r w:rsidR="0056384B" w:rsidRPr="0088670F">
        <w:rPr>
          <w:sz w:val="20"/>
          <w:szCs w:val="20"/>
          <w:lang w:val="en-US"/>
        </w:rPr>
        <w:t>kategori</w:t>
      </w:r>
      <w:proofErr w:type="spellEnd"/>
      <w:r w:rsidR="0056384B" w:rsidRPr="0088670F">
        <w:rPr>
          <w:sz w:val="20"/>
          <w:szCs w:val="20"/>
          <w:lang w:val="en-US"/>
        </w:rPr>
        <w:t xml:space="preserve"> </w:t>
      </w:r>
      <w:proofErr w:type="spellStart"/>
      <w:r w:rsidR="006E6F7A" w:rsidRPr="0088670F">
        <w:rPr>
          <w:sz w:val="20"/>
          <w:szCs w:val="20"/>
          <w:lang w:val="en-US"/>
        </w:rPr>
        <w:t>tinggi</w:t>
      </w:r>
      <w:proofErr w:type="spellEnd"/>
      <w:r w:rsidR="0056384B" w:rsidRPr="0088670F">
        <w:rPr>
          <w:sz w:val="20"/>
          <w:szCs w:val="20"/>
          <w:lang w:val="en-US"/>
        </w:rPr>
        <w:t xml:space="preserve">. </w:t>
      </w:r>
      <w:proofErr w:type="spellStart"/>
      <w:r w:rsidR="0056384B" w:rsidRPr="0088670F">
        <w:rPr>
          <w:sz w:val="20"/>
          <w:szCs w:val="20"/>
          <w:lang w:val="en-US"/>
        </w:rPr>
        <w:t>Untuk</w:t>
      </w:r>
      <w:proofErr w:type="spellEnd"/>
      <w:r w:rsidR="0056384B" w:rsidRPr="0088670F">
        <w:rPr>
          <w:sz w:val="20"/>
          <w:szCs w:val="20"/>
          <w:lang w:val="en-US"/>
        </w:rPr>
        <w:t xml:space="preserve"> </w:t>
      </w:r>
      <w:proofErr w:type="spellStart"/>
      <w:r w:rsidR="0056384B" w:rsidRPr="0088670F">
        <w:rPr>
          <w:sz w:val="20"/>
          <w:szCs w:val="20"/>
          <w:lang w:val="en-US"/>
        </w:rPr>
        <w:t>lebih</w:t>
      </w:r>
      <w:proofErr w:type="spellEnd"/>
      <w:r w:rsidR="0056384B" w:rsidRPr="0088670F">
        <w:rPr>
          <w:sz w:val="20"/>
          <w:szCs w:val="20"/>
          <w:lang w:val="en-US"/>
        </w:rPr>
        <w:t xml:space="preserve"> </w:t>
      </w:r>
      <w:proofErr w:type="spellStart"/>
      <w:r w:rsidR="0056384B" w:rsidRPr="0088670F">
        <w:rPr>
          <w:sz w:val="20"/>
          <w:szCs w:val="20"/>
          <w:lang w:val="en-US"/>
        </w:rPr>
        <w:t>jelasnya</w:t>
      </w:r>
      <w:proofErr w:type="spellEnd"/>
      <w:r w:rsidR="0056384B" w:rsidRPr="0088670F">
        <w:rPr>
          <w:sz w:val="20"/>
          <w:szCs w:val="20"/>
          <w:lang w:val="en-US"/>
        </w:rPr>
        <w:t xml:space="preserve"> </w:t>
      </w:r>
      <w:proofErr w:type="spellStart"/>
      <w:r w:rsidR="0056384B" w:rsidRPr="0088670F">
        <w:rPr>
          <w:sz w:val="20"/>
          <w:szCs w:val="20"/>
          <w:lang w:val="en-US"/>
        </w:rPr>
        <w:t>dapat</w:t>
      </w:r>
      <w:proofErr w:type="spellEnd"/>
      <w:r w:rsidR="0056384B" w:rsidRPr="0088670F">
        <w:rPr>
          <w:sz w:val="20"/>
          <w:szCs w:val="20"/>
          <w:lang w:val="en-US"/>
        </w:rPr>
        <w:t xml:space="preserve"> </w:t>
      </w:r>
      <w:proofErr w:type="spellStart"/>
      <w:r w:rsidR="0056384B" w:rsidRPr="0088670F">
        <w:rPr>
          <w:sz w:val="20"/>
          <w:szCs w:val="20"/>
          <w:lang w:val="en-US"/>
        </w:rPr>
        <w:t>dilihat</w:t>
      </w:r>
      <w:proofErr w:type="spellEnd"/>
      <w:r w:rsidR="0056384B" w:rsidRPr="0088670F">
        <w:rPr>
          <w:sz w:val="20"/>
          <w:szCs w:val="20"/>
          <w:lang w:val="en-US"/>
        </w:rPr>
        <w:t xml:space="preserve"> pada </w:t>
      </w:r>
      <w:proofErr w:type="spellStart"/>
      <w:r w:rsidR="0056384B" w:rsidRPr="0088670F">
        <w:rPr>
          <w:sz w:val="20"/>
          <w:szCs w:val="20"/>
          <w:lang w:val="en-US"/>
        </w:rPr>
        <w:t>gambar</w:t>
      </w:r>
      <w:proofErr w:type="spellEnd"/>
      <w:r w:rsidR="0056384B" w:rsidRPr="0088670F">
        <w:rPr>
          <w:sz w:val="20"/>
          <w:szCs w:val="20"/>
          <w:lang w:val="en-US"/>
        </w:rPr>
        <w:t xml:space="preserve"> diagram </w:t>
      </w:r>
      <w:proofErr w:type="spellStart"/>
      <w:r w:rsidR="0056384B" w:rsidRPr="0088670F">
        <w:rPr>
          <w:sz w:val="20"/>
          <w:szCs w:val="20"/>
          <w:lang w:val="en-US"/>
        </w:rPr>
        <w:t>persentase</w:t>
      </w:r>
      <w:proofErr w:type="spellEnd"/>
      <w:r w:rsidR="0056384B" w:rsidRPr="0088670F">
        <w:rPr>
          <w:sz w:val="20"/>
          <w:szCs w:val="20"/>
          <w:lang w:val="en-US"/>
        </w:rPr>
        <w:t xml:space="preserve"> </w:t>
      </w:r>
      <w:proofErr w:type="spellStart"/>
      <w:r w:rsidR="0056384B" w:rsidRPr="0088670F">
        <w:rPr>
          <w:sz w:val="20"/>
          <w:szCs w:val="20"/>
          <w:lang w:val="en-US"/>
        </w:rPr>
        <w:t>pola</w:t>
      </w:r>
      <w:proofErr w:type="spellEnd"/>
      <w:r w:rsidR="0056384B" w:rsidRPr="0088670F">
        <w:rPr>
          <w:sz w:val="20"/>
          <w:szCs w:val="20"/>
          <w:lang w:val="en-US"/>
        </w:rPr>
        <w:t xml:space="preserve"> </w:t>
      </w:r>
      <w:proofErr w:type="spellStart"/>
      <w:r w:rsidR="0056384B" w:rsidRPr="0088670F">
        <w:rPr>
          <w:sz w:val="20"/>
          <w:szCs w:val="20"/>
          <w:lang w:val="en-US"/>
        </w:rPr>
        <w:t>asuh</w:t>
      </w:r>
      <w:proofErr w:type="spellEnd"/>
      <w:r w:rsidR="0056384B" w:rsidRPr="0088670F">
        <w:rPr>
          <w:sz w:val="20"/>
          <w:szCs w:val="20"/>
          <w:lang w:val="en-US"/>
        </w:rPr>
        <w:t xml:space="preserve"> </w:t>
      </w:r>
      <w:proofErr w:type="spellStart"/>
      <w:r w:rsidR="0056384B" w:rsidRPr="0088670F">
        <w:rPr>
          <w:sz w:val="20"/>
          <w:szCs w:val="20"/>
          <w:lang w:val="en-US"/>
        </w:rPr>
        <w:t>permisif</w:t>
      </w:r>
      <w:proofErr w:type="spellEnd"/>
      <w:r w:rsidR="0056384B" w:rsidRPr="0088670F">
        <w:rPr>
          <w:sz w:val="20"/>
          <w:szCs w:val="20"/>
          <w:lang w:val="en-US"/>
        </w:rPr>
        <w:t xml:space="preserve"> </w:t>
      </w:r>
      <w:proofErr w:type="spellStart"/>
      <w:r w:rsidR="0056384B" w:rsidRPr="0088670F">
        <w:rPr>
          <w:sz w:val="20"/>
          <w:szCs w:val="20"/>
          <w:lang w:val="en-US"/>
        </w:rPr>
        <w:t>berikut</w:t>
      </w:r>
      <w:proofErr w:type="spellEnd"/>
      <w:r w:rsidR="0056384B" w:rsidRPr="0088670F">
        <w:rPr>
          <w:sz w:val="20"/>
          <w:szCs w:val="20"/>
          <w:lang w:val="en-US"/>
        </w:rPr>
        <w:t xml:space="preserve"> </w:t>
      </w:r>
      <w:proofErr w:type="spellStart"/>
      <w:proofErr w:type="gramStart"/>
      <w:r w:rsidR="0056384B" w:rsidRPr="0088670F">
        <w:rPr>
          <w:sz w:val="20"/>
          <w:szCs w:val="20"/>
          <w:lang w:val="en-US"/>
        </w:rPr>
        <w:t>ini</w:t>
      </w:r>
      <w:proofErr w:type="spellEnd"/>
      <w:r w:rsidR="0056384B" w:rsidRPr="0088670F">
        <w:rPr>
          <w:sz w:val="20"/>
          <w:szCs w:val="20"/>
          <w:lang w:val="en-US"/>
        </w:rPr>
        <w:t xml:space="preserve"> :</w:t>
      </w:r>
      <w:proofErr w:type="gramEnd"/>
    </w:p>
    <w:p w14:paraId="6E1FEE71" w14:textId="77777777" w:rsidR="00B35AE5" w:rsidRPr="0088670F" w:rsidRDefault="00B35AE5" w:rsidP="00293787">
      <w:pPr>
        <w:ind w:left="1080" w:firstLine="357"/>
        <w:jc w:val="both"/>
        <w:rPr>
          <w:sz w:val="20"/>
          <w:szCs w:val="20"/>
          <w:lang w:val="en-US"/>
        </w:rPr>
      </w:pPr>
    </w:p>
    <w:p w14:paraId="7A624B17" w14:textId="764199A8" w:rsidR="00355030" w:rsidRPr="0088670F" w:rsidRDefault="0056384B" w:rsidP="008D3AE9">
      <w:pPr>
        <w:pStyle w:val="ListParagraph"/>
        <w:ind w:left="0" w:firstLine="357"/>
        <w:jc w:val="center"/>
        <w:rPr>
          <w:bCs/>
          <w:lang w:val="en-US" w:eastAsia="en-ID"/>
        </w:rPr>
      </w:pPr>
      <w:r w:rsidRPr="0088670F">
        <w:rPr>
          <w:bCs/>
          <w:noProof/>
          <w:lang w:val="en-US" w:eastAsia="en-US"/>
        </w:rPr>
        <w:drawing>
          <wp:anchor distT="0" distB="0" distL="114300" distR="114300" simplePos="0" relativeHeight="251667456" behindDoc="1" locked="0" layoutInCell="1" allowOverlap="1" wp14:anchorId="159732EC" wp14:editId="2A8E86BC">
            <wp:simplePos x="0" y="0"/>
            <wp:positionH relativeFrom="margin">
              <wp:posOffset>1362075</wp:posOffset>
            </wp:positionH>
            <wp:positionV relativeFrom="paragraph">
              <wp:posOffset>70485</wp:posOffset>
            </wp:positionV>
            <wp:extent cx="2990850" cy="2162175"/>
            <wp:effectExtent l="0" t="0" r="0" b="9525"/>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14:paraId="76BF6CF2" w14:textId="63C25D6A" w:rsidR="00233CF0" w:rsidRPr="0088670F" w:rsidRDefault="00233CF0" w:rsidP="008D3AE9">
      <w:pPr>
        <w:pStyle w:val="ListParagraph"/>
        <w:tabs>
          <w:tab w:val="left" w:pos="7455"/>
        </w:tabs>
        <w:ind w:left="1440" w:firstLine="357"/>
        <w:rPr>
          <w:b/>
          <w:lang w:eastAsia="en-ID"/>
        </w:rPr>
      </w:pPr>
      <w:r w:rsidRPr="0088670F">
        <w:rPr>
          <w:b/>
          <w:lang w:eastAsia="en-ID"/>
        </w:rPr>
        <w:tab/>
      </w:r>
    </w:p>
    <w:p w14:paraId="63DB97AA" w14:textId="3D3581AA" w:rsidR="001E3F16" w:rsidRPr="0088670F" w:rsidRDefault="001E3F16" w:rsidP="008D3AE9">
      <w:pPr>
        <w:ind w:firstLine="357"/>
      </w:pPr>
    </w:p>
    <w:p w14:paraId="592C3F66" w14:textId="5694C189" w:rsidR="001E3F16" w:rsidRPr="0088670F" w:rsidRDefault="001E3F16" w:rsidP="008D3AE9">
      <w:pPr>
        <w:ind w:firstLine="357"/>
      </w:pPr>
    </w:p>
    <w:p w14:paraId="4FC27EBA" w14:textId="299D8481" w:rsidR="001E3F16" w:rsidRPr="0088670F" w:rsidRDefault="001E3F16" w:rsidP="008D3AE9">
      <w:pPr>
        <w:ind w:firstLine="357"/>
      </w:pPr>
    </w:p>
    <w:p w14:paraId="3D29F00A" w14:textId="318D3F27" w:rsidR="001E3F16" w:rsidRPr="0088670F" w:rsidRDefault="001E3F16" w:rsidP="008D3AE9">
      <w:pPr>
        <w:ind w:firstLine="357"/>
      </w:pPr>
    </w:p>
    <w:p w14:paraId="1EA2A1DF" w14:textId="30C219CA" w:rsidR="001E3F16" w:rsidRPr="0088670F" w:rsidRDefault="001E3F16" w:rsidP="008D3AE9">
      <w:pPr>
        <w:ind w:firstLine="357"/>
      </w:pPr>
    </w:p>
    <w:p w14:paraId="0232A93F" w14:textId="751C650A" w:rsidR="00233CF0" w:rsidRPr="0088670F" w:rsidRDefault="00233CF0" w:rsidP="008D3AE9">
      <w:pPr>
        <w:ind w:firstLine="357"/>
      </w:pPr>
    </w:p>
    <w:p w14:paraId="115A96A7" w14:textId="3E1ED921" w:rsidR="001E3F16" w:rsidRPr="0088670F" w:rsidRDefault="001E3F16" w:rsidP="008D3AE9">
      <w:pPr>
        <w:ind w:firstLine="357"/>
      </w:pPr>
    </w:p>
    <w:p w14:paraId="7EFE158E" w14:textId="2C6EB6E6" w:rsidR="001E3F16" w:rsidRPr="0088670F" w:rsidRDefault="001E3F16" w:rsidP="008D3AE9">
      <w:pPr>
        <w:ind w:firstLine="357"/>
      </w:pPr>
    </w:p>
    <w:p w14:paraId="5C13A6E1" w14:textId="110899C0" w:rsidR="00355030" w:rsidRPr="0088670F" w:rsidRDefault="00355030" w:rsidP="008D3AE9">
      <w:pPr>
        <w:suppressAutoHyphens w:val="0"/>
        <w:ind w:firstLine="357"/>
      </w:pPr>
    </w:p>
    <w:p w14:paraId="7A124A24" w14:textId="7D797AB9" w:rsidR="0056384B" w:rsidRPr="0088670F" w:rsidRDefault="0056384B" w:rsidP="008D3AE9">
      <w:pPr>
        <w:suppressAutoHyphens w:val="0"/>
        <w:ind w:firstLine="357"/>
      </w:pPr>
    </w:p>
    <w:p w14:paraId="378C4BE4" w14:textId="7C652D70" w:rsidR="0056384B" w:rsidRPr="0088670F" w:rsidRDefault="0056384B" w:rsidP="008D3AE9">
      <w:pPr>
        <w:suppressAutoHyphens w:val="0"/>
        <w:ind w:firstLine="357"/>
      </w:pPr>
    </w:p>
    <w:p w14:paraId="1ABAAFE9" w14:textId="38D39976" w:rsidR="0056384B" w:rsidRPr="0088670F" w:rsidRDefault="0056384B" w:rsidP="008D3AE9">
      <w:pPr>
        <w:suppressAutoHyphens w:val="0"/>
        <w:ind w:firstLine="357"/>
      </w:pPr>
    </w:p>
    <w:p w14:paraId="28B3226E" w14:textId="1B3A1E2F" w:rsidR="00076AE1" w:rsidRPr="0088670F" w:rsidRDefault="00E86496" w:rsidP="00B35AE5">
      <w:pPr>
        <w:suppressAutoHyphens w:val="0"/>
        <w:ind w:firstLine="720"/>
        <w:jc w:val="both"/>
        <w:rPr>
          <w:sz w:val="20"/>
          <w:szCs w:val="20"/>
        </w:rPr>
      </w:pPr>
      <w:r w:rsidRPr="00E86496">
        <w:rPr>
          <w:sz w:val="20"/>
          <w:szCs w:val="20"/>
        </w:rPr>
        <w:lastRenderedPageBreak/>
        <w:t>Dalam hasil penelitian mengenai perilaku membolos siswa SMA X Tulagan Sidoarjo, didapatkan bahwa mayoritas siswa memiliki perilaku membolos yang tergolong tinggi</w:t>
      </w:r>
      <w:r w:rsidR="00984727" w:rsidRPr="0088670F">
        <w:rPr>
          <w:sz w:val="20"/>
          <w:szCs w:val="20"/>
        </w:rPr>
        <w:t xml:space="preserve">. Hal ini </w:t>
      </w:r>
      <w:proofErr w:type="spellStart"/>
      <w:r w:rsidR="00984727" w:rsidRPr="0088670F">
        <w:rPr>
          <w:sz w:val="20"/>
          <w:szCs w:val="20"/>
          <w:lang w:val="en-US"/>
        </w:rPr>
        <w:t>ditandai</w:t>
      </w:r>
      <w:proofErr w:type="spellEnd"/>
      <w:r w:rsidR="00984727" w:rsidRPr="0088670F">
        <w:rPr>
          <w:sz w:val="20"/>
          <w:szCs w:val="20"/>
          <w:lang w:val="en-US"/>
        </w:rPr>
        <w:t xml:space="preserve"> </w:t>
      </w:r>
      <w:r w:rsidR="00984727" w:rsidRPr="0088670F">
        <w:rPr>
          <w:sz w:val="20"/>
          <w:szCs w:val="20"/>
        </w:rPr>
        <w:t>d</w:t>
      </w:r>
      <w:proofErr w:type="spellStart"/>
      <w:r w:rsidR="00984727" w:rsidRPr="0088670F">
        <w:rPr>
          <w:sz w:val="20"/>
          <w:szCs w:val="20"/>
          <w:lang w:val="en-US"/>
        </w:rPr>
        <w:t>engan</w:t>
      </w:r>
      <w:proofErr w:type="spellEnd"/>
      <w:r w:rsidR="00984727" w:rsidRPr="0088670F">
        <w:rPr>
          <w:sz w:val="20"/>
          <w:szCs w:val="20"/>
          <w:lang w:val="en-US"/>
        </w:rPr>
        <w:t xml:space="preserve"> 76</w:t>
      </w:r>
      <w:r w:rsidR="00984727" w:rsidRPr="0088670F">
        <w:rPr>
          <w:sz w:val="20"/>
          <w:szCs w:val="20"/>
        </w:rPr>
        <w:t xml:space="preserve"> atau </w:t>
      </w:r>
      <w:r w:rsidR="006C5CCC" w:rsidRPr="0088670F">
        <w:rPr>
          <w:sz w:val="20"/>
          <w:szCs w:val="20"/>
          <w:lang w:val="en-US"/>
        </w:rPr>
        <w:t>52,1</w:t>
      </w:r>
      <w:r w:rsidR="00984727" w:rsidRPr="0088670F">
        <w:rPr>
          <w:sz w:val="20"/>
          <w:szCs w:val="20"/>
        </w:rPr>
        <w:t>% responden</w:t>
      </w:r>
      <w:r w:rsidR="006C5CCC" w:rsidRPr="0088670F">
        <w:rPr>
          <w:sz w:val="20"/>
          <w:szCs w:val="20"/>
          <w:lang w:val="en-US"/>
        </w:rPr>
        <w:t xml:space="preserve"> </w:t>
      </w:r>
      <w:r w:rsidR="00984727" w:rsidRPr="0088670F">
        <w:rPr>
          <w:sz w:val="20"/>
          <w:szCs w:val="20"/>
        </w:rPr>
        <w:t xml:space="preserve">masuk dalam kategori </w:t>
      </w:r>
      <w:proofErr w:type="spellStart"/>
      <w:r w:rsidR="006C5CCC" w:rsidRPr="0088670F">
        <w:rPr>
          <w:sz w:val="20"/>
          <w:szCs w:val="20"/>
          <w:lang w:val="en-US"/>
        </w:rPr>
        <w:t>tinggi</w:t>
      </w:r>
      <w:proofErr w:type="spellEnd"/>
      <w:r w:rsidR="00984727" w:rsidRPr="0088670F">
        <w:rPr>
          <w:sz w:val="20"/>
          <w:szCs w:val="20"/>
        </w:rPr>
        <w:t xml:space="preserve"> dan </w:t>
      </w:r>
      <w:r w:rsidR="006C5CCC" w:rsidRPr="0088670F">
        <w:rPr>
          <w:sz w:val="20"/>
          <w:szCs w:val="20"/>
          <w:lang w:val="en-US"/>
        </w:rPr>
        <w:t>64</w:t>
      </w:r>
      <w:r w:rsidR="00984727" w:rsidRPr="0088670F">
        <w:rPr>
          <w:sz w:val="20"/>
          <w:szCs w:val="20"/>
        </w:rPr>
        <w:t xml:space="preserve"> atau</w:t>
      </w:r>
      <w:r w:rsidR="00984727" w:rsidRPr="0088670F">
        <w:rPr>
          <w:sz w:val="20"/>
          <w:szCs w:val="20"/>
          <w:lang w:val="en-US"/>
        </w:rPr>
        <w:t xml:space="preserve"> </w:t>
      </w:r>
      <w:r w:rsidR="006C5CCC" w:rsidRPr="0088670F">
        <w:rPr>
          <w:sz w:val="20"/>
          <w:szCs w:val="20"/>
          <w:lang w:val="en-US"/>
        </w:rPr>
        <w:t>43,8</w:t>
      </w:r>
      <w:r w:rsidR="00984727" w:rsidRPr="0088670F">
        <w:rPr>
          <w:sz w:val="20"/>
          <w:szCs w:val="20"/>
        </w:rPr>
        <w:t>% responden masuk dalam kategori</w:t>
      </w:r>
      <w:r w:rsidR="00984727" w:rsidRPr="0088670F">
        <w:rPr>
          <w:sz w:val="20"/>
          <w:szCs w:val="20"/>
          <w:lang w:val="en-US"/>
        </w:rPr>
        <w:t xml:space="preserve"> </w:t>
      </w:r>
      <w:r w:rsidR="00984727" w:rsidRPr="0088670F">
        <w:rPr>
          <w:sz w:val="20"/>
          <w:szCs w:val="20"/>
        </w:rPr>
        <w:t xml:space="preserve">sedang, </w:t>
      </w:r>
      <w:r w:rsidR="006C5CCC" w:rsidRPr="0088670F">
        <w:rPr>
          <w:sz w:val="20"/>
          <w:szCs w:val="20"/>
          <w:lang w:val="en-US"/>
        </w:rPr>
        <w:t xml:space="preserve">dan 6 </w:t>
      </w:r>
      <w:proofErr w:type="spellStart"/>
      <w:r w:rsidR="006C5CCC" w:rsidRPr="0088670F">
        <w:rPr>
          <w:sz w:val="20"/>
          <w:szCs w:val="20"/>
          <w:lang w:val="en-US"/>
        </w:rPr>
        <w:t>atau</w:t>
      </w:r>
      <w:proofErr w:type="spellEnd"/>
      <w:r w:rsidR="006C5CCC" w:rsidRPr="0088670F">
        <w:rPr>
          <w:sz w:val="20"/>
          <w:szCs w:val="20"/>
          <w:lang w:val="en-US"/>
        </w:rPr>
        <w:t xml:space="preserve"> 4,1% </w:t>
      </w:r>
      <w:proofErr w:type="spellStart"/>
      <w:r w:rsidR="006C5CCC" w:rsidRPr="0088670F">
        <w:rPr>
          <w:sz w:val="20"/>
          <w:szCs w:val="20"/>
          <w:lang w:val="en-US"/>
        </w:rPr>
        <w:t>responden</w:t>
      </w:r>
      <w:proofErr w:type="spellEnd"/>
      <w:r w:rsidR="006C5CCC" w:rsidRPr="0088670F">
        <w:rPr>
          <w:sz w:val="20"/>
          <w:szCs w:val="20"/>
          <w:lang w:val="en-US"/>
        </w:rPr>
        <w:t xml:space="preserve"> </w:t>
      </w:r>
      <w:proofErr w:type="spellStart"/>
      <w:r w:rsidR="006C5CCC" w:rsidRPr="0088670F">
        <w:rPr>
          <w:sz w:val="20"/>
          <w:szCs w:val="20"/>
          <w:lang w:val="en-US"/>
        </w:rPr>
        <w:t>masuk</w:t>
      </w:r>
      <w:proofErr w:type="spellEnd"/>
      <w:r w:rsidR="006C5CCC" w:rsidRPr="0088670F">
        <w:rPr>
          <w:sz w:val="20"/>
          <w:szCs w:val="20"/>
          <w:lang w:val="en-US"/>
        </w:rPr>
        <w:t xml:space="preserve"> </w:t>
      </w:r>
      <w:proofErr w:type="spellStart"/>
      <w:r w:rsidR="006C5CCC" w:rsidRPr="0088670F">
        <w:rPr>
          <w:sz w:val="20"/>
          <w:szCs w:val="20"/>
          <w:lang w:val="en-US"/>
        </w:rPr>
        <w:t>dalam</w:t>
      </w:r>
      <w:proofErr w:type="spellEnd"/>
      <w:r w:rsidR="006C5CCC" w:rsidRPr="0088670F">
        <w:rPr>
          <w:sz w:val="20"/>
          <w:szCs w:val="20"/>
          <w:lang w:val="en-US"/>
        </w:rPr>
        <w:t xml:space="preserve"> </w:t>
      </w:r>
      <w:proofErr w:type="spellStart"/>
      <w:r w:rsidR="006C5CCC" w:rsidRPr="0088670F">
        <w:rPr>
          <w:sz w:val="20"/>
          <w:szCs w:val="20"/>
          <w:lang w:val="en-US"/>
        </w:rPr>
        <w:t>kategori</w:t>
      </w:r>
      <w:proofErr w:type="spellEnd"/>
      <w:r w:rsidR="006C5CCC" w:rsidRPr="0088670F">
        <w:rPr>
          <w:sz w:val="20"/>
          <w:szCs w:val="20"/>
          <w:lang w:val="en-US"/>
        </w:rPr>
        <w:t xml:space="preserve"> </w:t>
      </w:r>
      <w:proofErr w:type="spellStart"/>
      <w:r w:rsidR="006C5CCC" w:rsidRPr="0088670F">
        <w:rPr>
          <w:sz w:val="20"/>
          <w:szCs w:val="20"/>
          <w:lang w:val="en-US"/>
        </w:rPr>
        <w:t>sangat</w:t>
      </w:r>
      <w:proofErr w:type="spellEnd"/>
      <w:r w:rsidR="006C5CCC" w:rsidRPr="0088670F">
        <w:rPr>
          <w:sz w:val="20"/>
          <w:szCs w:val="20"/>
          <w:lang w:val="en-US"/>
        </w:rPr>
        <w:t xml:space="preserve"> </w:t>
      </w:r>
      <w:proofErr w:type="spellStart"/>
      <w:r w:rsidR="006C5CCC" w:rsidRPr="0088670F">
        <w:rPr>
          <w:sz w:val="20"/>
          <w:szCs w:val="20"/>
          <w:lang w:val="en-US"/>
        </w:rPr>
        <w:t>tinggi</w:t>
      </w:r>
      <w:proofErr w:type="spellEnd"/>
      <w:r w:rsidR="006C5CCC" w:rsidRPr="0088670F">
        <w:rPr>
          <w:sz w:val="20"/>
          <w:szCs w:val="20"/>
        </w:rPr>
        <w:t xml:space="preserve"> </w:t>
      </w:r>
      <w:r w:rsidR="00984727" w:rsidRPr="0088670F">
        <w:rPr>
          <w:sz w:val="20"/>
          <w:szCs w:val="20"/>
        </w:rPr>
        <w:t>sehingg</w:t>
      </w:r>
      <w:r w:rsidR="006C5CCC" w:rsidRPr="0088670F">
        <w:rPr>
          <w:sz w:val="20"/>
          <w:szCs w:val="20"/>
          <w:lang w:val="en-US"/>
        </w:rPr>
        <w:t xml:space="preserve">a </w:t>
      </w:r>
      <w:r w:rsidR="00984727" w:rsidRPr="0088670F">
        <w:rPr>
          <w:sz w:val="20"/>
          <w:szCs w:val="20"/>
        </w:rPr>
        <w:t xml:space="preserve">disimpulkan bahwa </w:t>
      </w:r>
      <w:r w:rsidR="006C5CCC" w:rsidRPr="0088670F">
        <w:rPr>
          <w:sz w:val="20"/>
          <w:szCs w:val="20"/>
          <w:lang w:val="en-US"/>
        </w:rPr>
        <w:t>76</w:t>
      </w:r>
      <w:r w:rsidR="00984727" w:rsidRPr="0088670F">
        <w:rPr>
          <w:sz w:val="20"/>
          <w:szCs w:val="20"/>
        </w:rPr>
        <w:t xml:space="preserve"> atau</w:t>
      </w:r>
      <w:r w:rsidR="00984727" w:rsidRPr="0088670F">
        <w:rPr>
          <w:sz w:val="20"/>
          <w:szCs w:val="20"/>
          <w:lang w:val="en-US"/>
        </w:rPr>
        <w:t xml:space="preserve"> </w:t>
      </w:r>
      <w:r w:rsidR="006C5CCC" w:rsidRPr="0088670F">
        <w:rPr>
          <w:sz w:val="20"/>
          <w:szCs w:val="20"/>
          <w:lang w:val="en-US"/>
        </w:rPr>
        <w:t>52,1</w:t>
      </w:r>
      <w:r w:rsidR="00984727" w:rsidRPr="0088670F">
        <w:rPr>
          <w:sz w:val="20"/>
          <w:szCs w:val="20"/>
        </w:rPr>
        <w:t xml:space="preserve">% </w:t>
      </w:r>
      <w:r w:rsidR="006C5CCC" w:rsidRPr="0088670F">
        <w:rPr>
          <w:sz w:val="20"/>
          <w:szCs w:val="20"/>
          <w:lang w:val="en-US"/>
        </w:rPr>
        <w:t xml:space="preserve">SMA X </w:t>
      </w:r>
      <w:proofErr w:type="spellStart"/>
      <w:r w:rsidR="006C5CCC" w:rsidRPr="0088670F">
        <w:rPr>
          <w:sz w:val="20"/>
          <w:szCs w:val="20"/>
          <w:lang w:val="en-US"/>
        </w:rPr>
        <w:t>Tulagan</w:t>
      </w:r>
      <w:proofErr w:type="spellEnd"/>
      <w:r w:rsidR="006C5CCC" w:rsidRPr="0088670F">
        <w:rPr>
          <w:sz w:val="20"/>
          <w:szCs w:val="20"/>
          <w:lang w:val="en-US"/>
        </w:rPr>
        <w:t xml:space="preserve"> </w:t>
      </w:r>
      <w:proofErr w:type="spellStart"/>
      <w:r w:rsidR="006C5CCC" w:rsidRPr="0088670F">
        <w:rPr>
          <w:sz w:val="20"/>
          <w:szCs w:val="20"/>
          <w:lang w:val="en-US"/>
        </w:rPr>
        <w:t>Sidoarjo</w:t>
      </w:r>
      <w:proofErr w:type="spellEnd"/>
      <w:r w:rsidR="00984727" w:rsidRPr="0088670F">
        <w:rPr>
          <w:sz w:val="20"/>
          <w:szCs w:val="20"/>
          <w:lang w:val="en-US"/>
        </w:rPr>
        <w:t xml:space="preserve"> </w:t>
      </w:r>
      <w:r w:rsidR="00984727" w:rsidRPr="0088670F">
        <w:rPr>
          <w:sz w:val="20"/>
          <w:szCs w:val="20"/>
        </w:rPr>
        <w:t xml:space="preserve">memiliki perilaku membolos yang </w:t>
      </w:r>
      <w:proofErr w:type="spellStart"/>
      <w:r w:rsidR="006C5CCC" w:rsidRPr="0088670F">
        <w:rPr>
          <w:sz w:val="20"/>
          <w:szCs w:val="20"/>
          <w:lang w:val="en-US"/>
        </w:rPr>
        <w:t>tinggi</w:t>
      </w:r>
      <w:proofErr w:type="spellEnd"/>
      <w:r w:rsidR="00984727" w:rsidRPr="0088670F">
        <w:rPr>
          <w:sz w:val="20"/>
          <w:szCs w:val="20"/>
        </w:rPr>
        <w:t>.</w:t>
      </w:r>
      <w:r w:rsidR="00984727" w:rsidRPr="0088670F">
        <w:rPr>
          <w:sz w:val="20"/>
          <w:szCs w:val="20"/>
          <w:lang w:val="en-US"/>
        </w:rPr>
        <w:t xml:space="preserve"> </w:t>
      </w:r>
      <w:r w:rsidRPr="00E86496">
        <w:rPr>
          <w:sz w:val="20"/>
          <w:szCs w:val="20"/>
        </w:rPr>
        <w:t>Untuk mendapatkan gambaran yang lebih rinci, silakan lihat diagram persentase mengenai perilaku membolos siswa SMA X Tulagan Sidoarjo di bawah ini</w:t>
      </w:r>
      <w:r>
        <w:rPr>
          <w:sz w:val="20"/>
          <w:szCs w:val="20"/>
          <w:lang w:val="en-US"/>
        </w:rPr>
        <w:t xml:space="preserve"> </w:t>
      </w:r>
      <w:r w:rsidR="00984727" w:rsidRPr="0088670F">
        <w:rPr>
          <w:sz w:val="20"/>
          <w:szCs w:val="20"/>
        </w:rPr>
        <w:t>:</w:t>
      </w:r>
    </w:p>
    <w:p w14:paraId="6CFFEAC9" w14:textId="4DB0B8B8" w:rsidR="0056384B" w:rsidRPr="0088670F" w:rsidRDefault="00076AE1" w:rsidP="008D3AE9">
      <w:pPr>
        <w:suppressAutoHyphens w:val="0"/>
        <w:ind w:firstLine="357"/>
      </w:pPr>
      <w:r w:rsidRPr="0088670F">
        <w:rPr>
          <w:bCs/>
          <w:noProof/>
          <w:lang w:val="en-US" w:eastAsia="en-US"/>
        </w:rPr>
        <w:drawing>
          <wp:anchor distT="0" distB="0" distL="114300" distR="114300" simplePos="0" relativeHeight="251666432" behindDoc="1" locked="0" layoutInCell="1" allowOverlap="1" wp14:anchorId="49E255E7" wp14:editId="0FAB39E5">
            <wp:simplePos x="0" y="0"/>
            <wp:positionH relativeFrom="page">
              <wp:align>center</wp:align>
            </wp:positionH>
            <wp:positionV relativeFrom="paragraph">
              <wp:posOffset>93345</wp:posOffset>
            </wp:positionV>
            <wp:extent cx="3048000" cy="2171700"/>
            <wp:effectExtent l="0" t="0" r="0" b="0"/>
            <wp:wrapNone/>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p>
    <w:p w14:paraId="7935CE75" w14:textId="3D2AF9B2" w:rsidR="0056384B" w:rsidRPr="0088670F" w:rsidRDefault="0056384B" w:rsidP="008D3AE9">
      <w:pPr>
        <w:suppressAutoHyphens w:val="0"/>
        <w:ind w:firstLine="357"/>
      </w:pPr>
    </w:p>
    <w:p w14:paraId="34B9FF07" w14:textId="5E796F75" w:rsidR="00076AE1" w:rsidRPr="0088670F" w:rsidRDefault="00076AE1" w:rsidP="008D3AE9">
      <w:pPr>
        <w:suppressAutoHyphens w:val="0"/>
        <w:ind w:firstLine="357"/>
      </w:pPr>
    </w:p>
    <w:p w14:paraId="73B5B304" w14:textId="1CA1A6A7" w:rsidR="00076AE1" w:rsidRPr="0088670F" w:rsidRDefault="00076AE1" w:rsidP="008D3AE9">
      <w:pPr>
        <w:suppressAutoHyphens w:val="0"/>
        <w:ind w:firstLine="357"/>
      </w:pPr>
    </w:p>
    <w:p w14:paraId="00831470" w14:textId="3FB3AFE7" w:rsidR="00076AE1" w:rsidRPr="0088670F" w:rsidRDefault="00076AE1" w:rsidP="008D3AE9">
      <w:pPr>
        <w:suppressAutoHyphens w:val="0"/>
        <w:ind w:firstLine="357"/>
      </w:pPr>
    </w:p>
    <w:p w14:paraId="6B7018FE" w14:textId="467BB90A" w:rsidR="00076AE1" w:rsidRPr="0088670F" w:rsidRDefault="00076AE1" w:rsidP="008D3AE9">
      <w:pPr>
        <w:suppressAutoHyphens w:val="0"/>
        <w:ind w:firstLine="357"/>
      </w:pPr>
    </w:p>
    <w:p w14:paraId="13769CB6" w14:textId="4866B10F" w:rsidR="00076AE1" w:rsidRPr="0088670F" w:rsidRDefault="00076AE1" w:rsidP="008D3AE9">
      <w:pPr>
        <w:suppressAutoHyphens w:val="0"/>
        <w:ind w:firstLine="357"/>
      </w:pPr>
    </w:p>
    <w:p w14:paraId="26A3561B" w14:textId="632B127D" w:rsidR="00076AE1" w:rsidRPr="0088670F" w:rsidRDefault="00076AE1" w:rsidP="008D3AE9">
      <w:pPr>
        <w:suppressAutoHyphens w:val="0"/>
        <w:ind w:firstLine="357"/>
      </w:pPr>
    </w:p>
    <w:p w14:paraId="06712699" w14:textId="3DE25F40" w:rsidR="00076AE1" w:rsidRPr="0088670F" w:rsidRDefault="00076AE1" w:rsidP="008D3AE9">
      <w:pPr>
        <w:suppressAutoHyphens w:val="0"/>
        <w:ind w:firstLine="357"/>
      </w:pPr>
    </w:p>
    <w:p w14:paraId="306CDF69" w14:textId="5BC38BB8" w:rsidR="00076AE1" w:rsidRPr="0088670F" w:rsidRDefault="00076AE1" w:rsidP="008D3AE9">
      <w:pPr>
        <w:suppressAutoHyphens w:val="0"/>
        <w:ind w:firstLine="357"/>
      </w:pPr>
    </w:p>
    <w:p w14:paraId="77D4041B" w14:textId="1BAE8017" w:rsidR="00076AE1" w:rsidRPr="0088670F" w:rsidRDefault="00076AE1" w:rsidP="008D3AE9">
      <w:pPr>
        <w:suppressAutoHyphens w:val="0"/>
        <w:ind w:firstLine="357"/>
      </w:pPr>
    </w:p>
    <w:p w14:paraId="1074A4A3" w14:textId="77777777" w:rsidR="00076AE1" w:rsidRPr="0088670F" w:rsidRDefault="00076AE1" w:rsidP="008D3AE9">
      <w:pPr>
        <w:suppressAutoHyphens w:val="0"/>
        <w:ind w:firstLine="357"/>
      </w:pPr>
    </w:p>
    <w:p w14:paraId="0A209DC1" w14:textId="6783FBDB" w:rsidR="00355030" w:rsidRPr="0088670F" w:rsidRDefault="00355030" w:rsidP="008D3AE9">
      <w:pPr>
        <w:suppressAutoHyphens w:val="0"/>
        <w:ind w:firstLine="357"/>
        <w:rPr>
          <w:lang w:val="en-US"/>
        </w:rPr>
      </w:pPr>
    </w:p>
    <w:p w14:paraId="4D61ED81" w14:textId="6A3AB678" w:rsidR="00293787" w:rsidRPr="0088670F" w:rsidRDefault="00293787" w:rsidP="008D3AE9">
      <w:pPr>
        <w:suppressAutoHyphens w:val="0"/>
        <w:ind w:firstLine="357"/>
        <w:rPr>
          <w:lang w:val="en-US"/>
        </w:rPr>
      </w:pPr>
    </w:p>
    <w:p w14:paraId="69771BAB" w14:textId="196D558D" w:rsidR="00B35AE5" w:rsidRPr="0088670F" w:rsidRDefault="00B35AE5" w:rsidP="008D3AE9">
      <w:pPr>
        <w:suppressAutoHyphens w:val="0"/>
        <w:ind w:firstLine="357"/>
        <w:rPr>
          <w:lang w:val="en-US"/>
        </w:rPr>
      </w:pPr>
    </w:p>
    <w:p w14:paraId="1277C151" w14:textId="173FF1A8" w:rsidR="00B35AE5" w:rsidRPr="0088670F" w:rsidRDefault="00B35AE5" w:rsidP="008D3AE9">
      <w:pPr>
        <w:suppressAutoHyphens w:val="0"/>
        <w:ind w:firstLine="357"/>
        <w:rPr>
          <w:lang w:val="en-US"/>
        </w:rPr>
      </w:pPr>
    </w:p>
    <w:p w14:paraId="0B267A79" w14:textId="5E352F86" w:rsidR="00B35AE5" w:rsidRPr="0088670F" w:rsidRDefault="00B35AE5" w:rsidP="008D3AE9">
      <w:pPr>
        <w:suppressAutoHyphens w:val="0"/>
        <w:ind w:firstLine="357"/>
        <w:rPr>
          <w:lang w:val="en-US"/>
        </w:rPr>
      </w:pPr>
    </w:p>
    <w:p w14:paraId="396D1108" w14:textId="28332238" w:rsidR="00B35AE5" w:rsidRPr="0088670F" w:rsidRDefault="00B35AE5" w:rsidP="008D3AE9">
      <w:pPr>
        <w:suppressAutoHyphens w:val="0"/>
        <w:ind w:firstLine="357"/>
        <w:rPr>
          <w:lang w:val="en-US"/>
        </w:rPr>
      </w:pPr>
    </w:p>
    <w:p w14:paraId="4CB48EAB" w14:textId="45D2052C" w:rsidR="00B35AE5" w:rsidRPr="0088670F" w:rsidRDefault="00B35AE5" w:rsidP="008D3AE9">
      <w:pPr>
        <w:suppressAutoHyphens w:val="0"/>
        <w:ind w:firstLine="357"/>
        <w:rPr>
          <w:lang w:val="en-US"/>
        </w:rPr>
      </w:pPr>
    </w:p>
    <w:p w14:paraId="251D34AA" w14:textId="6C7A22C4" w:rsidR="00B35AE5" w:rsidRPr="0088670F" w:rsidRDefault="00B35AE5" w:rsidP="008D3AE9">
      <w:pPr>
        <w:suppressAutoHyphens w:val="0"/>
        <w:ind w:firstLine="357"/>
        <w:rPr>
          <w:lang w:val="en-US"/>
        </w:rPr>
      </w:pPr>
    </w:p>
    <w:p w14:paraId="24949E35" w14:textId="74862B65" w:rsidR="00B35AE5" w:rsidRPr="0088670F" w:rsidRDefault="00B35AE5" w:rsidP="008D3AE9">
      <w:pPr>
        <w:suppressAutoHyphens w:val="0"/>
        <w:ind w:firstLine="357"/>
        <w:rPr>
          <w:lang w:val="en-US"/>
        </w:rPr>
      </w:pPr>
    </w:p>
    <w:p w14:paraId="5A3BC138" w14:textId="4170612D" w:rsidR="00B35AE5" w:rsidRPr="0088670F" w:rsidRDefault="00B35AE5" w:rsidP="008D3AE9">
      <w:pPr>
        <w:suppressAutoHyphens w:val="0"/>
        <w:ind w:firstLine="357"/>
        <w:rPr>
          <w:lang w:val="en-US"/>
        </w:rPr>
      </w:pPr>
    </w:p>
    <w:p w14:paraId="0F4CE167" w14:textId="136FEF08" w:rsidR="00B35AE5" w:rsidRPr="0088670F" w:rsidRDefault="00B35AE5" w:rsidP="008D3AE9">
      <w:pPr>
        <w:suppressAutoHyphens w:val="0"/>
        <w:ind w:firstLine="357"/>
        <w:rPr>
          <w:lang w:val="en-US"/>
        </w:rPr>
      </w:pPr>
    </w:p>
    <w:p w14:paraId="4831CBBD" w14:textId="3961F697" w:rsidR="00B35AE5" w:rsidRPr="0088670F" w:rsidRDefault="00B35AE5" w:rsidP="008D3AE9">
      <w:pPr>
        <w:suppressAutoHyphens w:val="0"/>
        <w:ind w:firstLine="357"/>
        <w:rPr>
          <w:lang w:val="en-US"/>
        </w:rPr>
      </w:pPr>
    </w:p>
    <w:p w14:paraId="7E3DCC07" w14:textId="23C92C32" w:rsidR="00B35AE5" w:rsidRPr="0088670F" w:rsidRDefault="00B35AE5" w:rsidP="008D3AE9">
      <w:pPr>
        <w:suppressAutoHyphens w:val="0"/>
        <w:ind w:firstLine="357"/>
        <w:rPr>
          <w:lang w:val="en-US"/>
        </w:rPr>
      </w:pPr>
    </w:p>
    <w:p w14:paraId="77B1332E" w14:textId="640574AE" w:rsidR="00B35AE5" w:rsidRPr="0088670F" w:rsidRDefault="00B35AE5" w:rsidP="008D3AE9">
      <w:pPr>
        <w:suppressAutoHyphens w:val="0"/>
        <w:ind w:firstLine="357"/>
        <w:rPr>
          <w:lang w:val="en-US"/>
        </w:rPr>
      </w:pPr>
    </w:p>
    <w:p w14:paraId="405A128D" w14:textId="5A866ECF" w:rsidR="00B35AE5" w:rsidRPr="0088670F" w:rsidRDefault="00B35AE5" w:rsidP="008D3AE9">
      <w:pPr>
        <w:suppressAutoHyphens w:val="0"/>
        <w:ind w:firstLine="357"/>
        <w:rPr>
          <w:lang w:val="en-US"/>
        </w:rPr>
      </w:pPr>
    </w:p>
    <w:p w14:paraId="7255CEE4" w14:textId="60EEFCE8" w:rsidR="00B35AE5" w:rsidRPr="0088670F" w:rsidRDefault="00B35AE5" w:rsidP="008D3AE9">
      <w:pPr>
        <w:suppressAutoHyphens w:val="0"/>
        <w:ind w:firstLine="357"/>
        <w:rPr>
          <w:lang w:val="en-US"/>
        </w:rPr>
      </w:pPr>
    </w:p>
    <w:p w14:paraId="4B6948B1" w14:textId="2116842C" w:rsidR="00B35AE5" w:rsidRPr="0088670F" w:rsidRDefault="00B35AE5" w:rsidP="008D3AE9">
      <w:pPr>
        <w:suppressAutoHyphens w:val="0"/>
        <w:ind w:firstLine="357"/>
        <w:rPr>
          <w:lang w:val="en-US"/>
        </w:rPr>
      </w:pPr>
    </w:p>
    <w:p w14:paraId="77D9459A" w14:textId="655018EF" w:rsidR="00B35AE5" w:rsidRPr="0088670F" w:rsidRDefault="00B35AE5" w:rsidP="008D3AE9">
      <w:pPr>
        <w:suppressAutoHyphens w:val="0"/>
        <w:ind w:firstLine="357"/>
        <w:rPr>
          <w:lang w:val="en-US"/>
        </w:rPr>
      </w:pPr>
    </w:p>
    <w:p w14:paraId="4CD9698E" w14:textId="4BB35988" w:rsidR="00B35AE5" w:rsidRPr="0088670F" w:rsidRDefault="00B35AE5" w:rsidP="008D3AE9">
      <w:pPr>
        <w:suppressAutoHyphens w:val="0"/>
        <w:ind w:firstLine="357"/>
        <w:rPr>
          <w:lang w:val="en-US"/>
        </w:rPr>
      </w:pPr>
    </w:p>
    <w:p w14:paraId="3A7E944B" w14:textId="250BCB94" w:rsidR="00B35AE5" w:rsidRPr="0088670F" w:rsidRDefault="00B35AE5" w:rsidP="008D3AE9">
      <w:pPr>
        <w:suppressAutoHyphens w:val="0"/>
        <w:ind w:firstLine="357"/>
        <w:rPr>
          <w:lang w:val="en-US"/>
        </w:rPr>
      </w:pPr>
    </w:p>
    <w:p w14:paraId="508DA76F" w14:textId="655D2FC7" w:rsidR="00B35AE5" w:rsidRPr="0088670F" w:rsidRDefault="00B35AE5" w:rsidP="008D3AE9">
      <w:pPr>
        <w:suppressAutoHyphens w:val="0"/>
        <w:ind w:firstLine="357"/>
        <w:rPr>
          <w:lang w:val="en-US"/>
        </w:rPr>
      </w:pPr>
    </w:p>
    <w:p w14:paraId="42FED90F" w14:textId="45D9E047" w:rsidR="00B35AE5" w:rsidRPr="0088670F" w:rsidRDefault="00B35AE5" w:rsidP="008D3AE9">
      <w:pPr>
        <w:suppressAutoHyphens w:val="0"/>
        <w:ind w:firstLine="357"/>
        <w:rPr>
          <w:lang w:val="en-US"/>
        </w:rPr>
      </w:pPr>
    </w:p>
    <w:p w14:paraId="527DD6BD" w14:textId="40A3ED6C" w:rsidR="00B35AE5" w:rsidRPr="0088670F" w:rsidRDefault="00B35AE5" w:rsidP="008D3AE9">
      <w:pPr>
        <w:suppressAutoHyphens w:val="0"/>
        <w:ind w:firstLine="357"/>
        <w:rPr>
          <w:lang w:val="en-US"/>
        </w:rPr>
      </w:pPr>
    </w:p>
    <w:p w14:paraId="6BD81D20" w14:textId="5CE24D1C" w:rsidR="00B35AE5" w:rsidRPr="0088670F" w:rsidRDefault="00B35AE5" w:rsidP="008D3AE9">
      <w:pPr>
        <w:suppressAutoHyphens w:val="0"/>
        <w:ind w:firstLine="357"/>
        <w:rPr>
          <w:lang w:val="en-US"/>
        </w:rPr>
      </w:pPr>
    </w:p>
    <w:p w14:paraId="70B50801" w14:textId="6C011096" w:rsidR="00B35AE5" w:rsidRPr="0088670F" w:rsidRDefault="00B35AE5" w:rsidP="008D3AE9">
      <w:pPr>
        <w:suppressAutoHyphens w:val="0"/>
        <w:ind w:firstLine="357"/>
        <w:rPr>
          <w:lang w:val="en-US"/>
        </w:rPr>
      </w:pPr>
    </w:p>
    <w:p w14:paraId="7FE63F01" w14:textId="3F0BF496" w:rsidR="00B35AE5" w:rsidRPr="0088670F" w:rsidRDefault="00B35AE5" w:rsidP="008D3AE9">
      <w:pPr>
        <w:suppressAutoHyphens w:val="0"/>
        <w:ind w:firstLine="357"/>
        <w:rPr>
          <w:lang w:val="en-US"/>
        </w:rPr>
      </w:pPr>
    </w:p>
    <w:p w14:paraId="48B2F5A2" w14:textId="14862B36" w:rsidR="00B35AE5" w:rsidRPr="0088670F" w:rsidRDefault="00B35AE5" w:rsidP="008D3AE9">
      <w:pPr>
        <w:suppressAutoHyphens w:val="0"/>
        <w:ind w:firstLine="357"/>
        <w:rPr>
          <w:lang w:val="en-US"/>
        </w:rPr>
      </w:pPr>
    </w:p>
    <w:p w14:paraId="7A34648C" w14:textId="470235F6" w:rsidR="00B35AE5" w:rsidRPr="0088670F" w:rsidRDefault="00B35AE5" w:rsidP="008D3AE9">
      <w:pPr>
        <w:suppressAutoHyphens w:val="0"/>
        <w:ind w:firstLine="357"/>
        <w:rPr>
          <w:lang w:val="en-US"/>
        </w:rPr>
      </w:pPr>
    </w:p>
    <w:p w14:paraId="3ADCF5CF" w14:textId="49CEDF10" w:rsidR="00B35AE5" w:rsidRPr="0088670F" w:rsidRDefault="00B35AE5" w:rsidP="008D3AE9">
      <w:pPr>
        <w:suppressAutoHyphens w:val="0"/>
        <w:ind w:firstLine="357"/>
        <w:rPr>
          <w:lang w:val="en-US"/>
        </w:rPr>
      </w:pPr>
    </w:p>
    <w:p w14:paraId="5B9D5928" w14:textId="77777777" w:rsidR="00B35AE5" w:rsidRPr="0088670F" w:rsidRDefault="00B35AE5" w:rsidP="008D3AE9">
      <w:pPr>
        <w:suppressAutoHyphens w:val="0"/>
        <w:ind w:firstLine="357"/>
        <w:rPr>
          <w:lang w:val="en-US"/>
        </w:rPr>
      </w:pPr>
    </w:p>
    <w:p w14:paraId="75DA82BF" w14:textId="07979EE5" w:rsidR="00E05F9A" w:rsidRPr="0088670F" w:rsidRDefault="00EF5A1D" w:rsidP="008D3AE9">
      <w:pPr>
        <w:pStyle w:val="Heading3"/>
        <w:ind w:firstLine="357"/>
        <w:rPr>
          <w:sz w:val="24"/>
          <w:szCs w:val="24"/>
          <w:lang w:val="en-US"/>
        </w:rPr>
      </w:pPr>
      <w:r w:rsidRPr="0088670F">
        <w:rPr>
          <w:sz w:val="24"/>
          <w:szCs w:val="24"/>
          <w:lang w:val="en-US"/>
        </w:rPr>
        <w:lastRenderedPageBreak/>
        <w:t xml:space="preserve">B.  </w:t>
      </w:r>
      <w:r w:rsidR="00E05F9A" w:rsidRPr="0088670F">
        <w:rPr>
          <w:sz w:val="24"/>
          <w:szCs w:val="24"/>
          <w:lang w:val="en-US"/>
        </w:rPr>
        <w:t xml:space="preserve">PEMBAHASAN </w:t>
      </w:r>
    </w:p>
    <w:p w14:paraId="100FD446" w14:textId="4152B495" w:rsidR="00067E3E" w:rsidRPr="0088670F" w:rsidRDefault="00E05F9A" w:rsidP="008D3AE9">
      <w:pPr>
        <w:ind w:left="709" w:firstLine="357"/>
        <w:jc w:val="both"/>
        <w:rPr>
          <w:sz w:val="20"/>
          <w:szCs w:val="20"/>
          <w:lang w:val="en-US"/>
        </w:rPr>
      </w:pPr>
      <w:proofErr w:type="spellStart"/>
      <w:r w:rsidRPr="0088670F">
        <w:rPr>
          <w:sz w:val="20"/>
          <w:szCs w:val="20"/>
          <w:lang w:val="en-US"/>
        </w:rPr>
        <w:t>Berdasarkan</w:t>
      </w:r>
      <w:proofErr w:type="spellEnd"/>
      <w:r w:rsidRPr="0088670F">
        <w:rPr>
          <w:sz w:val="20"/>
          <w:szCs w:val="20"/>
          <w:lang w:val="en-US"/>
        </w:rPr>
        <w:t xml:space="preserve"> </w:t>
      </w:r>
      <w:proofErr w:type="spellStart"/>
      <w:r w:rsidRPr="0088670F">
        <w:rPr>
          <w:sz w:val="20"/>
          <w:szCs w:val="20"/>
          <w:lang w:val="en-US"/>
        </w:rPr>
        <w:t>hasil</w:t>
      </w:r>
      <w:proofErr w:type="spellEnd"/>
      <w:r w:rsidRPr="0088670F">
        <w:rPr>
          <w:sz w:val="20"/>
          <w:szCs w:val="20"/>
          <w:lang w:val="en-US"/>
        </w:rPr>
        <w:t xml:space="preserve"> </w:t>
      </w:r>
      <w:proofErr w:type="spellStart"/>
      <w:r w:rsidRPr="0088670F">
        <w:rPr>
          <w:sz w:val="20"/>
          <w:szCs w:val="20"/>
          <w:lang w:val="en-US"/>
        </w:rPr>
        <w:t>penelitian</w:t>
      </w:r>
      <w:proofErr w:type="spellEnd"/>
      <w:r w:rsidRPr="0088670F">
        <w:rPr>
          <w:sz w:val="20"/>
          <w:szCs w:val="20"/>
          <w:lang w:val="en-US"/>
        </w:rPr>
        <w:t xml:space="preserve"> </w:t>
      </w:r>
      <w:proofErr w:type="spellStart"/>
      <w:r w:rsidRPr="0088670F">
        <w:rPr>
          <w:sz w:val="20"/>
          <w:szCs w:val="20"/>
          <w:lang w:val="en-US"/>
        </w:rPr>
        <w:t>dengan</w:t>
      </w:r>
      <w:proofErr w:type="spellEnd"/>
      <w:r w:rsidRPr="0088670F">
        <w:rPr>
          <w:sz w:val="20"/>
          <w:szCs w:val="20"/>
          <w:lang w:val="en-US"/>
        </w:rPr>
        <w:t xml:space="preserve"> </w:t>
      </w:r>
      <w:proofErr w:type="spellStart"/>
      <w:r w:rsidRPr="0088670F">
        <w:rPr>
          <w:sz w:val="20"/>
          <w:szCs w:val="20"/>
          <w:lang w:val="en-US"/>
        </w:rPr>
        <w:t>menggunakan</w:t>
      </w:r>
      <w:proofErr w:type="spellEnd"/>
      <w:r w:rsidRPr="0088670F">
        <w:rPr>
          <w:sz w:val="20"/>
          <w:szCs w:val="20"/>
          <w:lang w:val="en-US"/>
        </w:rPr>
        <w:t xml:space="preserve"> </w:t>
      </w:r>
      <w:proofErr w:type="spellStart"/>
      <w:r w:rsidRPr="0088670F">
        <w:rPr>
          <w:sz w:val="20"/>
          <w:szCs w:val="20"/>
          <w:lang w:val="en-US"/>
        </w:rPr>
        <w:t>analisis</w:t>
      </w:r>
      <w:proofErr w:type="spellEnd"/>
      <w:r w:rsidRPr="0088670F">
        <w:rPr>
          <w:sz w:val="20"/>
          <w:szCs w:val="20"/>
          <w:lang w:val="en-US"/>
        </w:rPr>
        <w:t xml:space="preserve"> </w:t>
      </w:r>
      <w:proofErr w:type="spellStart"/>
      <w:r w:rsidRPr="0088670F">
        <w:rPr>
          <w:sz w:val="20"/>
          <w:szCs w:val="20"/>
          <w:lang w:val="en-US"/>
        </w:rPr>
        <w:t>korelasi</w:t>
      </w:r>
      <w:proofErr w:type="spellEnd"/>
      <w:r w:rsidRPr="0088670F">
        <w:rPr>
          <w:sz w:val="20"/>
          <w:szCs w:val="20"/>
          <w:lang w:val="en-US"/>
        </w:rPr>
        <w:t xml:space="preserve"> spearmen’s rho </w:t>
      </w:r>
      <w:proofErr w:type="spellStart"/>
      <w:r w:rsidRPr="0088670F">
        <w:rPr>
          <w:sz w:val="20"/>
          <w:szCs w:val="20"/>
          <w:lang w:val="en-US"/>
        </w:rPr>
        <w:t>menunjukkan</w:t>
      </w:r>
      <w:proofErr w:type="spellEnd"/>
      <w:r w:rsidRPr="0088670F">
        <w:rPr>
          <w:sz w:val="20"/>
          <w:szCs w:val="20"/>
          <w:lang w:val="en-US"/>
        </w:rPr>
        <w:t xml:space="preserve"> </w:t>
      </w:r>
      <w:proofErr w:type="spellStart"/>
      <w:r w:rsidRPr="0088670F">
        <w:rPr>
          <w:sz w:val="20"/>
          <w:szCs w:val="20"/>
          <w:lang w:val="en-US"/>
        </w:rPr>
        <w:t>nilai</w:t>
      </w:r>
      <w:proofErr w:type="spellEnd"/>
      <w:r w:rsidRPr="0088670F">
        <w:rPr>
          <w:sz w:val="20"/>
          <w:szCs w:val="20"/>
          <w:lang w:val="en-US"/>
        </w:rPr>
        <w:t xml:space="preserve"> </w:t>
      </w:r>
      <w:proofErr w:type="spellStart"/>
      <w:r w:rsidRPr="0088670F">
        <w:rPr>
          <w:sz w:val="20"/>
          <w:szCs w:val="20"/>
          <w:lang w:val="en-US"/>
        </w:rPr>
        <w:t>korelasi</w:t>
      </w:r>
      <w:proofErr w:type="spellEnd"/>
      <w:r w:rsidRPr="0088670F">
        <w:rPr>
          <w:sz w:val="20"/>
          <w:szCs w:val="20"/>
          <w:lang w:val="en-US"/>
        </w:rPr>
        <w:t xml:space="preserve"> P-Value </w:t>
      </w:r>
      <w:proofErr w:type="spellStart"/>
      <w:r w:rsidRPr="0088670F">
        <w:rPr>
          <w:sz w:val="20"/>
          <w:szCs w:val="20"/>
          <w:lang w:val="en-US"/>
        </w:rPr>
        <w:t>sebesar</w:t>
      </w:r>
      <w:proofErr w:type="spellEnd"/>
      <w:r w:rsidRPr="0088670F">
        <w:rPr>
          <w:sz w:val="20"/>
          <w:szCs w:val="20"/>
          <w:lang w:val="en-US"/>
        </w:rPr>
        <w:t xml:space="preserve"> </w:t>
      </w:r>
      <w:r w:rsidRPr="0088670F">
        <w:rPr>
          <w:sz w:val="20"/>
          <w:szCs w:val="20"/>
        </w:rPr>
        <w:t>0,657</w:t>
      </w:r>
      <w:r w:rsidRPr="0088670F">
        <w:rPr>
          <w:sz w:val="20"/>
          <w:szCs w:val="20"/>
          <w:lang w:val="en-US"/>
        </w:rPr>
        <w:t xml:space="preserve"> dan </w:t>
      </w:r>
      <w:proofErr w:type="spellStart"/>
      <w:r w:rsidRPr="0088670F">
        <w:rPr>
          <w:sz w:val="20"/>
          <w:szCs w:val="20"/>
          <w:lang w:val="en-US"/>
        </w:rPr>
        <w:t>signifikan</w:t>
      </w:r>
      <w:proofErr w:type="spellEnd"/>
      <w:r w:rsidRPr="0088670F">
        <w:rPr>
          <w:sz w:val="20"/>
          <w:szCs w:val="20"/>
          <w:lang w:val="en-US"/>
        </w:rPr>
        <w:t xml:space="preserve"> </w:t>
      </w:r>
      <w:r w:rsidRPr="0088670F">
        <w:rPr>
          <w:color w:val="000000" w:themeColor="text1"/>
          <w:sz w:val="20"/>
          <w:szCs w:val="20"/>
          <w:lang w:val="en-US"/>
        </w:rPr>
        <w:t>p &lt; 0,001(p &lt; 0,05).</w:t>
      </w:r>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Dengan</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nilai</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regresi</w:t>
      </w:r>
      <w:proofErr w:type="spellEnd"/>
      <w:r w:rsidR="00E5646E" w:rsidRPr="0088670F">
        <w:rPr>
          <w:color w:val="000000" w:themeColor="text1"/>
          <w:sz w:val="20"/>
          <w:szCs w:val="20"/>
          <w:lang w:val="en-US"/>
        </w:rPr>
        <w:t xml:space="preserve"> (R) </w:t>
      </w:r>
      <w:proofErr w:type="spellStart"/>
      <w:r w:rsidR="00E5646E" w:rsidRPr="0088670F">
        <w:rPr>
          <w:color w:val="000000" w:themeColor="text1"/>
          <w:sz w:val="20"/>
          <w:szCs w:val="20"/>
          <w:lang w:val="en-US"/>
        </w:rPr>
        <w:t>sebesar</w:t>
      </w:r>
      <w:proofErr w:type="spellEnd"/>
      <w:r w:rsidR="00E5646E" w:rsidRPr="0088670F">
        <w:rPr>
          <w:color w:val="000000" w:themeColor="text1"/>
          <w:sz w:val="20"/>
          <w:szCs w:val="20"/>
          <w:lang w:val="en-US"/>
        </w:rPr>
        <w:t xml:space="preserve"> 0,756 dan </w:t>
      </w:r>
      <w:proofErr w:type="spellStart"/>
      <w:r w:rsidR="00E5646E" w:rsidRPr="0088670F">
        <w:rPr>
          <w:color w:val="000000" w:themeColor="text1"/>
          <w:sz w:val="20"/>
          <w:szCs w:val="20"/>
          <w:lang w:val="en-US"/>
        </w:rPr>
        <w:t>koefisien</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determinasi</w:t>
      </w:r>
      <w:proofErr w:type="spellEnd"/>
      <w:r w:rsidR="00E5646E" w:rsidRPr="0088670F">
        <w:rPr>
          <w:color w:val="000000" w:themeColor="text1"/>
          <w:sz w:val="20"/>
          <w:szCs w:val="20"/>
          <w:lang w:val="en-US"/>
        </w:rPr>
        <w:t xml:space="preserve"> (R Square) </w:t>
      </w:r>
      <w:proofErr w:type="spellStart"/>
      <w:r w:rsidR="00E5646E" w:rsidRPr="0088670F">
        <w:rPr>
          <w:color w:val="000000" w:themeColor="text1"/>
          <w:sz w:val="20"/>
          <w:szCs w:val="20"/>
          <w:lang w:val="en-US"/>
        </w:rPr>
        <w:t>sebesar</w:t>
      </w:r>
      <w:proofErr w:type="spellEnd"/>
      <w:r w:rsidR="00E5646E" w:rsidRPr="0088670F">
        <w:rPr>
          <w:color w:val="000000" w:themeColor="text1"/>
          <w:sz w:val="20"/>
          <w:szCs w:val="20"/>
          <w:lang w:val="en-US"/>
        </w:rPr>
        <w:t xml:space="preserve"> 0,571. Ini </w:t>
      </w:r>
      <w:proofErr w:type="spellStart"/>
      <w:r w:rsidR="00E5646E" w:rsidRPr="0088670F">
        <w:rPr>
          <w:color w:val="000000" w:themeColor="text1"/>
          <w:sz w:val="20"/>
          <w:szCs w:val="20"/>
          <w:lang w:val="en-US"/>
        </w:rPr>
        <w:t>mengindikasikan</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bahwa</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sekitar</w:t>
      </w:r>
      <w:proofErr w:type="spellEnd"/>
      <w:r w:rsidR="00E5646E" w:rsidRPr="0088670F">
        <w:rPr>
          <w:color w:val="000000" w:themeColor="text1"/>
          <w:sz w:val="20"/>
          <w:szCs w:val="20"/>
          <w:lang w:val="en-US"/>
        </w:rPr>
        <w:t xml:space="preserve"> 57,1% </w:t>
      </w:r>
      <w:proofErr w:type="spellStart"/>
      <w:r w:rsidR="00E5646E" w:rsidRPr="0088670F">
        <w:rPr>
          <w:color w:val="000000" w:themeColor="text1"/>
          <w:sz w:val="20"/>
          <w:szCs w:val="20"/>
          <w:lang w:val="en-US"/>
        </w:rPr>
        <w:t>dari</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variabilitas</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perilaku</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membolos</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siswa</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dapat</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dijelaskan</w:t>
      </w:r>
      <w:proofErr w:type="spellEnd"/>
      <w:r w:rsidR="00E5646E" w:rsidRPr="0088670F">
        <w:rPr>
          <w:color w:val="000000" w:themeColor="text1"/>
          <w:sz w:val="20"/>
          <w:szCs w:val="20"/>
          <w:lang w:val="en-US"/>
        </w:rPr>
        <w:t xml:space="preserve"> oleh </w:t>
      </w:r>
      <w:proofErr w:type="spellStart"/>
      <w:r w:rsidR="00E5646E" w:rsidRPr="0088670F">
        <w:rPr>
          <w:color w:val="000000" w:themeColor="text1"/>
          <w:sz w:val="20"/>
          <w:szCs w:val="20"/>
          <w:lang w:val="en-US"/>
        </w:rPr>
        <w:t>variabel</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pola</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asuh</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permisif</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Sisanya</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sekitar</w:t>
      </w:r>
      <w:proofErr w:type="spellEnd"/>
      <w:r w:rsidR="00E5646E" w:rsidRPr="0088670F">
        <w:rPr>
          <w:color w:val="000000" w:themeColor="text1"/>
          <w:sz w:val="20"/>
          <w:szCs w:val="20"/>
          <w:lang w:val="en-US"/>
        </w:rPr>
        <w:t xml:space="preserve"> 42,9% </w:t>
      </w:r>
      <w:proofErr w:type="spellStart"/>
      <w:r w:rsidR="00E5646E" w:rsidRPr="0088670F">
        <w:rPr>
          <w:color w:val="000000" w:themeColor="text1"/>
          <w:sz w:val="20"/>
          <w:szCs w:val="20"/>
          <w:lang w:val="en-US"/>
        </w:rPr>
        <w:t>dipengaruhi</w:t>
      </w:r>
      <w:proofErr w:type="spellEnd"/>
      <w:r w:rsidR="00E5646E" w:rsidRPr="0088670F">
        <w:rPr>
          <w:color w:val="000000" w:themeColor="text1"/>
          <w:sz w:val="20"/>
          <w:szCs w:val="20"/>
          <w:lang w:val="en-US"/>
        </w:rPr>
        <w:t xml:space="preserve"> oleh </w:t>
      </w:r>
      <w:proofErr w:type="spellStart"/>
      <w:r w:rsidR="00E5646E" w:rsidRPr="0088670F">
        <w:rPr>
          <w:color w:val="000000" w:themeColor="text1"/>
          <w:sz w:val="20"/>
          <w:szCs w:val="20"/>
          <w:lang w:val="en-US"/>
        </w:rPr>
        <w:t>faktor-faktor</w:t>
      </w:r>
      <w:proofErr w:type="spellEnd"/>
      <w:r w:rsidR="00E5646E" w:rsidRPr="0088670F">
        <w:rPr>
          <w:color w:val="000000" w:themeColor="text1"/>
          <w:sz w:val="20"/>
          <w:szCs w:val="20"/>
          <w:lang w:val="en-US"/>
        </w:rPr>
        <w:t xml:space="preserve"> lain </w:t>
      </w:r>
      <w:proofErr w:type="spellStart"/>
      <w:r w:rsidR="00E5646E" w:rsidRPr="0088670F">
        <w:rPr>
          <w:color w:val="000000" w:themeColor="text1"/>
          <w:sz w:val="20"/>
          <w:szCs w:val="20"/>
          <w:lang w:val="en-US"/>
        </w:rPr>
        <w:t>seperti</w:t>
      </w:r>
      <w:proofErr w:type="spellEnd"/>
      <w:r w:rsidR="00E5646E" w:rsidRPr="0088670F">
        <w:rPr>
          <w:color w:val="000000" w:themeColor="text1"/>
          <w:sz w:val="20"/>
          <w:szCs w:val="20"/>
          <w:lang w:val="en-US"/>
        </w:rPr>
        <w:t xml:space="preserve"> </w:t>
      </w:r>
      <w:proofErr w:type="spellStart"/>
      <w:r w:rsidR="00E5646E" w:rsidRPr="0088670F">
        <w:rPr>
          <w:color w:val="000000" w:themeColor="text1"/>
          <w:sz w:val="20"/>
          <w:szCs w:val="20"/>
          <w:lang w:val="en-US"/>
        </w:rPr>
        <w:t>faktor</w:t>
      </w:r>
      <w:proofErr w:type="spellEnd"/>
      <w:r w:rsidR="00E5646E" w:rsidRPr="0088670F">
        <w:rPr>
          <w:color w:val="000000" w:themeColor="text1"/>
          <w:sz w:val="20"/>
          <w:szCs w:val="20"/>
          <w:lang w:val="en-US"/>
        </w:rPr>
        <w:t xml:space="preserve"> personal dan factor </w:t>
      </w:r>
      <w:proofErr w:type="spellStart"/>
      <w:r w:rsidR="00E5646E" w:rsidRPr="0088670F">
        <w:rPr>
          <w:color w:val="000000" w:themeColor="text1"/>
          <w:sz w:val="20"/>
          <w:szCs w:val="20"/>
          <w:lang w:val="en-US"/>
        </w:rPr>
        <w:t>keluarga</w:t>
      </w:r>
      <w:proofErr w:type="spellEnd"/>
      <w:r w:rsidR="00E5646E" w:rsidRPr="0088670F">
        <w:rPr>
          <w:color w:val="000000" w:themeColor="text1"/>
          <w:sz w:val="20"/>
          <w:szCs w:val="20"/>
          <w:lang w:val="en-US"/>
        </w:rPr>
        <w:t xml:space="preserve"> </w:t>
      </w:r>
      <w:r w:rsidR="00E5646E" w:rsidRPr="0088670F">
        <w:rPr>
          <w:color w:val="000000" w:themeColor="text1"/>
          <w:sz w:val="20"/>
          <w:szCs w:val="20"/>
          <w:lang w:val="en-US"/>
        </w:rPr>
        <w:fldChar w:fldCharType="begin" w:fldLock="1"/>
      </w:r>
      <w:r w:rsidR="00E5646E" w:rsidRPr="0088670F">
        <w:rPr>
          <w:color w:val="000000" w:themeColor="text1"/>
          <w:sz w:val="20"/>
          <w:szCs w:val="20"/>
          <w:lang w:val="en-US"/>
        </w:rPr>
        <w:instrText>ADDIN CSL_CITATION {"citationItems":[{"id":"ITEM-1","itemData":{"abstract":"Penelitian ini bertujuan untuk mengetahui gambaran perilaku membolos siswa studi kasus siswa SMP Negri 10 Tarakan.Faktor-faktor melatar belakangi perilaku membolos.penelitian ini dilakukan di SMP Negeri 10 Tarakan dengan subjek penelitian 2 orang siswa. Teknik pengumpulan data yang digunakan adalah wawancara, observasi dan dokumentasi.Teknik analisi data adalah reduksi data, display data dan penarikan kesimpulan. Kemudian dianalisis dengan menggunakan teknik keabsahan data. Adapun hasil penelitian adalah perilaku membolos yang dilakukan oleh siswa dan faktor-faktor yang menjadi latar belakang siswa-siswa tersebut, siswa membolos dan aktivitas selama membolos.(1) gambaran perilaku membolos siswa dari kedua subjek. (2) faktor penyebab subjek berperilaku membolos. perilaku membolos dapat mempengaruhi akademik disekolah, karena tidak dapat menyelesaikan topik matapelajaran pada hari itu juga. Faktor-faktor tersebut adalah karena kondisi orang tua, kontrol pengawasan di rumah yang kurang, pengaruh teman sebaya dan kondisi lingkungan yang kondusif. Perilaku yang menyimpang dari peraturan sekolah tersebut terjadi karena soladaritas antar teman yang berperilaku negatif sehingga mendorong mereka melakukan tindakan melanggaran peraturan sekolah.keluarga dan sekolah yang seharusnya menjadi kontrol sosial tergeserkan oleh lingkungan pergaulan sehari-hari.Keadaan inilah yang menjadi sebagian besar siswa yang mengalami berbagai masalah di sekolah dan berdampak pada perstasi belajar mereka. Kata kunci : Perilaku Membolos Siswa This study aims to describe the truant behavior of students in the case study of students of SMP Negeri 10 Tarakan. The factors behind the truants behavior, this research was conducted at SMP Negeri 10 Tarakan with the research subjects were 2 students. Data collection techniques used are interviews, observation and documentation. Data analysis techniques are flat reduction, data display and conclusion drawing. Then analyzed used data validity techniques. The results of the study were focused on truant behavior carried out by students and the factors that become the background of these students, students truant and activities during ditching. (1) a description of students' truant behavior from both subjects. (2) Factors causing subject to play truant. Truant behavior can affect academic school, because it cannot complete the subject matter on that day. These factors are due to the condition of parents, lack of control of supervision at home, inf…","author":[{"dropping-particle":"","family":"Sutiawan","given":"D","non-dropping-particle":"","parse-names":false,"suffix":""}],"id":"ITEM-1","issued":{"date-parts":[["2018"]]},"title":"Perilaku Membolos Siswa (Studi Kasus Siswa SMP Negeri 10 Tarakan)","type":"article-journal"},"uris":["http://www.mendeley.com/documents/?uuid=0729313f-4d4f-427d-add0-2752de609836"]}],"mendeley":{"formattedCitation":"[10]","plainTextFormattedCitation":"[10]","previouslyFormattedCitation":"[10]"},"properties":{"noteIndex":0},"schema":"https://github.com/citation-style-language/schema/raw/master/csl-citation.json"}</w:instrText>
      </w:r>
      <w:r w:rsidR="00E5646E" w:rsidRPr="0088670F">
        <w:rPr>
          <w:color w:val="000000" w:themeColor="text1"/>
          <w:sz w:val="20"/>
          <w:szCs w:val="20"/>
          <w:lang w:val="en-US"/>
        </w:rPr>
        <w:fldChar w:fldCharType="separate"/>
      </w:r>
      <w:r w:rsidR="00E5646E" w:rsidRPr="0088670F">
        <w:rPr>
          <w:noProof/>
          <w:color w:val="000000" w:themeColor="text1"/>
          <w:sz w:val="20"/>
          <w:szCs w:val="20"/>
          <w:lang w:val="en-US"/>
        </w:rPr>
        <w:t>[10]</w:t>
      </w:r>
      <w:r w:rsidR="00E5646E" w:rsidRPr="0088670F">
        <w:rPr>
          <w:color w:val="000000" w:themeColor="text1"/>
          <w:sz w:val="20"/>
          <w:szCs w:val="20"/>
          <w:lang w:val="en-US"/>
        </w:rPr>
        <w:fldChar w:fldCharType="end"/>
      </w:r>
      <w:r w:rsidR="00E5646E" w:rsidRPr="0088670F">
        <w:rPr>
          <w:color w:val="000000" w:themeColor="text1"/>
          <w:sz w:val="20"/>
          <w:szCs w:val="20"/>
          <w:lang w:val="en-US"/>
        </w:rPr>
        <w:t>.</w:t>
      </w:r>
      <w:r w:rsidRPr="0088670F">
        <w:rPr>
          <w:color w:val="000000" w:themeColor="text1"/>
          <w:sz w:val="20"/>
          <w:szCs w:val="20"/>
          <w:lang w:val="en-US"/>
        </w:rPr>
        <w:t xml:space="preserve"> </w:t>
      </w:r>
      <w:r w:rsidR="00EF5384" w:rsidRPr="00EF5384">
        <w:rPr>
          <w:sz w:val="20"/>
          <w:szCs w:val="20"/>
          <w:lang w:val="en-US"/>
        </w:rPr>
        <w:t xml:space="preserve">Hasil </w:t>
      </w:r>
      <w:proofErr w:type="spellStart"/>
      <w:r w:rsidR="00EF5384" w:rsidRPr="00EF5384">
        <w:rPr>
          <w:sz w:val="20"/>
          <w:szCs w:val="20"/>
          <w:lang w:val="en-US"/>
        </w:rPr>
        <w:t>analisis</w:t>
      </w:r>
      <w:proofErr w:type="spellEnd"/>
      <w:r w:rsidR="00EF5384" w:rsidRPr="00EF5384">
        <w:rPr>
          <w:sz w:val="20"/>
          <w:szCs w:val="20"/>
          <w:lang w:val="en-US"/>
        </w:rPr>
        <w:t xml:space="preserve"> </w:t>
      </w:r>
      <w:proofErr w:type="spellStart"/>
      <w:r w:rsidR="00EF5384" w:rsidRPr="00EF5384">
        <w:rPr>
          <w:sz w:val="20"/>
          <w:szCs w:val="20"/>
          <w:lang w:val="en-US"/>
        </w:rPr>
        <w:t>tersebut</w:t>
      </w:r>
      <w:proofErr w:type="spellEnd"/>
      <w:r w:rsidR="00EF5384" w:rsidRPr="00EF5384">
        <w:rPr>
          <w:sz w:val="20"/>
          <w:szCs w:val="20"/>
          <w:lang w:val="en-US"/>
        </w:rPr>
        <w:t xml:space="preserve"> </w:t>
      </w:r>
      <w:proofErr w:type="spellStart"/>
      <w:r w:rsidR="00EF5384" w:rsidRPr="00EF5384">
        <w:rPr>
          <w:sz w:val="20"/>
          <w:szCs w:val="20"/>
          <w:lang w:val="en-US"/>
        </w:rPr>
        <w:t>mengindikasikan</w:t>
      </w:r>
      <w:proofErr w:type="spellEnd"/>
      <w:r w:rsidR="00EF5384" w:rsidRPr="00EF5384">
        <w:rPr>
          <w:sz w:val="20"/>
          <w:szCs w:val="20"/>
          <w:lang w:val="en-US"/>
        </w:rPr>
        <w:t xml:space="preserve"> </w:t>
      </w:r>
      <w:proofErr w:type="spellStart"/>
      <w:r w:rsidR="00EF5384" w:rsidRPr="00EF5384">
        <w:rPr>
          <w:sz w:val="20"/>
          <w:szCs w:val="20"/>
          <w:lang w:val="en-US"/>
        </w:rPr>
        <w:t>bahwa</w:t>
      </w:r>
      <w:proofErr w:type="spellEnd"/>
      <w:r w:rsidR="00EF5384" w:rsidRPr="00EF5384">
        <w:rPr>
          <w:sz w:val="20"/>
          <w:szCs w:val="20"/>
          <w:lang w:val="en-US"/>
        </w:rPr>
        <w:t xml:space="preserve"> </w:t>
      </w:r>
      <w:proofErr w:type="spellStart"/>
      <w:r w:rsidR="00EF5384" w:rsidRPr="00EF5384">
        <w:rPr>
          <w:sz w:val="20"/>
          <w:szCs w:val="20"/>
          <w:lang w:val="en-US"/>
        </w:rPr>
        <w:t>terdapat</w:t>
      </w:r>
      <w:proofErr w:type="spellEnd"/>
      <w:r w:rsidR="00EF5384" w:rsidRPr="00EF5384">
        <w:rPr>
          <w:sz w:val="20"/>
          <w:szCs w:val="20"/>
          <w:lang w:val="en-US"/>
        </w:rPr>
        <w:t xml:space="preserve"> </w:t>
      </w:r>
      <w:proofErr w:type="spellStart"/>
      <w:r w:rsidR="00EF5384" w:rsidRPr="00EF5384">
        <w:rPr>
          <w:sz w:val="20"/>
          <w:szCs w:val="20"/>
          <w:lang w:val="en-US"/>
        </w:rPr>
        <w:t>hubungan</w:t>
      </w:r>
      <w:proofErr w:type="spellEnd"/>
      <w:r w:rsidR="00EF5384" w:rsidRPr="00EF5384">
        <w:rPr>
          <w:sz w:val="20"/>
          <w:szCs w:val="20"/>
          <w:lang w:val="en-US"/>
        </w:rPr>
        <w:t xml:space="preserve"> </w:t>
      </w:r>
      <w:proofErr w:type="spellStart"/>
      <w:r w:rsidR="00EF5384" w:rsidRPr="00EF5384">
        <w:rPr>
          <w:sz w:val="20"/>
          <w:szCs w:val="20"/>
          <w:lang w:val="en-US"/>
        </w:rPr>
        <w:t>positif</w:t>
      </w:r>
      <w:proofErr w:type="spellEnd"/>
      <w:r w:rsidR="00EF5384" w:rsidRPr="00EF5384">
        <w:rPr>
          <w:sz w:val="20"/>
          <w:szCs w:val="20"/>
          <w:lang w:val="en-US"/>
        </w:rPr>
        <w:t xml:space="preserve"> </w:t>
      </w:r>
      <w:proofErr w:type="spellStart"/>
      <w:r w:rsidR="00EF5384" w:rsidRPr="00EF5384">
        <w:rPr>
          <w:sz w:val="20"/>
          <w:szCs w:val="20"/>
          <w:lang w:val="en-US"/>
        </w:rPr>
        <w:t>antara</w:t>
      </w:r>
      <w:proofErr w:type="spellEnd"/>
      <w:r w:rsidR="00EF5384" w:rsidRPr="00EF5384">
        <w:rPr>
          <w:sz w:val="20"/>
          <w:szCs w:val="20"/>
          <w:lang w:val="en-US"/>
        </w:rPr>
        <w:t xml:space="preserve"> </w:t>
      </w:r>
      <w:proofErr w:type="spellStart"/>
      <w:r w:rsidR="00EF5384" w:rsidRPr="00EF5384">
        <w:rPr>
          <w:sz w:val="20"/>
          <w:szCs w:val="20"/>
          <w:lang w:val="en-US"/>
        </w:rPr>
        <w:t>pola</w:t>
      </w:r>
      <w:proofErr w:type="spellEnd"/>
      <w:r w:rsidR="00EF5384" w:rsidRPr="00EF5384">
        <w:rPr>
          <w:sz w:val="20"/>
          <w:szCs w:val="20"/>
          <w:lang w:val="en-US"/>
        </w:rPr>
        <w:t xml:space="preserve"> </w:t>
      </w:r>
      <w:proofErr w:type="spellStart"/>
      <w:r w:rsidR="00EF5384" w:rsidRPr="00EF5384">
        <w:rPr>
          <w:sz w:val="20"/>
          <w:szCs w:val="20"/>
          <w:lang w:val="en-US"/>
        </w:rPr>
        <w:t>asuh</w:t>
      </w:r>
      <w:proofErr w:type="spellEnd"/>
      <w:r w:rsidR="00EF5384" w:rsidRPr="00EF5384">
        <w:rPr>
          <w:sz w:val="20"/>
          <w:szCs w:val="20"/>
          <w:lang w:val="en-US"/>
        </w:rPr>
        <w:t xml:space="preserve"> </w:t>
      </w:r>
      <w:proofErr w:type="spellStart"/>
      <w:r w:rsidR="00EF5384" w:rsidRPr="00EF5384">
        <w:rPr>
          <w:sz w:val="20"/>
          <w:szCs w:val="20"/>
          <w:lang w:val="en-US"/>
        </w:rPr>
        <w:t>permisif</w:t>
      </w:r>
      <w:proofErr w:type="spellEnd"/>
      <w:r w:rsidR="00EF5384" w:rsidRPr="00EF5384">
        <w:rPr>
          <w:sz w:val="20"/>
          <w:szCs w:val="20"/>
          <w:lang w:val="en-US"/>
        </w:rPr>
        <w:t xml:space="preserve"> yang </w:t>
      </w:r>
      <w:proofErr w:type="spellStart"/>
      <w:r w:rsidR="00EF5384" w:rsidRPr="00EF5384">
        <w:rPr>
          <w:sz w:val="20"/>
          <w:szCs w:val="20"/>
          <w:lang w:val="en-US"/>
        </w:rPr>
        <w:t>diterapkan</w:t>
      </w:r>
      <w:proofErr w:type="spellEnd"/>
      <w:r w:rsidR="00EF5384" w:rsidRPr="00EF5384">
        <w:rPr>
          <w:sz w:val="20"/>
          <w:szCs w:val="20"/>
          <w:lang w:val="en-US"/>
        </w:rPr>
        <w:t xml:space="preserve"> oleh orang </w:t>
      </w:r>
      <w:proofErr w:type="spellStart"/>
      <w:r w:rsidR="00EF5384" w:rsidRPr="00EF5384">
        <w:rPr>
          <w:sz w:val="20"/>
          <w:szCs w:val="20"/>
          <w:lang w:val="en-US"/>
        </w:rPr>
        <w:t>tua</w:t>
      </w:r>
      <w:proofErr w:type="spellEnd"/>
      <w:r w:rsidR="00EF5384" w:rsidRPr="00EF5384">
        <w:rPr>
          <w:sz w:val="20"/>
          <w:szCs w:val="20"/>
          <w:lang w:val="en-US"/>
        </w:rPr>
        <w:t xml:space="preserve"> dan </w:t>
      </w:r>
      <w:proofErr w:type="spellStart"/>
      <w:r w:rsidR="00EF5384" w:rsidRPr="00EF5384">
        <w:rPr>
          <w:sz w:val="20"/>
          <w:szCs w:val="20"/>
          <w:lang w:val="en-US"/>
        </w:rPr>
        <w:t>perilaku</w:t>
      </w:r>
      <w:proofErr w:type="spellEnd"/>
      <w:r w:rsidR="00EF5384" w:rsidRPr="00EF5384">
        <w:rPr>
          <w:sz w:val="20"/>
          <w:szCs w:val="20"/>
          <w:lang w:val="en-US"/>
        </w:rPr>
        <w:t xml:space="preserve"> </w:t>
      </w:r>
      <w:proofErr w:type="spellStart"/>
      <w:r w:rsidR="00EF5384" w:rsidRPr="00EF5384">
        <w:rPr>
          <w:sz w:val="20"/>
          <w:szCs w:val="20"/>
          <w:lang w:val="en-US"/>
        </w:rPr>
        <w:t>membolos</w:t>
      </w:r>
      <w:proofErr w:type="spellEnd"/>
      <w:r w:rsidR="00EF5384" w:rsidRPr="00EF5384">
        <w:rPr>
          <w:sz w:val="20"/>
          <w:szCs w:val="20"/>
          <w:lang w:val="en-US"/>
        </w:rPr>
        <w:t xml:space="preserve"> </w:t>
      </w:r>
      <w:proofErr w:type="spellStart"/>
      <w:r w:rsidR="00EF5384" w:rsidRPr="00EF5384">
        <w:rPr>
          <w:sz w:val="20"/>
          <w:szCs w:val="20"/>
          <w:lang w:val="en-US"/>
        </w:rPr>
        <w:t>siswa</w:t>
      </w:r>
      <w:proofErr w:type="spellEnd"/>
      <w:r w:rsidR="00067E3E" w:rsidRPr="0088670F">
        <w:rPr>
          <w:sz w:val="20"/>
          <w:szCs w:val="20"/>
          <w:lang w:val="en-US"/>
        </w:rPr>
        <w:t xml:space="preserve">. </w:t>
      </w:r>
      <w:proofErr w:type="spellStart"/>
      <w:r w:rsidR="00067E3E" w:rsidRPr="0088670F">
        <w:rPr>
          <w:sz w:val="20"/>
          <w:szCs w:val="20"/>
          <w:lang w:val="en-US"/>
        </w:rPr>
        <w:t>Semakin</w:t>
      </w:r>
      <w:proofErr w:type="spellEnd"/>
      <w:r w:rsidR="00067E3E" w:rsidRPr="0088670F">
        <w:rPr>
          <w:sz w:val="20"/>
          <w:szCs w:val="20"/>
          <w:lang w:val="en-US"/>
        </w:rPr>
        <w:t xml:space="preserve"> </w:t>
      </w:r>
      <w:proofErr w:type="spellStart"/>
      <w:r w:rsidR="00067E3E" w:rsidRPr="0088670F">
        <w:rPr>
          <w:sz w:val="20"/>
          <w:szCs w:val="20"/>
          <w:lang w:val="en-US"/>
        </w:rPr>
        <w:t>tinggi</w:t>
      </w:r>
      <w:proofErr w:type="spellEnd"/>
      <w:r w:rsidR="00067E3E" w:rsidRPr="0088670F">
        <w:rPr>
          <w:sz w:val="20"/>
          <w:szCs w:val="20"/>
          <w:lang w:val="en-US"/>
        </w:rPr>
        <w:t xml:space="preserve"> </w:t>
      </w:r>
      <w:proofErr w:type="spellStart"/>
      <w:r w:rsidR="00067E3E" w:rsidRPr="0088670F">
        <w:rPr>
          <w:sz w:val="20"/>
          <w:szCs w:val="20"/>
          <w:lang w:val="en-US"/>
        </w:rPr>
        <w:t>tingkat</w:t>
      </w:r>
      <w:proofErr w:type="spellEnd"/>
      <w:r w:rsidR="00067E3E" w:rsidRPr="0088670F">
        <w:rPr>
          <w:sz w:val="20"/>
          <w:szCs w:val="20"/>
          <w:lang w:val="en-US"/>
        </w:rPr>
        <w:t xml:space="preserve"> </w:t>
      </w:r>
      <w:proofErr w:type="spellStart"/>
      <w:r w:rsidR="00067E3E" w:rsidRPr="0088670F">
        <w:rPr>
          <w:sz w:val="20"/>
          <w:szCs w:val="20"/>
          <w:lang w:val="en-US"/>
        </w:rPr>
        <w:t>pola</w:t>
      </w:r>
      <w:proofErr w:type="spellEnd"/>
      <w:r w:rsidR="00067E3E" w:rsidRPr="0088670F">
        <w:rPr>
          <w:sz w:val="20"/>
          <w:szCs w:val="20"/>
          <w:lang w:val="en-US"/>
        </w:rPr>
        <w:t xml:space="preserve"> </w:t>
      </w:r>
      <w:proofErr w:type="spellStart"/>
      <w:r w:rsidR="00067E3E" w:rsidRPr="0088670F">
        <w:rPr>
          <w:sz w:val="20"/>
          <w:szCs w:val="20"/>
          <w:lang w:val="en-US"/>
        </w:rPr>
        <w:t>asuh</w:t>
      </w:r>
      <w:proofErr w:type="spellEnd"/>
      <w:r w:rsidR="00067E3E" w:rsidRPr="0088670F">
        <w:rPr>
          <w:sz w:val="20"/>
          <w:szCs w:val="20"/>
          <w:lang w:val="en-US"/>
        </w:rPr>
        <w:t xml:space="preserve"> </w:t>
      </w:r>
      <w:proofErr w:type="spellStart"/>
      <w:r w:rsidR="00067E3E" w:rsidRPr="0088670F">
        <w:rPr>
          <w:sz w:val="20"/>
          <w:szCs w:val="20"/>
          <w:lang w:val="en-US"/>
        </w:rPr>
        <w:t>permisif</w:t>
      </w:r>
      <w:proofErr w:type="spellEnd"/>
      <w:r w:rsidR="00067E3E" w:rsidRPr="0088670F">
        <w:rPr>
          <w:sz w:val="20"/>
          <w:szCs w:val="20"/>
          <w:lang w:val="en-US"/>
        </w:rPr>
        <w:t xml:space="preserve"> yang </w:t>
      </w:r>
      <w:proofErr w:type="spellStart"/>
      <w:r w:rsidR="00067E3E" w:rsidRPr="0088670F">
        <w:rPr>
          <w:sz w:val="20"/>
          <w:szCs w:val="20"/>
          <w:lang w:val="en-US"/>
        </w:rPr>
        <w:t>digunakan</w:t>
      </w:r>
      <w:proofErr w:type="spellEnd"/>
      <w:r w:rsidR="00067E3E" w:rsidRPr="0088670F">
        <w:rPr>
          <w:sz w:val="20"/>
          <w:szCs w:val="20"/>
          <w:lang w:val="en-US"/>
        </w:rPr>
        <w:t xml:space="preserve"> oleh orang </w:t>
      </w:r>
      <w:proofErr w:type="spellStart"/>
      <w:r w:rsidR="00067E3E" w:rsidRPr="0088670F">
        <w:rPr>
          <w:sz w:val="20"/>
          <w:szCs w:val="20"/>
          <w:lang w:val="en-US"/>
        </w:rPr>
        <w:t>tua</w:t>
      </w:r>
      <w:proofErr w:type="spellEnd"/>
      <w:r w:rsidR="00067E3E" w:rsidRPr="0088670F">
        <w:rPr>
          <w:sz w:val="20"/>
          <w:szCs w:val="20"/>
          <w:lang w:val="en-US"/>
        </w:rPr>
        <w:t xml:space="preserve">, </w:t>
      </w:r>
      <w:proofErr w:type="spellStart"/>
      <w:r w:rsidR="00067E3E" w:rsidRPr="0088670F">
        <w:rPr>
          <w:sz w:val="20"/>
          <w:szCs w:val="20"/>
          <w:lang w:val="en-US"/>
        </w:rPr>
        <w:t>semakin</w:t>
      </w:r>
      <w:proofErr w:type="spellEnd"/>
      <w:r w:rsidR="00067E3E" w:rsidRPr="0088670F">
        <w:rPr>
          <w:sz w:val="20"/>
          <w:szCs w:val="20"/>
          <w:lang w:val="en-US"/>
        </w:rPr>
        <w:t xml:space="preserve"> </w:t>
      </w:r>
      <w:proofErr w:type="spellStart"/>
      <w:r w:rsidR="00067E3E" w:rsidRPr="0088670F">
        <w:rPr>
          <w:sz w:val="20"/>
          <w:szCs w:val="20"/>
          <w:lang w:val="en-US"/>
        </w:rPr>
        <w:t>tinggi</w:t>
      </w:r>
      <w:proofErr w:type="spellEnd"/>
      <w:r w:rsidR="00067E3E" w:rsidRPr="0088670F">
        <w:rPr>
          <w:sz w:val="20"/>
          <w:szCs w:val="20"/>
          <w:lang w:val="en-US"/>
        </w:rPr>
        <w:t xml:space="preserve"> </w:t>
      </w:r>
      <w:proofErr w:type="spellStart"/>
      <w:r w:rsidR="00067E3E" w:rsidRPr="0088670F">
        <w:rPr>
          <w:sz w:val="20"/>
          <w:szCs w:val="20"/>
          <w:lang w:val="en-US"/>
        </w:rPr>
        <w:t>kemungkinan</w:t>
      </w:r>
      <w:proofErr w:type="spellEnd"/>
      <w:r w:rsidR="00067E3E" w:rsidRPr="0088670F">
        <w:rPr>
          <w:sz w:val="20"/>
          <w:szCs w:val="20"/>
          <w:lang w:val="en-US"/>
        </w:rPr>
        <w:t xml:space="preserve"> </w:t>
      </w:r>
      <w:proofErr w:type="spellStart"/>
      <w:r w:rsidR="00067E3E" w:rsidRPr="0088670F">
        <w:rPr>
          <w:sz w:val="20"/>
          <w:szCs w:val="20"/>
          <w:lang w:val="en-US"/>
        </w:rPr>
        <w:t>terjadinya</w:t>
      </w:r>
      <w:proofErr w:type="spellEnd"/>
      <w:r w:rsidR="00067E3E" w:rsidRPr="0088670F">
        <w:rPr>
          <w:sz w:val="20"/>
          <w:szCs w:val="20"/>
          <w:lang w:val="en-US"/>
        </w:rPr>
        <w:t xml:space="preserve"> </w:t>
      </w:r>
      <w:proofErr w:type="spellStart"/>
      <w:r w:rsidR="00067E3E" w:rsidRPr="0088670F">
        <w:rPr>
          <w:sz w:val="20"/>
          <w:szCs w:val="20"/>
          <w:lang w:val="en-US"/>
        </w:rPr>
        <w:t>perilaku</w:t>
      </w:r>
      <w:proofErr w:type="spellEnd"/>
      <w:r w:rsidR="00067E3E" w:rsidRPr="0088670F">
        <w:rPr>
          <w:sz w:val="20"/>
          <w:szCs w:val="20"/>
          <w:lang w:val="en-US"/>
        </w:rPr>
        <w:t xml:space="preserve"> </w:t>
      </w:r>
      <w:proofErr w:type="spellStart"/>
      <w:r w:rsidR="00067E3E" w:rsidRPr="0088670F">
        <w:rPr>
          <w:sz w:val="20"/>
          <w:szCs w:val="20"/>
          <w:lang w:val="en-US"/>
        </w:rPr>
        <w:t>membolos</w:t>
      </w:r>
      <w:proofErr w:type="spellEnd"/>
      <w:r w:rsidR="00067E3E" w:rsidRPr="0088670F">
        <w:rPr>
          <w:sz w:val="20"/>
          <w:szCs w:val="20"/>
          <w:lang w:val="en-US"/>
        </w:rPr>
        <w:t xml:space="preserve"> </w:t>
      </w:r>
      <w:proofErr w:type="spellStart"/>
      <w:r w:rsidR="00067E3E" w:rsidRPr="0088670F">
        <w:rPr>
          <w:sz w:val="20"/>
          <w:szCs w:val="20"/>
          <w:lang w:val="en-US"/>
        </w:rPr>
        <w:t>siswa</w:t>
      </w:r>
      <w:proofErr w:type="spellEnd"/>
      <w:r w:rsidR="00067E3E" w:rsidRPr="0088670F">
        <w:rPr>
          <w:sz w:val="20"/>
          <w:szCs w:val="20"/>
          <w:lang w:val="en-US"/>
        </w:rPr>
        <w:t xml:space="preserve">. </w:t>
      </w:r>
      <w:proofErr w:type="spellStart"/>
      <w:r w:rsidR="00067E3E" w:rsidRPr="0088670F">
        <w:rPr>
          <w:sz w:val="20"/>
          <w:szCs w:val="20"/>
          <w:lang w:val="en-US"/>
        </w:rPr>
        <w:t>Sebaliknya</w:t>
      </w:r>
      <w:proofErr w:type="spellEnd"/>
      <w:r w:rsidR="00067E3E" w:rsidRPr="0088670F">
        <w:rPr>
          <w:sz w:val="20"/>
          <w:szCs w:val="20"/>
          <w:lang w:val="en-US"/>
        </w:rPr>
        <w:t xml:space="preserve">, </w:t>
      </w:r>
      <w:proofErr w:type="spellStart"/>
      <w:r w:rsidR="00067E3E" w:rsidRPr="0088670F">
        <w:rPr>
          <w:sz w:val="20"/>
          <w:szCs w:val="20"/>
          <w:lang w:val="en-US"/>
        </w:rPr>
        <w:t>semakin</w:t>
      </w:r>
      <w:proofErr w:type="spellEnd"/>
      <w:r w:rsidR="00067E3E" w:rsidRPr="0088670F">
        <w:rPr>
          <w:sz w:val="20"/>
          <w:szCs w:val="20"/>
          <w:lang w:val="en-US"/>
        </w:rPr>
        <w:t xml:space="preserve"> </w:t>
      </w:r>
      <w:proofErr w:type="spellStart"/>
      <w:r w:rsidR="00067E3E" w:rsidRPr="0088670F">
        <w:rPr>
          <w:sz w:val="20"/>
          <w:szCs w:val="20"/>
          <w:lang w:val="en-US"/>
        </w:rPr>
        <w:t>rendah</w:t>
      </w:r>
      <w:proofErr w:type="spellEnd"/>
      <w:r w:rsidR="00067E3E" w:rsidRPr="0088670F">
        <w:rPr>
          <w:sz w:val="20"/>
          <w:szCs w:val="20"/>
          <w:lang w:val="en-US"/>
        </w:rPr>
        <w:t xml:space="preserve"> </w:t>
      </w:r>
      <w:proofErr w:type="spellStart"/>
      <w:r w:rsidR="00067E3E" w:rsidRPr="0088670F">
        <w:rPr>
          <w:sz w:val="20"/>
          <w:szCs w:val="20"/>
          <w:lang w:val="en-US"/>
        </w:rPr>
        <w:t>tingkat</w:t>
      </w:r>
      <w:proofErr w:type="spellEnd"/>
      <w:r w:rsidR="00067E3E" w:rsidRPr="0088670F">
        <w:rPr>
          <w:sz w:val="20"/>
          <w:szCs w:val="20"/>
          <w:lang w:val="en-US"/>
        </w:rPr>
        <w:t xml:space="preserve"> </w:t>
      </w:r>
      <w:proofErr w:type="spellStart"/>
      <w:r w:rsidR="00067E3E" w:rsidRPr="0088670F">
        <w:rPr>
          <w:sz w:val="20"/>
          <w:szCs w:val="20"/>
          <w:lang w:val="en-US"/>
        </w:rPr>
        <w:t>pola</w:t>
      </w:r>
      <w:proofErr w:type="spellEnd"/>
      <w:r w:rsidR="00067E3E" w:rsidRPr="0088670F">
        <w:rPr>
          <w:sz w:val="20"/>
          <w:szCs w:val="20"/>
          <w:lang w:val="en-US"/>
        </w:rPr>
        <w:t xml:space="preserve"> </w:t>
      </w:r>
      <w:proofErr w:type="spellStart"/>
      <w:r w:rsidR="00067E3E" w:rsidRPr="0088670F">
        <w:rPr>
          <w:sz w:val="20"/>
          <w:szCs w:val="20"/>
          <w:lang w:val="en-US"/>
        </w:rPr>
        <w:t>asuh</w:t>
      </w:r>
      <w:proofErr w:type="spellEnd"/>
      <w:r w:rsidR="00067E3E" w:rsidRPr="0088670F">
        <w:rPr>
          <w:sz w:val="20"/>
          <w:szCs w:val="20"/>
          <w:lang w:val="en-US"/>
        </w:rPr>
        <w:t xml:space="preserve"> </w:t>
      </w:r>
      <w:proofErr w:type="spellStart"/>
      <w:r w:rsidR="00067E3E" w:rsidRPr="0088670F">
        <w:rPr>
          <w:sz w:val="20"/>
          <w:szCs w:val="20"/>
          <w:lang w:val="en-US"/>
        </w:rPr>
        <w:t>permisif</w:t>
      </w:r>
      <w:proofErr w:type="spellEnd"/>
      <w:r w:rsidR="00067E3E" w:rsidRPr="0088670F">
        <w:rPr>
          <w:sz w:val="20"/>
          <w:szCs w:val="20"/>
          <w:lang w:val="en-US"/>
        </w:rPr>
        <w:t xml:space="preserve"> yang </w:t>
      </w:r>
      <w:proofErr w:type="spellStart"/>
      <w:r w:rsidR="00067E3E" w:rsidRPr="0088670F">
        <w:rPr>
          <w:sz w:val="20"/>
          <w:szCs w:val="20"/>
          <w:lang w:val="en-US"/>
        </w:rPr>
        <w:t>diterapkan</w:t>
      </w:r>
      <w:proofErr w:type="spellEnd"/>
      <w:r w:rsidR="00067E3E" w:rsidRPr="0088670F">
        <w:rPr>
          <w:sz w:val="20"/>
          <w:szCs w:val="20"/>
          <w:lang w:val="en-US"/>
        </w:rPr>
        <w:t xml:space="preserve"> oleh orang </w:t>
      </w:r>
      <w:proofErr w:type="spellStart"/>
      <w:r w:rsidR="00067E3E" w:rsidRPr="0088670F">
        <w:rPr>
          <w:sz w:val="20"/>
          <w:szCs w:val="20"/>
          <w:lang w:val="en-US"/>
        </w:rPr>
        <w:t>tua</w:t>
      </w:r>
      <w:proofErr w:type="spellEnd"/>
      <w:r w:rsidR="00067E3E" w:rsidRPr="0088670F">
        <w:rPr>
          <w:sz w:val="20"/>
          <w:szCs w:val="20"/>
          <w:lang w:val="en-US"/>
        </w:rPr>
        <w:t xml:space="preserve">, </w:t>
      </w:r>
      <w:proofErr w:type="spellStart"/>
      <w:r w:rsidR="00067E3E" w:rsidRPr="0088670F">
        <w:rPr>
          <w:sz w:val="20"/>
          <w:szCs w:val="20"/>
          <w:lang w:val="en-US"/>
        </w:rPr>
        <w:t>semakin</w:t>
      </w:r>
      <w:proofErr w:type="spellEnd"/>
      <w:r w:rsidR="00067E3E" w:rsidRPr="0088670F">
        <w:rPr>
          <w:sz w:val="20"/>
          <w:szCs w:val="20"/>
          <w:lang w:val="en-US"/>
        </w:rPr>
        <w:t xml:space="preserve"> </w:t>
      </w:r>
      <w:proofErr w:type="spellStart"/>
      <w:r w:rsidR="00067E3E" w:rsidRPr="0088670F">
        <w:rPr>
          <w:sz w:val="20"/>
          <w:szCs w:val="20"/>
          <w:lang w:val="en-US"/>
        </w:rPr>
        <w:t>rendah</w:t>
      </w:r>
      <w:proofErr w:type="spellEnd"/>
      <w:r w:rsidR="00067E3E" w:rsidRPr="0088670F">
        <w:rPr>
          <w:sz w:val="20"/>
          <w:szCs w:val="20"/>
          <w:lang w:val="en-US"/>
        </w:rPr>
        <w:t xml:space="preserve"> </w:t>
      </w:r>
      <w:proofErr w:type="spellStart"/>
      <w:r w:rsidR="00067E3E" w:rsidRPr="0088670F">
        <w:rPr>
          <w:sz w:val="20"/>
          <w:szCs w:val="20"/>
          <w:lang w:val="en-US"/>
        </w:rPr>
        <w:t>kemungkinan</w:t>
      </w:r>
      <w:proofErr w:type="spellEnd"/>
      <w:r w:rsidR="00067E3E" w:rsidRPr="0088670F">
        <w:rPr>
          <w:sz w:val="20"/>
          <w:szCs w:val="20"/>
          <w:lang w:val="en-US"/>
        </w:rPr>
        <w:t xml:space="preserve"> </w:t>
      </w:r>
      <w:proofErr w:type="spellStart"/>
      <w:r w:rsidR="00067E3E" w:rsidRPr="0088670F">
        <w:rPr>
          <w:sz w:val="20"/>
          <w:szCs w:val="20"/>
          <w:lang w:val="en-US"/>
        </w:rPr>
        <w:t>terjadinya</w:t>
      </w:r>
      <w:proofErr w:type="spellEnd"/>
      <w:r w:rsidR="00067E3E" w:rsidRPr="0088670F">
        <w:rPr>
          <w:sz w:val="20"/>
          <w:szCs w:val="20"/>
          <w:lang w:val="en-US"/>
        </w:rPr>
        <w:t xml:space="preserve"> </w:t>
      </w:r>
      <w:proofErr w:type="spellStart"/>
      <w:r w:rsidR="00067E3E" w:rsidRPr="0088670F">
        <w:rPr>
          <w:sz w:val="20"/>
          <w:szCs w:val="20"/>
          <w:lang w:val="en-US"/>
        </w:rPr>
        <w:t>perilaku</w:t>
      </w:r>
      <w:proofErr w:type="spellEnd"/>
      <w:r w:rsidR="00067E3E" w:rsidRPr="0088670F">
        <w:rPr>
          <w:sz w:val="20"/>
          <w:szCs w:val="20"/>
          <w:lang w:val="en-US"/>
        </w:rPr>
        <w:t xml:space="preserve"> </w:t>
      </w:r>
      <w:proofErr w:type="spellStart"/>
      <w:r w:rsidR="00067E3E" w:rsidRPr="0088670F">
        <w:rPr>
          <w:sz w:val="20"/>
          <w:szCs w:val="20"/>
          <w:lang w:val="en-US"/>
        </w:rPr>
        <w:t>membolos</w:t>
      </w:r>
      <w:proofErr w:type="spellEnd"/>
      <w:r w:rsidR="00067E3E" w:rsidRPr="0088670F">
        <w:rPr>
          <w:sz w:val="20"/>
          <w:szCs w:val="20"/>
          <w:lang w:val="en-US"/>
        </w:rPr>
        <w:t xml:space="preserve"> </w:t>
      </w:r>
      <w:proofErr w:type="spellStart"/>
      <w:r w:rsidR="00067E3E" w:rsidRPr="0088670F">
        <w:rPr>
          <w:sz w:val="20"/>
          <w:szCs w:val="20"/>
          <w:lang w:val="en-US"/>
        </w:rPr>
        <w:t>siswa</w:t>
      </w:r>
      <w:proofErr w:type="spellEnd"/>
      <w:r w:rsidR="00067E3E" w:rsidRPr="0088670F">
        <w:rPr>
          <w:sz w:val="20"/>
          <w:szCs w:val="20"/>
          <w:lang w:val="en-US"/>
        </w:rPr>
        <w:t>.</w:t>
      </w:r>
    </w:p>
    <w:p w14:paraId="56884AD6" w14:textId="76D252B9" w:rsidR="00F8673E" w:rsidRPr="0088670F" w:rsidRDefault="0003288C" w:rsidP="008D3AE9">
      <w:pPr>
        <w:ind w:left="709" w:firstLine="357"/>
        <w:jc w:val="both"/>
        <w:rPr>
          <w:sz w:val="20"/>
          <w:szCs w:val="20"/>
          <w:lang w:val="en-US"/>
        </w:rPr>
      </w:pPr>
      <w:r w:rsidRPr="0088670F">
        <w:rPr>
          <w:sz w:val="20"/>
          <w:szCs w:val="20"/>
        </w:rPr>
        <w:t>Hal in</w:t>
      </w:r>
      <w:r w:rsidR="00067E3E" w:rsidRPr="0088670F">
        <w:rPr>
          <w:sz w:val="20"/>
          <w:szCs w:val="20"/>
        </w:rPr>
        <w:t>i juga sesuai dengan penelitian</w:t>
      </w:r>
      <w:r w:rsidR="00067E3E" w:rsidRPr="0088670F">
        <w:rPr>
          <w:sz w:val="20"/>
          <w:szCs w:val="20"/>
          <w:lang w:val="en-US"/>
        </w:rPr>
        <w:t xml:space="preserve"> </w:t>
      </w:r>
      <w:proofErr w:type="spellStart"/>
      <w:r w:rsidR="00067E3E" w:rsidRPr="0088670F">
        <w:rPr>
          <w:sz w:val="20"/>
          <w:szCs w:val="20"/>
          <w:lang w:val="en-US"/>
        </w:rPr>
        <w:t>Pravitasari</w:t>
      </w:r>
      <w:proofErr w:type="spellEnd"/>
      <w:r w:rsidRPr="0088670F">
        <w:rPr>
          <w:sz w:val="20"/>
          <w:szCs w:val="20"/>
          <w:lang w:val="en-US"/>
        </w:rPr>
        <w:t xml:space="preserve">, </w:t>
      </w:r>
      <w:r w:rsidR="00006C96" w:rsidRPr="0088670F">
        <w:rPr>
          <w:sz w:val="20"/>
          <w:szCs w:val="20"/>
        </w:rPr>
        <w:t xml:space="preserve">Dari hasil analisis, didapatkan nilai F sebesar 37.650 dengan p = 0,000. Karena nilai p &lt; 0,05, maka dapat disimpulkan bahwa terdapat hubungan linier antara variabel persepsi pola asuh permisif dengan variabel perilaku membolos. Selain itu, hasil penelitian juga menunjukkan bahwa terdapat pengaruh positif dan signifikan antara persepsi pola asuh permisif yang diterapkan oleh orang tua dengan perilaku membolos, dengan nilai regresi (R) sebesar 0,553 dan koefisien determinasi (R Square) sebesar 0,306. Ini mengindikasikan bahwa sekitar 30,6% dari variabilitas perilaku membolos siswa dapat dijelaskan oleh variabel persepsi pola asuh permisif orang tua. Sisanya, sekitar 69,4% dipengaruhi oleh faktor-faktor lain yang belum diidentifikasi dalam penelitian ini. </w:t>
      </w:r>
      <w:r w:rsidR="00067E3E" w:rsidRPr="0088670F">
        <w:rPr>
          <w:sz w:val="20"/>
          <w:szCs w:val="20"/>
          <w:lang w:val="en-US"/>
        </w:rPr>
        <w:fldChar w:fldCharType="begin" w:fldLock="1"/>
      </w:r>
      <w:r w:rsidR="00FC6459" w:rsidRPr="0088670F">
        <w:rPr>
          <w:sz w:val="20"/>
          <w:szCs w:val="20"/>
          <w:lang w:val="en-US"/>
        </w:rPr>
        <w:instrText>ADDIN CSL_CITATION {"citationItems":[{"id":"ITEM-1","itemData":{"abstract":"Abstrak ___________________________________________________________________ Penelitian ini bertujuan untuk mencari dan mengetahui pengaruh persepsi pola asuh permisif orang tua terhadap perilaku membolos siswa SMK Pancasila 3 Baturetno Kabupaten Wonogiri. Penelitian ini merupakan penelitian kuantitatif korelasional dengan melibatkan 70 siswa SMK Pancasila 3 Baturetno sebagai subjek penelitian. Pengambilan sampel dalam penelitian ini menggunakan teknik purposive sampling. Pengambilan data penelitian dilakukan dengan menggunakan skala psikologis, yaitu skala pola asuh permisif dan skala perilaku membolos yang sebelumnya telah diuji cobakan pada 43 siswa kemudian dianalisis dengan menggunakan teknik regresi sederhana. Hasil analisis data yang dilakukan menunjukkan adanya pengaruh persepsi pola asuh permisif orang tua terhadap perilaku membolos siswa SMK Pancasila 3 Baturetno Kabupaten Wonogiri dengan besar koefisien korelasi 0.553 dengan signifikansi sebesar 0,000 (p&lt;0,05). Hubungan yang signifikan tersebut didukung dengan adanya nilai regresi (R) sebesar 0,553. Sedangkan koefisien determinasinya (R Square) sebesar 0,306 yang artinya 30,6% variabel perilaku membolos dipengaruhi oleh variabel persepsi pola asuh permisif. Sisanya 69,4% dipengaruhi oleh variabel lain yang belum terungkap dalam penelitian ini.","author":[{"dropping-particle":"","family":"Pravitasari","given":"T","non-dropping-particle":"","parse-names":false,"suffix":""}],"container-title":"Educational Psychology Journal","id":"ITEM-1","issue":"1","issued":{"date-parts":[["2012"]]},"page":"1-8","title":"Pengaruh Persepai Pola Asuh Permisif Orang Tua terhadap Perilaku Membolos","type":"article-journal","volume":"1"},"uris":["http://www.mendeley.com/documents/?uuid=42aa7d30-d681-4ff2-8a52-90d94cbf2fcd"]}],"mendeley":{"formattedCitation":"[8]","plainTextFormattedCitation":"[8]","previouslyFormattedCitation":"[8]"},"properties":{"noteIndex":0},"schema":"https://github.com/citation-style-language/schema/raw/master/csl-citation.json"}</w:instrText>
      </w:r>
      <w:r w:rsidR="00067E3E" w:rsidRPr="0088670F">
        <w:rPr>
          <w:sz w:val="20"/>
          <w:szCs w:val="20"/>
          <w:lang w:val="en-US"/>
        </w:rPr>
        <w:fldChar w:fldCharType="separate"/>
      </w:r>
      <w:r w:rsidR="00CB5C84" w:rsidRPr="0088670F">
        <w:rPr>
          <w:noProof/>
          <w:sz w:val="20"/>
          <w:szCs w:val="20"/>
          <w:lang w:val="en-US"/>
        </w:rPr>
        <w:t>[8]</w:t>
      </w:r>
      <w:r w:rsidR="00067E3E" w:rsidRPr="0088670F">
        <w:rPr>
          <w:sz w:val="20"/>
          <w:szCs w:val="20"/>
          <w:lang w:val="en-US"/>
        </w:rPr>
        <w:fldChar w:fldCharType="end"/>
      </w:r>
      <w:r w:rsidR="00067E3E" w:rsidRPr="0088670F">
        <w:rPr>
          <w:sz w:val="20"/>
          <w:szCs w:val="20"/>
          <w:lang w:val="en-US"/>
        </w:rPr>
        <w:t>.</w:t>
      </w:r>
    </w:p>
    <w:p w14:paraId="7DBC68F5" w14:textId="6D054279" w:rsidR="00AE5E4B" w:rsidRPr="008851AD" w:rsidRDefault="008851AD" w:rsidP="008851AD">
      <w:pPr>
        <w:ind w:left="709" w:firstLine="357"/>
        <w:jc w:val="both"/>
        <w:rPr>
          <w:sz w:val="20"/>
          <w:szCs w:val="20"/>
          <w:lang w:val="en-ID"/>
        </w:rPr>
      </w:pPr>
      <w:proofErr w:type="spellStart"/>
      <w:r w:rsidRPr="008851AD">
        <w:rPr>
          <w:sz w:val="20"/>
          <w:szCs w:val="20"/>
          <w:lang w:val="en-ID"/>
        </w:rPr>
        <w:t>Penelitian</w:t>
      </w:r>
      <w:proofErr w:type="spellEnd"/>
      <w:r w:rsidRPr="008851AD">
        <w:rPr>
          <w:sz w:val="20"/>
          <w:szCs w:val="20"/>
          <w:lang w:val="en-ID"/>
        </w:rPr>
        <w:t xml:space="preserve"> </w:t>
      </w:r>
      <w:proofErr w:type="spellStart"/>
      <w:r w:rsidRPr="008851AD">
        <w:rPr>
          <w:sz w:val="20"/>
          <w:szCs w:val="20"/>
          <w:lang w:val="en-ID"/>
        </w:rPr>
        <w:t>ini</w:t>
      </w:r>
      <w:proofErr w:type="spellEnd"/>
      <w:r>
        <w:rPr>
          <w:sz w:val="20"/>
          <w:szCs w:val="20"/>
          <w:lang w:val="en-ID"/>
        </w:rPr>
        <w:t xml:space="preserve"> </w:t>
      </w:r>
      <w:proofErr w:type="spellStart"/>
      <w:r>
        <w:rPr>
          <w:sz w:val="20"/>
          <w:szCs w:val="20"/>
          <w:lang w:val="en-ID"/>
        </w:rPr>
        <w:t>didukung</w:t>
      </w:r>
      <w:proofErr w:type="spellEnd"/>
      <w:r>
        <w:rPr>
          <w:sz w:val="20"/>
          <w:szCs w:val="20"/>
          <w:lang w:val="en-ID"/>
        </w:rPr>
        <w:t xml:space="preserve"> </w:t>
      </w:r>
      <w:proofErr w:type="spellStart"/>
      <w:r>
        <w:rPr>
          <w:sz w:val="20"/>
          <w:szCs w:val="20"/>
          <w:lang w:val="en-ID"/>
        </w:rPr>
        <w:t>dengan</w:t>
      </w:r>
      <w:proofErr w:type="spellEnd"/>
      <w:r w:rsidRPr="008851AD">
        <w:rPr>
          <w:sz w:val="20"/>
          <w:szCs w:val="20"/>
          <w:lang w:val="en-ID"/>
        </w:rPr>
        <w:t xml:space="preserve"> </w:t>
      </w:r>
      <w:proofErr w:type="spellStart"/>
      <w:r w:rsidRPr="008851AD">
        <w:rPr>
          <w:sz w:val="20"/>
          <w:szCs w:val="20"/>
          <w:lang w:val="en-ID"/>
        </w:rPr>
        <w:t>kategorisasi</w:t>
      </w:r>
      <w:proofErr w:type="spellEnd"/>
      <w:r>
        <w:rPr>
          <w:sz w:val="20"/>
          <w:szCs w:val="20"/>
          <w:lang w:val="en-ID"/>
        </w:rPr>
        <w:t xml:space="preserve"> </w:t>
      </w:r>
      <w:proofErr w:type="spellStart"/>
      <w:r>
        <w:rPr>
          <w:sz w:val="20"/>
          <w:szCs w:val="20"/>
          <w:lang w:val="en-ID"/>
        </w:rPr>
        <w:t>penelitian</w:t>
      </w:r>
      <w:proofErr w:type="spellEnd"/>
      <w:r>
        <w:rPr>
          <w:sz w:val="20"/>
          <w:szCs w:val="20"/>
          <w:lang w:val="en-ID"/>
        </w:rPr>
        <w:t xml:space="preserve"> yang </w:t>
      </w:r>
      <w:proofErr w:type="spellStart"/>
      <w:r>
        <w:rPr>
          <w:sz w:val="20"/>
          <w:szCs w:val="20"/>
          <w:lang w:val="en-ID"/>
        </w:rPr>
        <w:t>diakukan</w:t>
      </w:r>
      <w:proofErr w:type="spellEnd"/>
      <w:r>
        <w:rPr>
          <w:sz w:val="20"/>
          <w:szCs w:val="20"/>
          <w:lang w:val="en-ID"/>
        </w:rPr>
        <w:t xml:space="preserve"> </w:t>
      </w:r>
      <w:r w:rsidRPr="008851AD">
        <w:rPr>
          <w:sz w:val="20"/>
          <w:szCs w:val="20"/>
          <w:lang w:val="en-ID"/>
        </w:rPr>
        <w:t xml:space="preserve">oleh Muin. Hasil </w:t>
      </w:r>
      <w:proofErr w:type="spellStart"/>
      <w:r w:rsidRPr="008851AD">
        <w:rPr>
          <w:sz w:val="20"/>
          <w:szCs w:val="20"/>
          <w:lang w:val="en-ID"/>
        </w:rPr>
        <w:t>menunjukkan</w:t>
      </w:r>
      <w:proofErr w:type="spellEnd"/>
      <w:r w:rsidRPr="008851AD">
        <w:rPr>
          <w:sz w:val="20"/>
          <w:szCs w:val="20"/>
          <w:lang w:val="en-ID"/>
        </w:rPr>
        <w:t xml:space="preserve"> </w:t>
      </w:r>
      <w:proofErr w:type="spellStart"/>
      <w:r w:rsidRPr="008851AD">
        <w:rPr>
          <w:sz w:val="20"/>
          <w:szCs w:val="20"/>
          <w:lang w:val="en-ID"/>
        </w:rPr>
        <w:t>bahwa</w:t>
      </w:r>
      <w:proofErr w:type="spellEnd"/>
      <w:r w:rsidRPr="008851AD">
        <w:rPr>
          <w:sz w:val="20"/>
          <w:szCs w:val="20"/>
          <w:lang w:val="en-ID"/>
        </w:rPr>
        <w:t xml:space="preserve"> </w:t>
      </w:r>
      <w:proofErr w:type="spellStart"/>
      <w:r w:rsidRPr="008851AD">
        <w:rPr>
          <w:sz w:val="20"/>
          <w:szCs w:val="20"/>
          <w:lang w:val="en-ID"/>
        </w:rPr>
        <w:t>sebagian</w:t>
      </w:r>
      <w:proofErr w:type="spellEnd"/>
      <w:r w:rsidRPr="008851AD">
        <w:rPr>
          <w:sz w:val="20"/>
          <w:szCs w:val="20"/>
          <w:lang w:val="en-ID"/>
        </w:rPr>
        <w:t xml:space="preserve"> </w:t>
      </w:r>
      <w:proofErr w:type="spellStart"/>
      <w:r w:rsidRPr="008851AD">
        <w:rPr>
          <w:sz w:val="20"/>
          <w:szCs w:val="20"/>
          <w:lang w:val="en-ID"/>
        </w:rPr>
        <w:t>besar</w:t>
      </w:r>
      <w:proofErr w:type="spellEnd"/>
      <w:r w:rsidRPr="008851AD">
        <w:rPr>
          <w:sz w:val="20"/>
          <w:szCs w:val="20"/>
          <w:lang w:val="en-ID"/>
        </w:rPr>
        <w:t xml:space="preserve"> </w:t>
      </w:r>
      <w:proofErr w:type="spellStart"/>
      <w:r w:rsidRPr="008851AD">
        <w:rPr>
          <w:sz w:val="20"/>
          <w:szCs w:val="20"/>
          <w:lang w:val="en-ID"/>
        </w:rPr>
        <w:t>siswa</w:t>
      </w:r>
      <w:proofErr w:type="spellEnd"/>
      <w:r w:rsidRPr="008851AD">
        <w:rPr>
          <w:sz w:val="20"/>
          <w:szCs w:val="20"/>
          <w:lang w:val="en-ID"/>
        </w:rPr>
        <w:t xml:space="preserve">, </w:t>
      </w:r>
      <w:proofErr w:type="spellStart"/>
      <w:r w:rsidRPr="008851AD">
        <w:rPr>
          <w:sz w:val="20"/>
          <w:szCs w:val="20"/>
          <w:lang w:val="en-ID"/>
        </w:rPr>
        <w:t>yaitu</w:t>
      </w:r>
      <w:proofErr w:type="spellEnd"/>
      <w:r w:rsidRPr="008851AD">
        <w:rPr>
          <w:sz w:val="20"/>
          <w:szCs w:val="20"/>
          <w:lang w:val="en-ID"/>
        </w:rPr>
        <w:t xml:space="preserve"> 159 </w:t>
      </w:r>
      <w:proofErr w:type="spellStart"/>
      <w:r w:rsidRPr="008851AD">
        <w:rPr>
          <w:sz w:val="20"/>
          <w:szCs w:val="20"/>
          <w:lang w:val="en-ID"/>
        </w:rPr>
        <w:t>atau</w:t>
      </w:r>
      <w:proofErr w:type="spellEnd"/>
      <w:r w:rsidRPr="008851AD">
        <w:rPr>
          <w:sz w:val="20"/>
          <w:szCs w:val="20"/>
          <w:lang w:val="en-ID"/>
        </w:rPr>
        <w:t xml:space="preserve"> 75,9%, </w:t>
      </w:r>
      <w:proofErr w:type="spellStart"/>
      <w:r w:rsidRPr="008851AD">
        <w:rPr>
          <w:sz w:val="20"/>
          <w:szCs w:val="20"/>
          <w:lang w:val="en-ID"/>
        </w:rPr>
        <w:t>berada</w:t>
      </w:r>
      <w:proofErr w:type="spellEnd"/>
      <w:r w:rsidRPr="008851AD">
        <w:rPr>
          <w:sz w:val="20"/>
          <w:szCs w:val="20"/>
          <w:lang w:val="en-ID"/>
        </w:rPr>
        <w:t xml:space="preserve"> </w:t>
      </w:r>
      <w:proofErr w:type="spellStart"/>
      <w:r w:rsidRPr="008851AD">
        <w:rPr>
          <w:sz w:val="20"/>
          <w:szCs w:val="20"/>
          <w:lang w:val="en-ID"/>
        </w:rPr>
        <w:t>dalam</w:t>
      </w:r>
      <w:proofErr w:type="spellEnd"/>
      <w:r w:rsidRPr="008851AD">
        <w:rPr>
          <w:sz w:val="20"/>
          <w:szCs w:val="20"/>
          <w:lang w:val="en-ID"/>
        </w:rPr>
        <w:t xml:space="preserve"> </w:t>
      </w:r>
      <w:proofErr w:type="spellStart"/>
      <w:r w:rsidRPr="008851AD">
        <w:rPr>
          <w:sz w:val="20"/>
          <w:szCs w:val="20"/>
          <w:lang w:val="en-ID"/>
        </w:rPr>
        <w:t>kategori</w:t>
      </w:r>
      <w:proofErr w:type="spellEnd"/>
      <w:r w:rsidRPr="008851AD">
        <w:rPr>
          <w:sz w:val="20"/>
          <w:szCs w:val="20"/>
          <w:lang w:val="en-ID"/>
        </w:rPr>
        <w:t xml:space="preserve"> </w:t>
      </w:r>
      <w:proofErr w:type="spellStart"/>
      <w:r w:rsidRPr="008851AD">
        <w:rPr>
          <w:sz w:val="20"/>
          <w:szCs w:val="20"/>
          <w:lang w:val="en-ID"/>
        </w:rPr>
        <w:t>sedang</w:t>
      </w:r>
      <w:proofErr w:type="spellEnd"/>
      <w:r w:rsidRPr="008851AD">
        <w:rPr>
          <w:sz w:val="20"/>
          <w:szCs w:val="20"/>
          <w:lang w:val="en-ID"/>
        </w:rPr>
        <w:t xml:space="preserve">, </w:t>
      </w:r>
      <w:proofErr w:type="spellStart"/>
      <w:r w:rsidRPr="008851AD">
        <w:rPr>
          <w:sz w:val="20"/>
          <w:szCs w:val="20"/>
          <w:lang w:val="en-ID"/>
        </w:rPr>
        <w:t>sementara</w:t>
      </w:r>
      <w:proofErr w:type="spellEnd"/>
      <w:r w:rsidRPr="008851AD">
        <w:rPr>
          <w:sz w:val="20"/>
          <w:szCs w:val="20"/>
          <w:lang w:val="en-ID"/>
        </w:rPr>
        <w:t xml:space="preserve"> 41 </w:t>
      </w:r>
      <w:proofErr w:type="spellStart"/>
      <w:r w:rsidRPr="008851AD">
        <w:rPr>
          <w:sz w:val="20"/>
          <w:szCs w:val="20"/>
          <w:lang w:val="en-ID"/>
        </w:rPr>
        <w:t>siswa</w:t>
      </w:r>
      <w:proofErr w:type="spellEnd"/>
      <w:r w:rsidRPr="008851AD">
        <w:rPr>
          <w:sz w:val="20"/>
          <w:szCs w:val="20"/>
          <w:lang w:val="en-ID"/>
        </w:rPr>
        <w:t xml:space="preserve"> </w:t>
      </w:r>
      <w:proofErr w:type="spellStart"/>
      <w:r w:rsidRPr="008851AD">
        <w:rPr>
          <w:sz w:val="20"/>
          <w:szCs w:val="20"/>
          <w:lang w:val="en-ID"/>
        </w:rPr>
        <w:t>atau</w:t>
      </w:r>
      <w:proofErr w:type="spellEnd"/>
      <w:r w:rsidRPr="008851AD">
        <w:rPr>
          <w:sz w:val="20"/>
          <w:szCs w:val="20"/>
          <w:lang w:val="en-ID"/>
        </w:rPr>
        <w:t xml:space="preserve"> 20,5% </w:t>
      </w:r>
      <w:proofErr w:type="spellStart"/>
      <w:r w:rsidRPr="008851AD">
        <w:rPr>
          <w:sz w:val="20"/>
          <w:szCs w:val="20"/>
          <w:lang w:val="en-ID"/>
        </w:rPr>
        <w:t>berada</w:t>
      </w:r>
      <w:proofErr w:type="spellEnd"/>
      <w:r w:rsidRPr="008851AD">
        <w:rPr>
          <w:sz w:val="20"/>
          <w:szCs w:val="20"/>
          <w:lang w:val="en-ID"/>
        </w:rPr>
        <w:t xml:space="preserve"> </w:t>
      </w:r>
      <w:proofErr w:type="spellStart"/>
      <w:r w:rsidRPr="008851AD">
        <w:rPr>
          <w:sz w:val="20"/>
          <w:szCs w:val="20"/>
          <w:lang w:val="en-ID"/>
        </w:rPr>
        <w:t>dalam</w:t>
      </w:r>
      <w:proofErr w:type="spellEnd"/>
      <w:r w:rsidRPr="008851AD">
        <w:rPr>
          <w:sz w:val="20"/>
          <w:szCs w:val="20"/>
          <w:lang w:val="en-ID"/>
        </w:rPr>
        <w:t xml:space="preserve"> </w:t>
      </w:r>
      <w:proofErr w:type="spellStart"/>
      <w:r w:rsidRPr="008851AD">
        <w:rPr>
          <w:sz w:val="20"/>
          <w:szCs w:val="20"/>
          <w:lang w:val="en-ID"/>
        </w:rPr>
        <w:t>kategori</w:t>
      </w:r>
      <w:proofErr w:type="spellEnd"/>
      <w:r w:rsidRPr="008851AD">
        <w:rPr>
          <w:sz w:val="20"/>
          <w:szCs w:val="20"/>
          <w:lang w:val="en-ID"/>
        </w:rPr>
        <w:t xml:space="preserve"> </w:t>
      </w:r>
      <w:proofErr w:type="spellStart"/>
      <w:r w:rsidRPr="008851AD">
        <w:rPr>
          <w:sz w:val="20"/>
          <w:szCs w:val="20"/>
          <w:lang w:val="en-ID"/>
        </w:rPr>
        <w:t>tinggi</w:t>
      </w:r>
      <w:proofErr w:type="spellEnd"/>
      <w:r w:rsidRPr="008851AD">
        <w:rPr>
          <w:sz w:val="20"/>
          <w:szCs w:val="20"/>
          <w:lang w:val="en-ID"/>
        </w:rPr>
        <w:t xml:space="preserve"> </w:t>
      </w:r>
      <w:proofErr w:type="spellStart"/>
      <w:r w:rsidRPr="008851AD">
        <w:rPr>
          <w:sz w:val="20"/>
          <w:szCs w:val="20"/>
          <w:lang w:val="en-ID"/>
        </w:rPr>
        <w:t>dalam</w:t>
      </w:r>
      <w:proofErr w:type="spellEnd"/>
      <w:r w:rsidRPr="008851AD">
        <w:rPr>
          <w:sz w:val="20"/>
          <w:szCs w:val="20"/>
          <w:lang w:val="en-ID"/>
        </w:rPr>
        <w:t xml:space="preserve"> </w:t>
      </w:r>
      <w:proofErr w:type="spellStart"/>
      <w:r w:rsidRPr="008851AD">
        <w:rPr>
          <w:sz w:val="20"/>
          <w:szCs w:val="20"/>
          <w:lang w:val="en-ID"/>
        </w:rPr>
        <w:t>hal</w:t>
      </w:r>
      <w:proofErr w:type="spellEnd"/>
      <w:r w:rsidRPr="008851AD">
        <w:rPr>
          <w:sz w:val="20"/>
          <w:szCs w:val="20"/>
          <w:lang w:val="en-ID"/>
        </w:rPr>
        <w:t xml:space="preserve"> </w:t>
      </w:r>
      <w:proofErr w:type="spellStart"/>
      <w:r w:rsidRPr="008851AD">
        <w:rPr>
          <w:sz w:val="20"/>
          <w:szCs w:val="20"/>
          <w:lang w:val="en-ID"/>
        </w:rPr>
        <w:t>presepsi</w:t>
      </w:r>
      <w:proofErr w:type="spellEnd"/>
      <w:r w:rsidRPr="008851AD">
        <w:rPr>
          <w:sz w:val="20"/>
          <w:szCs w:val="20"/>
          <w:lang w:val="en-ID"/>
        </w:rPr>
        <w:t xml:space="preserve"> </w:t>
      </w:r>
      <w:proofErr w:type="spellStart"/>
      <w:r w:rsidRPr="008851AD">
        <w:rPr>
          <w:sz w:val="20"/>
          <w:szCs w:val="20"/>
          <w:lang w:val="en-ID"/>
        </w:rPr>
        <w:t>terhadap</w:t>
      </w:r>
      <w:proofErr w:type="spellEnd"/>
      <w:r w:rsidRPr="008851AD">
        <w:rPr>
          <w:sz w:val="20"/>
          <w:szCs w:val="20"/>
          <w:lang w:val="en-ID"/>
        </w:rPr>
        <w:t xml:space="preserve"> </w:t>
      </w:r>
      <w:proofErr w:type="spellStart"/>
      <w:r w:rsidRPr="008851AD">
        <w:rPr>
          <w:sz w:val="20"/>
          <w:szCs w:val="20"/>
          <w:lang w:val="en-ID"/>
        </w:rPr>
        <w:t>pola</w:t>
      </w:r>
      <w:proofErr w:type="spellEnd"/>
      <w:r w:rsidRPr="008851AD">
        <w:rPr>
          <w:sz w:val="20"/>
          <w:szCs w:val="20"/>
          <w:lang w:val="en-ID"/>
        </w:rPr>
        <w:t xml:space="preserve"> </w:t>
      </w:r>
      <w:proofErr w:type="spellStart"/>
      <w:r w:rsidRPr="008851AD">
        <w:rPr>
          <w:sz w:val="20"/>
          <w:szCs w:val="20"/>
          <w:lang w:val="en-ID"/>
        </w:rPr>
        <w:t>asuh</w:t>
      </w:r>
      <w:proofErr w:type="spellEnd"/>
      <w:r w:rsidRPr="008851AD">
        <w:rPr>
          <w:sz w:val="20"/>
          <w:szCs w:val="20"/>
          <w:lang w:val="en-ID"/>
        </w:rPr>
        <w:t xml:space="preserve"> </w:t>
      </w:r>
      <w:proofErr w:type="spellStart"/>
      <w:r w:rsidRPr="008851AD">
        <w:rPr>
          <w:sz w:val="20"/>
          <w:szCs w:val="20"/>
          <w:lang w:val="en-ID"/>
        </w:rPr>
        <w:t>permisif</w:t>
      </w:r>
      <w:proofErr w:type="spellEnd"/>
      <w:r w:rsidRPr="008851AD">
        <w:rPr>
          <w:sz w:val="20"/>
          <w:szCs w:val="20"/>
          <w:lang w:val="en-ID"/>
        </w:rPr>
        <w:t xml:space="preserve"> </w:t>
      </w:r>
      <w:proofErr w:type="spellStart"/>
      <w:r w:rsidRPr="008851AD">
        <w:rPr>
          <w:sz w:val="20"/>
          <w:szCs w:val="20"/>
          <w:lang w:val="en-ID"/>
        </w:rPr>
        <w:t>dari</w:t>
      </w:r>
      <w:proofErr w:type="spellEnd"/>
      <w:r w:rsidRPr="008851AD">
        <w:rPr>
          <w:sz w:val="20"/>
          <w:szCs w:val="20"/>
          <w:lang w:val="en-ID"/>
        </w:rPr>
        <w:t xml:space="preserve"> orang </w:t>
      </w:r>
      <w:proofErr w:type="spellStart"/>
      <w:r w:rsidRPr="008851AD">
        <w:rPr>
          <w:sz w:val="20"/>
          <w:szCs w:val="20"/>
          <w:lang w:val="en-ID"/>
        </w:rPr>
        <w:t>tua</w:t>
      </w:r>
      <w:proofErr w:type="spellEnd"/>
      <w:r w:rsidRPr="008851AD">
        <w:rPr>
          <w:sz w:val="20"/>
          <w:szCs w:val="20"/>
          <w:lang w:val="en-ID"/>
        </w:rPr>
        <w:t xml:space="preserve"> </w:t>
      </w:r>
      <w:proofErr w:type="spellStart"/>
      <w:r w:rsidRPr="008851AD">
        <w:rPr>
          <w:sz w:val="20"/>
          <w:szCs w:val="20"/>
          <w:lang w:val="en-ID"/>
        </w:rPr>
        <w:t>mereka</w:t>
      </w:r>
      <w:proofErr w:type="spellEnd"/>
      <w:r w:rsidRPr="008851AD">
        <w:rPr>
          <w:sz w:val="20"/>
          <w:szCs w:val="20"/>
          <w:lang w:val="en-ID"/>
        </w:rPr>
        <w:t xml:space="preserve">. </w:t>
      </w:r>
      <w:proofErr w:type="spellStart"/>
      <w:r w:rsidRPr="008851AD">
        <w:rPr>
          <w:sz w:val="20"/>
          <w:szCs w:val="20"/>
          <w:lang w:val="en-ID"/>
        </w:rPr>
        <w:t>Kondisi</w:t>
      </w:r>
      <w:proofErr w:type="spellEnd"/>
      <w:r w:rsidRPr="008851AD">
        <w:rPr>
          <w:sz w:val="20"/>
          <w:szCs w:val="20"/>
          <w:lang w:val="en-ID"/>
        </w:rPr>
        <w:t xml:space="preserve"> </w:t>
      </w:r>
      <w:proofErr w:type="spellStart"/>
      <w:r w:rsidRPr="008851AD">
        <w:rPr>
          <w:sz w:val="20"/>
          <w:szCs w:val="20"/>
          <w:lang w:val="en-ID"/>
        </w:rPr>
        <w:t>ini</w:t>
      </w:r>
      <w:proofErr w:type="spellEnd"/>
      <w:r w:rsidRPr="008851AD">
        <w:rPr>
          <w:sz w:val="20"/>
          <w:szCs w:val="20"/>
          <w:lang w:val="en-ID"/>
        </w:rPr>
        <w:t xml:space="preserve"> </w:t>
      </w:r>
      <w:proofErr w:type="spellStart"/>
      <w:r w:rsidRPr="008851AD">
        <w:rPr>
          <w:sz w:val="20"/>
          <w:szCs w:val="20"/>
          <w:lang w:val="en-ID"/>
        </w:rPr>
        <w:t>menggambarkan</w:t>
      </w:r>
      <w:proofErr w:type="spellEnd"/>
      <w:r w:rsidRPr="008851AD">
        <w:rPr>
          <w:sz w:val="20"/>
          <w:szCs w:val="20"/>
          <w:lang w:val="en-ID"/>
        </w:rPr>
        <w:t xml:space="preserve"> </w:t>
      </w:r>
      <w:proofErr w:type="spellStart"/>
      <w:r w:rsidRPr="008851AD">
        <w:rPr>
          <w:sz w:val="20"/>
          <w:szCs w:val="20"/>
          <w:lang w:val="en-ID"/>
        </w:rPr>
        <w:t>bahwa</w:t>
      </w:r>
      <w:proofErr w:type="spellEnd"/>
      <w:r w:rsidRPr="008851AD">
        <w:rPr>
          <w:sz w:val="20"/>
          <w:szCs w:val="20"/>
          <w:lang w:val="en-ID"/>
        </w:rPr>
        <w:t xml:space="preserve"> </w:t>
      </w:r>
      <w:proofErr w:type="spellStart"/>
      <w:r w:rsidRPr="008851AD">
        <w:rPr>
          <w:sz w:val="20"/>
          <w:szCs w:val="20"/>
          <w:lang w:val="en-ID"/>
        </w:rPr>
        <w:t>mayoritas</w:t>
      </w:r>
      <w:proofErr w:type="spellEnd"/>
      <w:r w:rsidRPr="008851AD">
        <w:rPr>
          <w:sz w:val="20"/>
          <w:szCs w:val="20"/>
          <w:lang w:val="en-ID"/>
        </w:rPr>
        <w:t xml:space="preserve"> </w:t>
      </w:r>
      <w:proofErr w:type="spellStart"/>
      <w:r w:rsidRPr="008851AD">
        <w:rPr>
          <w:sz w:val="20"/>
          <w:szCs w:val="20"/>
          <w:lang w:val="en-ID"/>
        </w:rPr>
        <w:t>subjek</w:t>
      </w:r>
      <w:proofErr w:type="spellEnd"/>
      <w:r w:rsidRPr="008851AD">
        <w:rPr>
          <w:sz w:val="20"/>
          <w:szCs w:val="20"/>
          <w:lang w:val="en-ID"/>
        </w:rPr>
        <w:t xml:space="preserve"> </w:t>
      </w:r>
      <w:proofErr w:type="spellStart"/>
      <w:r w:rsidRPr="008851AD">
        <w:rPr>
          <w:sz w:val="20"/>
          <w:szCs w:val="20"/>
          <w:lang w:val="en-ID"/>
        </w:rPr>
        <w:t>penelitian</w:t>
      </w:r>
      <w:proofErr w:type="spellEnd"/>
      <w:r w:rsidRPr="008851AD">
        <w:rPr>
          <w:sz w:val="20"/>
          <w:szCs w:val="20"/>
          <w:lang w:val="en-ID"/>
        </w:rPr>
        <w:t xml:space="preserve"> </w:t>
      </w:r>
      <w:proofErr w:type="spellStart"/>
      <w:r w:rsidRPr="008851AD">
        <w:rPr>
          <w:sz w:val="20"/>
          <w:szCs w:val="20"/>
          <w:lang w:val="en-ID"/>
        </w:rPr>
        <w:t>memiliki</w:t>
      </w:r>
      <w:proofErr w:type="spellEnd"/>
      <w:r w:rsidRPr="008851AD">
        <w:rPr>
          <w:sz w:val="20"/>
          <w:szCs w:val="20"/>
          <w:lang w:val="en-ID"/>
        </w:rPr>
        <w:t xml:space="preserve"> </w:t>
      </w:r>
      <w:proofErr w:type="spellStart"/>
      <w:r w:rsidRPr="008851AD">
        <w:rPr>
          <w:sz w:val="20"/>
          <w:szCs w:val="20"/>
          <w:lang w:val="en-ID"/>
        </w:rPr>
        <w:t>persepsi</w:t>
      </w:r>
      <w:proofErr w:type="spellEnd"/>
      <w:r w:rsidRPr="008851AD">
        <w:rPr>
          <w:sz w:val="20"/>
          <w:szCs w:val="20"/>
          <w:lang w:val="en-ID"/>
        </w:rPr>
        <w:t xml:space="preserve"> yang </w:t>
      </w:r>
      <w:proofErr w:type="spellStart"/>
      <w:r w:rsidRPr="008851AD">
        <w:rPr>
          <w:sz w:val="20"/>
          <w:szCs w:val="20"/>
          <w:lang w:val="en-ID"/>
        </w:rPr>
        <w:t>cukup</w:t>
      </w:r>
      <w:proofErr w:type="spellEnd"/>
      <w:r w:rsidRPr="008851AD">
        <w:rPr>
          <w:sz w:val="20"/>
          <w:szCs w:val="20"/>
          <w:lang w:val="en-ID"/>
        </w:rPr>
        <w:t xml:space="preserve"> </w:t>
      </w:r>
      <w:proofErr w:type="spellStart"/>
      <w:r w:rsidRPr="008851AD">
        <w:rPr>
          <w:sz w:val="20"/>
          <w:szCs w:val="20"/>
          <w:lang w:val="en-ID"/>
        </w:rPr>
        <w:t>moderat</w:t>
      </w:r>
      <w:proofErr w:type="spellEnd"/>
      <w:r w:rsidRPr="008851AD">
        <w:rPr>
          <w:sz w:val="20"/>
          <w:szCs w:val="20"/>
          <w:lang w:val="en-ID"/>
        </w:rPr>
        <w:t xml:space="preserve"> </w:t>
      </w:r>
      <w:proofErr w:type="spellStart"/>
      <w:r w:rsidRPr="008851AD">
        <w:rPr>
          <w:sz w:val="20"/>
          <w:szCs w:val="20"/>
          <w:lang w:val="en-ID"/>
        </w:rPr>
        <w:t>terhadap</w:t>
      </w:r>
      <w:proofErr w:type="spellEnd"/>
      <w:r w:rsidRPr="008851AD">
        <w:rPr>
          <w:sz w:val="20"/>
          <w:szCs w:val="20"/>
          <w:lang w:val="en-ID"/>
        </w:rPr>
        <w:t xml:space="preserve"> </w:t>
      </w:r>
      <w:proofErr w:type="spellStart"/>
      <w:r w:rsidRPr="008851AD">
        <w:rPr>
          <w:sz w:val="20"/>
          <w:szCs w:val="20"/>
          <w:lang w:val="en-ID"/>
        </w:rPr>
        <w:t>pola</w:t>
      </w:r>
      <w:proofErr w:type="spellEnd"/>
      <w:r w:rsidRPr="008851AD">
        <w:rPr>
          <w:sz w:val="20"/>
          <w:szCs w:val="20"/>
          <w:lang w:val="en-ID"/>
        </w:rPr>
        <w:t xml:space="preserve"> </w:t>
      </w:r>
      <w:proofErr w:type="spellStart"/>
      <w:r w:rsidRPr="008851AD">
        <w:rPr>
          <w:sz w:val="20"/>
          <w:szCs w:val="20"/>
          <w:lang w:val="en-ID"/>
        </w:rPr>
        <w:t>asuh</w:t>
      </w:r>
      <w:proofErr w:type="spellEnd"/>
      <w:r w:rsidRPr="008851AD">
        <w:rPr>
          <w:sz w:val="20"/>
          <w:szCs w:val="20"/>
          <w:lang w:val="en-ID"/>
        </w:rPr>
        <w:t xml:space="preserve"> </w:t>
      </w:r>
      <w:proofErr w:type="spellStart"/>
      <w:r w:rsidRPr="008851AD">
        <w:rPr>
          <w:sz w:val="20"/>
          <w:szCs w:val="20"/>
          <w:lang w:val="en-ID"/>
        </w:rPr>
        <w:t>permisif</w:t>
      </w:r>
      <w:proofErr w:type="spellEnd"/>
      <w:r w:rsidRPr="008851AD">
        <w:rPr>
          <w:sz w:val="20"/>
          <w:szCs w:val="20"/>
          <w:lang w:val="en-ID"/>
        </w:rPr>
        <w:t xml:space="preserve"> orang </w:t>
      </w:r>
      <w:proofErr w:type="spellStart"/>
      <w:r w:rsidRPr="008851AD">
        <w:rPr>
          <w:sz w:val="20"/>
          <w:szCs w:val="20"/>
          <w:lang w:val="en-ID"/>
        </w:rPr>
        <w:t>tua</w:t>
      </w:r>
      <w:proofErr w:type="spellEnd"/>
      <w:r w:rsidRPr="008851AD">
        <w:rPr>
          <w:sz w:val="20"/>
          <w:szCs w:val="20"/>
          <w:lang w:val="en-ID"/>
        </w:rPr>
        <w:t xml:space="preserve"> </w:t>
      </w:r>
      <w:proofErr w:type="spellStart"/>
      <w:r w:rsidRPr="008851AD">
        <w:rPr>
          <w:sz w:val="20"/>
          <w:szCs w:val="20"/>
          <w:lang w:val="en-ID"/>
        </w:rPr>
        <w:t>mereka</w:t>
      </w:r>
      <w:proofErr w:type="spellEnd"/>
      <w:r w:rsidRPr="008851AD">
        <w:rPr>
          <w:sz w:val="20"/>
          <w:szCs w:val="20"/>
          <w:lang w:val="en-ID"/>
        </w:rPr>
        <w:t xml:space="preserve">, </w:t>
      </w:r>
      <w:proofErr w:type="spellStart"/>
      <w:r w:rsidRPr="008851AD">
        <w:rPr>
          <w:sz w:val="20"/>
          <w:szCs w:val="20"/>
          <w:lang w:val="en-ID"/>
        </w:rPr>
        <w:t>dengan</w:t>
      </w:r>
      <w:proofErr w:type="spellEnd"/>
      <w:r w:rsidRPr="008851AD">
        <w:rPr>
          <w:sz w:val="20"/>
          <w:szCs w:val="20"/>
          <w:lang w:val="en-ID"/>
        </w:rPr>
        <w:t xml:space="preserve"> </w:t>
      </w:r>
      <w:proofErr w:type="spellStart"/>
      <w:r w:rsidRPr="008851AD">
        <w:rPr>
          <w:sz w:val="20"/>
          <w:szCs w:val="20"/>
          <w:lang w:val="en-ID"/>
        </w:rPr>
        <w:t>sebagian</w:t>
      </w:r>
      <w:proofErr w:type="spellEnd"/>
      <w:r w:rsidRPr="008851AD">
        <w:rPr>
          <w:sz w:val="20"/>
          <w:szCs w:val="20"/>
          <w:lang w:val="en-ID"/>
        </w:rPr>
        <w:t xml:space="preserve"> </w:t>
      </w:r>
      <w:proofErr w:type="spellStart"/>
      <w:r w:rsidRPr="008851AD">
        <w:rPr>
          <w:sz w:val="20"/>
          <w:szCs w:val="20"/>
          <w:lang w:val="en-ID"/>
        </w:rPr>
        <w:t>kecil</w:t>
      </w:r>
      <w:proofErr w:type="spellEnd"/>
      <w:r w:rsidRPr="008851AD">
        <w:rPr>
          <w:sz w:val="20"/>
          <w:szCs w:val="20"/>
          <w:lang w:val="en-ID"/>
        </w:rPr>
        <w:t xml:space="preserve"> </w:t>
      </w:r>
      <w:proofErr w:type="spellStart"/>
      <w:r w:rsidRPr="008851AD">
        <w:rPr>
          <w:sz w:val="20"/>
          <w:szCs w:val="20"/>
          <w:lang w:val="en-ID"/>
        </w:rPr>
        <w:t>lainnya</w:t>
      </w:r>
      <w:proofErr w:type="spellEnd"/>
      <w:r w:rsidRPr="008851AD">
        <w:rPr>
          <w:sz w:val="20"/>
          <w:szCs w:val="20"/>
          <w:lang w:val="en-ID"/>
        </w:rPr>
        <w:t xml:space="preserve"> </w:t>
      </w:r>
      <w:proofErr w:type="spellStart"/>
      <w:r w:rsidRPr="008851AD">
        <w:rPr>
          <w:sz w:val="20"/>
          <w:szCs w:val="20"/>
          <w:lang w:val="en-ID"/>
        </w:rPr>
        <w:t>memiliki</w:t>
      </w:r>
      <w:proofErr w:type="spellEnd"/>
      <w:r w:rsidRPr="008851AD">
        <w:rPr>
          <w:sz w:val="20"/>
          <w:szCs w:val="20"/>
          <w:lang w:val="en-ID"/>
        </w:rPr>
        <w:t xml:space="preserve"> </w:t>
      </w:r>
      <w:proofErr w:type="spellStart"/>
      <w:r w:rsidRPr="008851AD">
        <w:rPr>
          <w:sz w:val="20"/>
          <w:szCs w:val="20"/>
          <w:lang w:val="en-ID"/>
        </w:rPr>
        <w:t>persepsi</w:t>
      </w:r>
      <w:proofErr w:type="spellEnd"/>
      <w:r w:rsidRPr="008851AD">
        <w:rPr>
          <w:sz w:val="20"/>
          <w:szCs w:val="20"/>
          <w:lang w:val="en-ID"/>
        </w:rPr>
        <w:t xml:space="preserve"> yang </w:t>
      </w:r>
      <w:proofErr w:type="spellStart"/>
      <w:r w:rsidRPr="008851AD">
        <w:rPr>
          <w:sz w:val="20"/>
          <w:szCs w:val="20"/>
          <w:lang w:val="en-ID"/>
        </w:rPr>
        <w:t>cenderung</w:t>
      </w:r>
      <w:proofErr w:type="spellEnd"/>
      <w:r w:rsidRPr="008851AD">
        <w:rPr>
          <w:sz w:val="20"/>
          <w:szCs w:val="20"/>
          <w:lang w:val="en-ID"/>
        </w:rPr>
        <w:t xml:space="preserve"> </w:t>
      </w:r>
      <w:proofErr w:type="spellStart"/>
      <w:r w:rsidRPr="008851AD">
        <w:rPr>
          <w:sz w:val="20"/>
          <w:szCs w:val="20"/>
          <w:lang w:val="en-ID"/>
        </w:rPr>
        <w:t>tinggi</w:t>
      </w:r>
      <w:proofErr w:type="spellEnd"/>
      <w:r w:rsidRPr="008851AD">
        <w:rPr>
          <w:sz w:val="20"/>
          <w:szCs w:val="20"/>
          <w:lang w:val="en-ID"/>
        </w:rPr>
        <w:t>.</w:t>
      </w:r>
      <w:r>
        <w:rPr>
          <w:sz w:val="20"/>
          <w:szCs w:val="20"/>
          <w:lang w:val="en-ID"/>
        </w:rPr>
        <w:t xml:space="preserve"> </w:t>
      </w:r>
      <w:proofErr w:type="spellStart"/>
      <w:r w:rsidRPr="008851AD">
        <w:rPr>
          <w:sz w:val="20"/>
          <w:szCs w:val="20"/>
          <w:lang w:val="en-ID"/>
        </w:rPr>
        <w:t>Berdasarkan</w:t>
      </w:r>
      <w:proofErr w:type="spellEnd"/>
      <w:r w:rsidRPr="008851AD">
        <w:rPr>
          <w:sz w:val="20"/>
          <w:szCs w:val="20"/>
          <w:lang w:val="en-ID"/>
        </w:rPr>
        <w:t xml:space="preserve"> </w:t>
      </w:r>
      <w:proofErr w:type="spellStart"/>
      <w:r w:rsidRPr="008851AD">
        <w:rPr>
          <w:sz w:val="20"/>
          <w:szCs w:val="20"/>
          <w:lang w:val="en-ID"/>
        </w:rPr>
        <w:t>hasil</w:t>
      </w:r>
      <w:proofErr w:type="spellEnd"/>
      <w:r w:rsidRPr="008851AD">
        <w:rPr>
          <w:sz w:val="20"/>
          <w:szCs w:val="20"/>
          <w:lang w:val="en-ID"/>
        </w:rPr>
        <w:t xml:space="preserve"> </w:t>
      </w:r>
      <w:proofErr w:type="spellStart"/>
      <w:r w:rsidRPr="008851AD">
        <w:rPr>
          <w:sz w:val="20"/>
          <w:szCs w:val="20"/>
          <w:lang w:val="en-ID"/>
        </w:rPr>
        <w:t>tersebut</w:t>
      </w:r>
      <w:proofErr w:type="spellEnd"/>
      <w:r w:rsidRPr="008851AD">
        <w:rPr>
          <w:sz w:val="20"/>
          <w:szCs w:val="20"/>
          <w:lang w:val="en-ID"/>
        </w:rPr>
        <w:t xml:space="preserve">, </w:t>
      </w:r>
      <w:proofErr w:type="spellStart"/>
      <w:r w:rsidRPr="008851AD">
        <w:rPr>
          <w:sz w:val="20"/>
          <w:szCs w:val="20"/>
          <w:lang w:val="en-ID"/>
        </w:rPr>
        <w:t>peneliti</w:t>
      </w:r>
      <w:proofErr w:type="spellEnd"/>
      <w:r w:rsidRPr="008851AD">
        <w:rPr>
          <w:sz w:val="20"/>
          <w:szCs w:val="20"/>
          <w:lang w:val="en-ID"/>
        </w:rPr>
        <w:t xml:space="preserve"> </w:t>
      </w:r>
      <w:proofErr w:type="spellStart"/>
      <w:r w:rsidRPr="008851AD">
        <w:rPr>
          <w:sz w:val="20"/>
          <w:szCs w:val="20"/>
          <w:lang w:val="en-ID"/>
        </w:rPr>
        <w:t>menyimpulkan</w:t>
      </w:r>
      <w:proofErr w:type="spellEnd"/>
      <w:r w:rsidRPr="008851AD">
        <w:rPr>
          <w:sz w:val="20"/>
          <w:szCs w:val="20"/>
          <w:lang w:val="en-ID"/>
        </w:rPr>
        <w:t xml:space="preserve"> </w:t>
      </w:r>
      <w:proofErr w:type="spellStart"/>
      <w:r w:rsidRPr="008851AD">
        <w:rPr>
          <w:sz w:val="20"/>
          <w:szCs w:val="20"/>
          <w:lang w:val="en-ID"/>
        </w:rPr>
        <w:t>bahwa</w:t>
      </w:r>
      <w:proofErr w:type="spellEnd"/>
      <w:r w:rsidRPr="008851AD">
        <w:rPr>
          <w:sz w:val="20"/>
          <w:szCs w:val="20"/>
          <w:lang w:val="en-ID"/>
        </w:rPr>
        <w:t xml:space="preserve"> </w:t>
      </w:r>
      <w:proofErr w:type="spellStart"/>
      <w:r w:rsidRPr="008851AD">
        <w:rPr>
          <w:sz w:val="20"/>
          <w:szCs w:val="20"/>
          <w:lang w:val="en-ID"/>
        </w:rPr>
        <w:t>tingkat</w:t>
      </w:r>
      <w:proofErr w:type="spellEnd"/>
      <w:r w:rsidRPr="008851AD">
        <w:rPr>
          <w:sz w:val="20"/>
          <w:szCs w:val="20"/>
          <w:lang w:val="en-ID"/>
        </w:rPr>
        <w:t xml:space="preserve"> </w:t>
      </w:r>
      <w:proofErr w:type="spellStart"/>
      <w:r w:rsidRPr="008851AD">
        <w:rPr>
          <w:sz w:val="20"/>
          <w:szCs w:val="20"/>
          <w:lang w:val="en-ID"/>
        </w:rPr>
        <w:t>perilaku</w:t>
      </w:r>
      <w:proofErr w:type="spellEnd"/>
      <w:r w:rsidRPr="008851AD">
        <w:rPr>
          <w:sz w:val="20"/>
          <w:szCs w:val="20"/>
          <w:lang w:val="en-ID"/>
        </w:rPr>
        <w:t xml:space="preserve"> </w:t>
      </w:r>
      <w:proofErr w:type="spellStart"/>
      <w:r w:rsidRPr="008851AD">
        <w:rPr>
          <w:sz w:val="20"/>
          <w:szCs w:val="20"/>
          <w:lang w:val="en-ID"/>
        </w:rPr>
        <w:t>membolos</w:t>
      </w:r>
      <w:proofErr w:type="spellEnd"/>
      <w:r w:rsidRPr="008851AD">
        <w:rPr>
          <w:sz w:val="20"/>
          <w:szCs w:val="20"/>
          <w:lang w:val="en-ID"/>
        </w:rPr>
        <w:t xml:space="preserve"> yang </w:t>
      </w:r>
      <w:proofErr w:type="spellStart"/>
      <w:r w:rsidRPr="008851AD">
        <w:rPr>
          <w:sz w:val="20"/>
          <w:szCs w:val="20"/>
          <w:lang w:val="en-ID"/>
        </w:rPr>
        <w:t>tinggi</w:t>
      </w:r>
      <w:proofErr w:type="spellEnd"/>
      <w:r w:rsidRPr="008851AD">
        <w:rPr>
          <w:sz w:val="20"/>
          <w:szCs w:val="20"/>
          <w:lang w:val="en-ID"/>
        </w:rPr>
        <w:t xml:space="preserve"> </w:t>
      </w:r>
      <w:proofErr w:type="spellStart"/>
      <w:r w:rsidRPr="008851AD">
        <w:rPr>
          <w:sz w:val="20"/>
          <w:szCs w:val="20"/>
          <w:lang w:val="en-ID"/>
        </w:rPr>
        <w:t>mungkin</w:t>
      </w:r>
      <w:proofErr w:type="spellEnd"/>
      <w:r w:rsidRPr="008851AD">
        <w:rPr>
          <w:sz w:val="20"/>
          <w:szCs w:val="20"/>
          <w:lang w:val="en-ID"/>
        </w:rPr>
        <w:t xml:space="preserve"> </w:t>
      </w:r>
      <w:proofErr w:type="spellStart"/>
      <w:r w:rsidRPr="008851AD">
        <w:rPr>
          <w:sz w:val="20"/>
          <w:szCs w:val="20"/>
          <w:lang w:val="en-ID"/>
        </w:rPr>
        <w:t>disebabkan</w:t>
      </w:r>
      <w:proofErr w:type="spellEnd"/>
      <w:r w:rsidRPr="008851AD">
        <w:rPr>
          <w:sz w:val="20"/>
          <w:szCs w:val="20"/>
          <w:lang w:val="en-ID"/>
        </w:rPr>
        <w:t xml:space="preserve"> oleh </w:t>
      </w:r>
      <w:proofErr w:type="spellStart"/>
      <w:r w:rsidRPr="008851AD">
        <w:rPr>
          <w:sz w:val="20"/>
          <w:szCs w:val="20"/>
          <w:lang w:val="en-ID"/>
        </w:rPr>
        <w:t>tingginya</w:t>
      </w:r>
      <w:proofErr w:type="spellEnd"/>
      <w:r w:rsidRPr="008851AD">
        <w:rPr>
          <w:sz w:val="20"/>
          <w:szCs w:val="20"/>
          <w:lang w:val="en-ID"/>
        </w:rPr>
        <w:t xml:space="preserve"> </w:t>
      </w:r>
      <w:proofErr w:type="spellStart"/>
      <w:r w:rsidRPr="008851AD">
        <w:rPr>
          <w:sz w:val="20"/>
          <w:szCs w:val="20"/>
          <w:lang w:val="en-ID"/>
        </w:rPr>
        <w:t>presepsi</w:t>
      </w:r>
      <w:proofErr w:type="spellEnd"/>
      <w:r w:rsidRPr="008851AD">
        <w:rPr>
          <w:sz w:val="20"/>
          <w:szCs w:val="20"/>
          <w:lang w:val="en-ID"/>
        </w:rPr>
        <w:t xml:space="preserve"> </w:t>
      </w:r>
      <w:proofErr w:type="spellStart"/>
      <w:r w:rsidRPr="008851AD">
        <w:rPr>
          <w:sz w:val="20"/>
          <w:szCs w:val="20"/>
          <w:lang w:val="en-ID"/>
        </w:rPr>
        <w:t>subjek</w:t>
      </w:r>
      <w:proofErr w:type="spellEnd"/>
      <w:r w:rsidRPr="008851AD">
        <w:rPr>
          <w:sz w:val="20"/>
          <w:szCs w:val="20"/>
          <w:lang w:val="en-ID"/>
        </w:rPr>
        <w:t xml:space="preserve"> </w:t>
      </w:r>
      <w:proofErr w:type="spellStart"/>
      <w:r w:rsidRPr="008851AD">
        <w:rPr>
          <w:sz w:val="20"/>
          <w:szCs w:val="20"/>
          <w:lang w:val="en-ID"/>
        </w:rPr>
        <w:t>terhadap</w:t>
      </w:r>
      <w:proofErr w:type="spellEnd"/>
      <w:r w:rsidRPr="008851AD">
        <w:rPr>
          <w:sz w:val="20"/>
          <w:szCs w:val="20"/>
          <w:lang w:val="en-ID"/>
        </w:rPr>
        <w:t xml:space="preserve"> </w:t>
      </w:r>
      <w:proofErr w:type="spellStart"/>
      <w:r w:rsidRPr="008851AD">
        <w:rPr>
          <w:sz w:val="20"/>
          <w:szCs w:val="20"/>
          <w:lang w:val="en-ID"/>
        </w:rPr>
        <w:t>pola</w:t>
      </w:r>
      <w:proofErr w:type="spellEnd"/>
      <w:r w:rsidRPr="008851AD">
        <w:rPr>
          <w:sz w:val="20"/>
          <w:szCs w:val="20"/>
          <w:lang w:val="en-ID"/>
        </w:rPr>
        <w:t xml:space="preserve"> </w:t>
      </w:r>
      <w:proofErr w:type="spellStart"/>
      <w:r w:rsidRPr="008851AD">
        <w:rPr>
          <w:sz w:val="20"/>
          <w:szCs w:val="20"/>
          <w:lang w:val="en-ID"/>
        </w:rPr>
        <w:t>asuh</w:t>
      </w:r>
      <w:proofErr w:type="spellEnd"/>
      <w:r w:rsidRPr="008851AD">
        <w:rPr>
          <w:sz w:val="20"/>
          <w:szCs w:val="20"/>
          <w:lang w:val="en-ID"/>
        </w:rPr>
        <w:t xml:space="preserve"> </w:t>
      </w:r>
      <w:proofErr w:type="spellStart"/>
      <w:r w:rsidRPr="008851AD">
        <w:rPr>
          <w:sz w:val="20"/>
          <w:szCs w:val="20"/>
          <w:lang w:val="en-ID"/>
        </w:rPr>
        <w:t>permisif</w:t>
      </w:r>
      <w:proofErr w:type="spellEnd"/>
      <w:r w:rsidRPr="008851AD">
        <w:rPr>
          <w:sz w:val="20"/>
          <w:szCs w:val="20"/>
          <w:lang w:val="en-ID"/>
        </w:rPr>
        <w:t xml:space="preserve"> yang </w:t>
      </w:r>
      <w:proofErr w:type="spellStart"/>
      <w:r w:rsidRPr="008851AD">
        <w:rPr>
          <w:sz w:val="20"/>
          <w:szCs w:val="20"/>
          <w:lang w:val="en-ID"/>
        </w:rPr>
        <w:t>diterapkan</w:t>
      </w:r>
      <w:proofErr w:type="spellEnd"/>
      <w:r w:rsidRPr="008851AD">
        <w:rPr>
          <w:sz w:val="20"/>
          <w:szCs w:val="20"/>
          <w:lang w:val="en-ID"/>
        </w:rPr>
        <w:t xml:space="preserve"> oleh orang </w:t>
      </w:r>
      <w:proofErr w:type="spellStart"/>
      <w:r w:rsidRPr="008851AD">
        <w:rPr>
          <w:sz w:val="20"/>
          <w:szCs w:val="20"/>
          <w:lang w:val="en-ID"/>
        </w:rPr>
        <w:t>tua</w:t>
      </w:r>
      <w:proofErr w:type="spellEnd"/>
      <w:r w:rsidRPr="008851AD">
        <w:rPr>
          <w:sz w:val="20"/>
          <w:szCs w:val="20"/>
          <w:lang w:val="en-ID"/>
        </w:rPr>
        <w:t xml:space="preserve"> </w:t>
      </w:r>
      <w:proofErr w:type="spellStart"/>
      <w:r w:rsidRPr="008851AD">
        <w:rPr>
          <w:sz w:val="20"/>
          <w:szCs w:val="20"/>
          <w:lang w:val="en-ID"/>
        </w:rPr>
        <w:t>mereka</w:t>
      </w:r>
      <w:proofErr w:type="spellEnd"/>
      <w:r>
        <w:rPr>
          <w:sz w:val="20"/>
          <w:szCs w:val="20"/>
          <w:lang w:val="en-ID"/>
        </w:rPr>
        <w:t xml:space="preserve"> </w:t>
      </w:r>
      <w:r w:rsidR="00AE5E4B" w:rsidRPr="0088670F">
        <w:rPr>
          <w:sz w:val="20"/>
          <w:szCs w:val="20"/>
          <w:lang w:val="en-US"/>
        </w:rPr>
        <w:fldChar w:fldCharType="begin" w:fldLock="1"/>
      </w:r>
      <w:r w:rsidR="00AE5E4B" w:rsidRPr="0088670F">
        <w:rPr>
          <w:sz w:val="20"/>
          <w:szCs w:val="20"/>
          <w:lang w:val="en-US"/>
        </w:rPr>
        <w:instrText>ADDIN CSL_CITATION {"citationItems":[{"id":"ITEM-1","itemData":{"DOI":"10.12928/psikopedagogia.v4i2.4477","ISSN":"2301-6167","abstract":"This research aims to the role of permissive parenting, school atmosphere, and achievement motivation towards studentsâ€™ truant behavior. This is a correlational research. The quantitative approch is used in this research. The participants were 200 students of SMK PIRI 1 Yogyakarta. There was a form of scale of truant behavior, permissive parenting, school atmosphere and achivement motivation that used as the instrument of this research. The data were analyzed using multiple regression analysis. Based on the analysis results, the obtained data showed a coefficient of 22.044 with the sig. 0,000. The results of the study showed that there is a significant influence between permissive parenting towards studentsâ€™ truant behavior , school atmosphere and achievement motivation by 25,2%. Specifically, there is a significant influence between permissive parenting towards studentsâ€™ truant behavior by 18,3%, there is no significant influence between school atmosphere towards studentsâ€™ truant behavior by 1,6%, there is a significant influence between achievement motivation towards studentsâ€™ truant behavior by 24,5%. This research findings can be considered as useful information for the parents in order to provide an effective parenting for their children. On the other hand, these findings can be used as the ponder in developing guidance and counseling services to reduce studentsâ€™ truant behavior.","author":[{"dropping-particle":"","family":"Muin","given":"S","non-dropping-particle":"","parse-names":false,"suffix":""}],"container-title":"PSIKOPEDAGOGIA Jurnal Bimbingan dan Konseling","id":"ITEM-1","issue":"2","issued":{"date-parts":[["2015"]]},"page":"93","title":"Peran Pola Asuh Permisif, Iklim Sekolah, dan Motivasi Berprestasi Terhadap Perilaku Membolos Siswa","type":"article-journal","volume":"4"},"uris":["http://www.mendeley.com/documents/?uuid=46202b1c-dfce-493b-97d7-fddeb0825898"]}],"mendeley":{"formattedCitation":"[4]","plainTextFormattedCitation":"[4]"},"properties":{"noteIndex":0},"schema":"https://github.com/citation-style-language/schema/raw/master/csl-citation.json"}</w:instrText>
      </w:r>
      <w:r w:rsidR="00AE5E4B" w:rsidRPr="0088670F">
        <w:rPr>
          <w:sz w:val="20"/>
          <w:szCs w:val="20"/>
          <w:lang w:val="en-US"/>
        </w:rPr>
        <w:fldChar w:fldCharType="separate"/>
      </w:r>
      <w:r w:rsidR="00AE5E4B" w:rsidRPr="0088670F">
        <w:rPr>
          <w:noProof/>
          <w:sz w:val="20"/>
          <w:szCs w:val="20"/>
          <w:lang w:val="en-US"/>
        </w:rPr>
        <w:t>[4]</w:t>
      </w:r>
      <w:r w:rsidR="00AE5E4B" w:rsidRPr="0088670F">
        <w:rPr>
          <w:sz w:val="20"/>
          <w:szCs w:val="20"/>
          <w:lang w:val="en-US"/>
        </w:rPr>
        <w:fldChar w:fldCharType="end"/>
      </w:r>
      <w:r w:rsidR="00AE5E4B" w:rsidRPr="0088670F">
        <w:rPr>
          <w:sz w:val="20"/>
          <w:szCs w:val="20"/>
          <w:lang w:val="en-US"/>
        </w:rPr>
        <w:t>.</w:t>
      </w:r>
    </w:p>
    <w:p w14:paraId="37422264" w14:textId="3E064925" w:rsidR="007102F2" w:rsidRPr="0088670F" w:rsidRDefault="00006C96" w:rsidP="008D3AE9">
      <w:pPr>
        <w:ind w:left="709" w:firstLine="357"/>
        <w:jc w:val="both"/>
        <w:rPr>
          <w:sz w:val="20"/>
          <w:szCs w:val="20"/>
          <w:lang w:val="en-US"/>
        </w:rPr>
      </w:pPr>
      <w:r w:rsidRPr="0088670F">
        <w:rPr>
          <w:sz w:val="20"/>
          <w:szCs w:val="20"/>
          <w:lang w:val="en-US"/>
        </w:rPr>
        <w:t xml:space="preserve">Hasil </w:t>
      </w:r>
      <w:proofErr w:type="spellStart"/>
      <w:r w:rsidRPr="0088670F">
        <w:rPr>
          <w:sz w:val="20"/>
          <w:szCs w:val="20"/>
          <w:lang w:val="en-US"/>
        </w:rPr>
        <w:t>penelitian</w:t>
      </w:r>
      <w:proofErr w:type="spellEnd"/>
      <w:r w:rsidRPr="0088670F">
        <w:rPr>
          <w:sz w:val="20"/>
          <w:szCs w:val="20"/>
          <w:lang w:val="en-US"/>
        </w:rPr>
        <w:t xml:space="preserve"> yang </w:t>
      </w:r>
      <w:proofErr w:type="spellStart"/>
      <w:r w:rsidRPr="0088670F">
        <w:rPr>
          <w:sz w:val="20"/>
          <w:szCs w:val="20"/>
          <w:lang w:val="en-US"/>
        </w:rPr>
        <w:t>dilakukan</w:t>
      </w:r>
      <w:proofErr w:type="spellEnd"/>
      <w:r w:rsidRPr="0088670F">
        <w:rPr>
          <w:sz w:val="20"/>
          <w:szCs w:val="20"/>
          <w:lang w:val="en-US"/>
        </w:rPr>
        <w:t xml:space="preserve"> oleh Muin juga </w:t>
      </w:r>
      <w:proofErr w:type="spellStart"/>
      <w:r w:rsidRPr="0088670F">
        <w:rPr>
          <w:sz w:val="20"/>
          <w:szCs w:val="20"/>
          <w:lang w:val="en-US"/>
        </w:rPr>
        <w:t>mendukung</w:t>
      </w:r>
      <w:proofErr w:type="spellEnd"/>
      <w:r w:rsidRPr="0088670F">
        <w:rPr>
          <w:sz w:val="20"/>
          <w:szCs w:val="20"/>
          <w:lang w:val="en-US"/>
        </w:rPr>
        <w:t xml:space="preserve"> </w:t>
      </w:r>
      <w:proofErr w:type="spellStart"/>
      <w:r w:rsidR="00B60FC0" w:rsidRPr="0088670F">
        <w:rPr>
          <w:sz w:val="20"/>
          <w:szCs w:val="20"/>
          <w:lang w:val="en-US"/>
        </w:rPr>
        <w:t>penelitian</w:t>
      </w:r>
      <w:proofErr w:type="spellEnd"/>
      <w:r w:rsidR="00B60FC0" w:rsidRPr="0088670F">
        <w:rPr>
          <w:sz w:val="20"/>
          <w:szCs w:val="20"/>
          <w:lang w:val="en-US"/>
        </w:rPr>
        <w:t xml:space="preserve"> </w:t>
      </w:r>
      <w:proofErr w:type="spellStart"/>
      <w:r w:rsidR="00B60FC0" w:rsidRPr="0088670F">
        <w:rPr>
          <w:sz w:val="20"/>
          <w:szCs w:val="20"/>
          <w:lang w:val="en-US"/>
        </w:rPr>
        <w:t>ini</w:t>
      </w:r>
      <w:proofErr w:type="spellEnd"/>
      <w:r w:rsidR="00B60FC0" w:rsidRPr="0088670F">
        <w:rPr>
          <w:sz w:val="20"/>
          <w:szCs w:val="20"/>
          <w:lang w:val="en-US"/>
        </w:rPr>
        <w:t>,</w:t>
      </w:r>
      <w:r w:rsidRPr="0088670F">
        <w:rPr>
          <w:sz w:val="20"/>
          <w:szCs w:val="20"/>
          <w:lang w:val="en-US"/>
        </w:rPr>
        <w:t xml:space="preserve"> </w:t>
      </w:r>
      <w:r w:rsidR="00D138E2" w:rsidRPr="0088670F">
        <w:rPr>
          <w:sz w:val="20"/>
          <w:szCs w:val="20"/>
        </w:rPr>
        <w:t xml:space="preserve">terdapat </w:t>
      </w:r>
      <w:proofErr w:type="spellStart"/>
      <w:r w:rsidR="00EF7166" w:rsidRPr="0088670F">
        <w:rPr>
          <w:sz w:val="20"/>
          <w:szCs w:val="20"/>
          <w:lang w:val="en-US"/>
        </w:rPr>
        <w:t>relasi</w:t>
      </w:r>
      <w:proofErr w:type="spellEnd"/>
      <w:r w:rsidR="00EF7166" w:rsidRPr="0088670F">
        <w:rPr>
          <w:sz w:val="20"/>
          <w:szCs w:val="20"/>
          <w:lang w:val="en-US"/>
        </w:rPr>
        <w:t xml:space="preserve"> </w:t>
      </w:r>
      <w:r w:rsidR="00D138E2" w:rsidRPr="0088670F">
        <w:rPr>
          <w:sz w:val="20"/>
          <w:szCs w:val="20"/>
        </w:rPr>
        <w:t xml:space="preserve">yang sangat </w:t>
      </w:r>
      <w:proofErr w:type="spellStart"/>
      <w:r w:rsidR="00EF7166" w:rsidRPr="0088670F">
        <w:rPr>
          <w:sz w:val="20"/>
          <w:szCs w:val="20"/>
          <w:lang w:val="en-US"/>
        </w:rPr>
        <w:t>tinggi</w:t>
      </w:r>
      <w:proofErr w:type="spellEnd"/>
      <w:r w:rsidR="00D138E2" w:rsidRPr="0088670F">
        <w:rPr>
          <w:sz w:val="20"/>
          <w:szCs w:val="20"/>
        </w:rPr>
        <w:t xml:space="preserve"> antara pola asuh permisif dan perilaku membolos siswa. Nilai t sebesar 6,452 menunjukkan adanya </w:t>
      </w:r>
      <w:proofErr w:type="spellStart"/>
      <w:r w:rsidR="00D138E2" w:rsidRPr="0088670F">
        <w:rPr>
          <w:sz w:val="20"/>
          <w:szCs w:val="20"/>
          <w:lang w:val="en-US"/>
        </w:rPr>
        <w:t>relasi</w:t>
      </w:r>
      <w:proofErr w:type="spellEnd"/>
      <w:r w:rsidR="00D138E2" w:rsidRPr="0088670F">
        <w:rPr>
          <w:sz w:val="20"/>
          <w:szCs w:val="20"/>
        </w:rPr>
        <w:t xml:space="preserve"> positif yang </w:t>
      </w:r>
      <w:proofErr w:type="spellStart"/>
      <w:r w:rsidR="00EF7166" w:rsidRPr="0088670F">
        <w:rPr>
          <w:sz w:val="20"/>
          <w:szCs w:val="20"/>
          <w:lang w:val="en-US"/>
        </w:rPr>
        <w:t>tinggi</w:t>
      </w:r>
      <w:proofErr w:type="spellEnd"/>
      <w:r w:rsidR="00D138E2" w:rsidRPr="0088670F">
        <w:rPr>
          <w:sz w:val="20"/>
          <w:szCs w:val="20"/>
        </w:rPr>
        <w:t xml:space="preserve"> dari pola asuh permisif terhadap perilaku membolos siswa. Hal ini se</w:t>
      </w:r>
      <w:proofErr w:type="spellStart"/>
      <w:r w:rsidR="00EF7166" w:rsidRPr="0088670F">
        <w:rPr>
          <w:sz w:val="20"/>
          <w:szCs w:val="20"/>
          <w:lang w:val="en-US"/>
        </w:rPr>
        <w:t>suai</w:t>
      </w:r>
      <w:proofErr w:type="spellEnd"/>
      <w:r w:rsidR="00D138E2" w:rsidRPr="0088670F">
        <w:rPr>
          <w:sz w:val="20"/>
          <w:szCs w:val="20"/>
        </w:rPr>
        <w:t xml:space="preserve"> dengan temuan dalam penelitian Muin, di mana pengaruh variabel pola asuh permisif </w:t>
      </w:r>
      <w:r w:rsidR="00EF7166" w:rsidRPr="0088670F">
        <w:rPr>
          <w:sz w:val="20"/>
          <w:szCs w:val="20"/>
          <w:lang w:val="en-US"/>
        </w:rPr>
        <w:t>pada</w:t>
      </w:r>
      <w:r w:rsidR="00D138E2" w:rsidRPr="0088670F">
        <w:rPr>
          <w:sz w:val="20"/>
          <w:szCs w:val="20"/>
        </w:rPr>
        <w:t xml:space="preserve"> perilaku membolos siswa ditemukan sebesar 0,407, yang setara dengan sekitar 18,3%.</w:t>
      </w:r>
      <w:r w:rsidRPr="0088670F">
        <w:rPr>
          <w:sz w:val="20"/>
          <w:szCs w:val="20"/>
          <w:lang w:val="en-US"/>
        </w:rPr>
        <w:t xml:space="preserve">. Ini </w:t>
      </w:r>
      <w:proofErr w:type="spellStart"/>
      <w:r w:rsidRPr="0088670F">
        <w:rPr>
          <w:sz w:val="20"/>
          <w:szCs w:val="20"/>
          <w:lang w:val="en-US"/>
        </w:rPr>
        <w:t>berarti</w:t>
      </w:r>
      <w:proofErr w:type="spellEnd"/>
      <w:r w:rsidRPr="0088670F">
        <w:rPr>
          <w:sz w:val="20"/>
          <w:szCs w:val="20"/>
          <w:lang w:val="en-US"/>
        </w:rPr>
        <w:t xml:space="preserve"> </w:t>
      </w:r>
      <w:proofErr w:type="spellStart"/>
      <w:r w:rsidRPr="0088670F">
        <w:rPr>
          <w:sz w:val="20"/>
          <w:szCs w:val="20"/>
          <w:lang w:val="en-US"/>
        </w:rPr>
        <w:t>sebagian</w:t>
      </w:r>
      <w:proofErr w:type="spellEnd"/>
      <w:r w:rsidRPr="0088670F">
        <w:rPr>
          <w:sz w:val="20"/>
          <w:szCs w:val="20"/>
          <w:lang w:val="en-US"/>
        </w:rPr>
        <w:t xml:space="preserve"> </w:t>
      </w:r>
      <w:proofErr w:type="spellStart"/>
      <w:r w:rsidRPr="0088670F">
        <w:rPr>
          <w:sz w:val="20"/>
          <w:szCs w:val="20"/>
          <w:lang w:val="en-US"/>
        </w:rPr>
        <w:t>besar</w:t>
      </w:r>
      <w:proofErr w:type="spellEnd"/>
      <w:r w:rsidRPr="0088670F">
        <w:rPr>
          <w:sz w:val="20"/>
          <w:szCs w:val="20"/>
          <w:lang w:val="en-US"/>
        </w:rPr>
        <w:t xml:space="preserve"> (</w:t>
      </w:r>
      <w:proofErr w:type="spellStart"/>
      <w:r w:rsidRPr="0088670F">
        <w:rPr>
          <w:sz w:val="20"/>
          <w:szCs w:val="20"/>
          <w:lang w:val="en-US"/>
        </w:rPr>
        <w:t>sekitar</w:t>
      </w:r>
      <w:proofErr w:type="spellEnd"/>
      <w:r w:rsidRPr="0088670F">
        <w:rPr>
          <w:sz w:val="20"/>
          <w:szCs w:val="20"/>
          <w:lang w:val="en-US"/>
        </w:rPr>
        <w:t xml:space="preserve"> 72,6%) </w:t>
      </w:r>
      <w:proofErr w:type="spellStart"/>
      <w:r w:rsidRPr="0088670F">
        <w:rPr>
          <w:sz w:val="20"/>
          <w:szCs w:val="20"/>
          <w:lang w:val="en-US"/>
        </w:rPr>
        <w:t>dari</w:t>
      </w:r>
      <w:proofErr w:type="spellEnd"/>
      <w:r w:rsidRPr="0088670F">
        <w:rPr>
          <w:sz w:val="20"/>
          <w:szCs w:val="20"/>
          <w:lang w:val="en-US"/>
        </w:rPr>
        <w:t xml:space="preserve"> </w:t>
      </w:r>
      <w:proofErr w:type="spellStart"/>
      <w:r w:rsidRPr="0088670F">
        <w:rPr>
          <w:sz w:val="20"/>
          <w:szCs w:val="20"/>
          <w:lang w:val="en-US"/>
        </w:rPr>
        <w:t>perilaku</w:t>
      </w:r>
      <w:proofErr w:type="spellEnd"/>
      <w:r w:rsidRPr="0088670F">
        <w:rPr>
          <w:sz w:val="20"/>
          <w:szCs w:val="20"/>
          <w:lang w:val="en-US"/>
        </w:rPr>
        <w:t xml:space="preserve"> </w:t>
      </w:r>
      <w:proofErr w:type="spellStart"/>
      <w:r w:rsidRPr="0088670F">
        <w:rPr>
          <w:sz w:val="20"/>
          <w:szCs w:val="20"/>
          <w:lang w:val="en-US"/>
        </w:rPr>
        <w:t>membolos</w:t>
      </w:r>
      <w:proofErr w:type="spellEnd"/>
      <w:r w:rsidRPr="0088670F">
        <w:rPr>
          <w:sz w:val="20"/>
          <w:szCs w:val="20"/>
          <w:lang w:val="en-US"/>
        </w:rPr>
        <w:t xml:space="preserve"> </w:t>
      </w:r>
      <w:proofErr w:type="spellStart"/>
      <w:r w:rsidRPr="0088670F">
        <w:rPr>
          <w:sz w:val="20"/>
          <w:szCs w:val="20"/>
          <w:lang w:val="en-US"/>
        </w:rPr>
        <w:t>siswa</w:t>
      </w:r>
      <w:proofErr w:type="spellEnd"/>
      <w:r w:rsidRPr="0088670F">
        <w:rPr>
          <w:sz w:val="20"/>
          <w:szCs w:val="20"/>
          <w:lang w:val="en-US"/>
        </w:rPr>
        <w:t xml:space="preserve"> </w:t>
      </w:r>
      <w:proofErr w:type="spellStart"/>
      <w:r w:rsidRPr="0088670F">
        <w:rPr>
          <w:sz w:val="20"/>
          <w:szCs w:val="20"/>
          <w:lang w:val="en-US"/>
        </w:rPr>
        <w:t>dapat</w:t>
      </w:r>
      <w:proofErr w:type="spellEnd"/>
      <w:r w:rsidRPr="0088670F">
        <w:rPr>
          <w:sz w:val="20"/>
          <w:szCs w:val="20"/>
          <w:lang w:val="en-US"/>
        </w:rPr>
        <w:t xml:space="preserve"> </w:t>
      </w:r>
      <w:proofErr w:type="spellStart"/>
      <w:r w:rsidRPr="0088670F">
        <w:rPr>
          <w:sz w:val="20"/>
          <w:szCs w:val="20"/>
          <w:lang w:val="en-US"/>
        </w:rPr>
        <w:t>dijelaskan</w:t>
      </w:r>
      <w:proofErr w:type="spellEnd"/>
      <w:r w:rsidRPr="0088670F">
        <w:rPr>
          <w:sz w:val="20"/>
          <w:szCs w:val="20"/>
          <w:lang w:val="en-US"/>
        </w:rPr>
        <w:t xml:space="preserve"> ole</w:t>
      </w:r>
      <w:r w:rsidR="008851AD">
        <w:rPr>
          <w:sz w:val="20"/>
          <w:szCs w:val="20"/>
          <w:lang w:val="en-US"/>
        </w:rPr>
        <w:t>h</w:t>
      </w:r>
      <w:r w:rsidRPr="0088670F">
        <w:rPr>
          <w:sz w:val="20"/>
          <w:szCs w:val="20"/>
          <w:lang w:val="en-US"/>
        </w:rPr>
        <w:t xml:space="preserve"> </w:t>
      </w:r>
      <w:proofErr w:type="spellStart"/>
      <w:r w:rsidRPr="0088670F">
        <w:rPr>
          <w:sz w:val="20"/>
          <w:szCs w:val="20"/>
          <w:lang w:val="en-US"/>
        </w:rPr>
        <w:t>pengaruh</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yang </w:t>
      </w:r>
      <w:proofErr w:type="spellStart"/>
      <w:r w:rsidRPr="0088670F">
        <w:rPr>
          <w:sz w:val="20"/>
          <w:szCs w:val="20"/>
          <w:lang w:val="en-US"/>
        </w:rPr>
        <w:t>diterapkan</w:t>
      </w:r>
      <w:proofErr w:type="spellEnd"/>
      <w:r w:rsidRPr="0088670F">
        <w:rPr>
          <w:sz w:val="20"/>
          <w:szCs w:val="20"/>
          <w:lang w:val="en-US"/>
        </w:rPr>
        <w:t xml:space="preserve"> oleh orang </w:t>
      </w:r>
      <w:proofErr w:type="spellStart"/>
      <w:r w:rsidRPr="0088670F">
        <w:rPr>
          <w:sz w:val="20"/>
          <w:szCs w:val="20"/>
          <w:lang w:val="en-US"/>
        </w:rPr>
        <w:t>tua</w:t>
      </w:r>
      <w:proofErr w:type="spellEnd"/>
      <w:r w:rsidRPr="0088670F">
        <w:rPr>
          <w:sz w:val="20"/>
          <w:szCs w:val="20"/>
          <w:lang w:val="en-US"/>
        </w:rPr>
        <w:t>.</w:t>
      </w:r>
      <w:r w:rsidR="00067E3E" w:rsidRPr="0088670F">
        <w:rPr>
          <w:sz w:val="20"/>
          <w:szCs w:val="20"/>
          <w:lang w:val="en-US"/>
        </w:rPr>
        <w:fldChar w:fldCharType="begin" w:fldLock="1"/>
      </w:r>
      <w:r w:rsidR="00FC6459" w:rsidRPr="0088670F">
        <w:rPr>
          <w:sz w:val="20"/>
          <w:szCs w:val="20"/>
          <w:lang w:val="en-US"/>
        </w:rPr>
        <w:instrText>ADDIN CSL_CITATION {"citationItems":[{"id":"ITEM-1","itemData":{"DOI":"10.12928/psikopedagogia.v4i2.4477","ISSN":"2301-6167","abstract":"This research aims to the role of permissive parenting, school atmosphere, and achievement motivation towards studentsâ€™ truant behavior. This is a correlational research. The quantitative approch is used in this research. The participants were 200 students of SMK PIRI 1 Yogyakarta. There was a form of scale of truant behavior, permissive parenting, school atmosphere and achivement motivation that used as the instrument of this research. The data were analyzed using multiple regression analysis. Based on the analysis results, the obtained data showed a coefficient of 22.044 with the sig. 0,000. The results of the study showed that there is a significant influence between permissive parenting towards studentsâ€™ truant behavior , school atmosphere and achievement motivation by 25,2%. Specifically, there is a significant influence between permissive parenting towards studentsâ€™ truant behavior by 18,3%, there is no significant influence between school atmosphere towards studentsâ€™ truant behavior by 1,6%, there is a significant influence between achievement motivation towards studentsâ€™ truant behavior by 24,5%. This research findings can be considered as useful information for the parents in order to provide an effective parenting for their children. On the other hand, these findings can be used as the ponder in developing guidance and counseling services to reduce studentsâ€™ truant behavior.","author":[{"dropping-particle":"","family":"Muin","given":"S","non-dropping-particle":"","parse-names":false,"suffix":""}],"container-title":"PSIKOPEDAGOGIA Jurnal Bimbingan dan Konseling","id":"ITEM-1","issue":"2","issued":{"date-parts":[["2015"]]},"page":"93","title":"Peran Pola Asuh Permisif, Iklim Sekolah, dan Motivasi Berprestasi Terhadap Perilaku Membolos Siswa","type":"article-journal","volume":"4"},"uris":["http://www.mendeley.com/documents/?uuid=46202b1c-dfce-493b-97d7-fddeb0825898"]}],"mendeley":{"formattedCitation":"[4]","plainTextFormattedCitation":"[4]","previouslyFormattedCitation":"[4]"},"properties":{"noteIndex":0},"schema":"https://github.com/citation-style-language/schema/raw/master/csl-citation.json"}</w:instrText>
      </w:r>
      <w:r w:rsidR="00067E3E" w:rsidRPr="0088670F">
        <w:rPr>
          <w:sz w:val="20"/>
          <w:szCs w:val="20"/>
          <w:lang w:val="en-US"/>
        </w:rPr>
        <w:fldChar w:fldCharType="separate"/>
      </w:r>
      <w:r w:rsidR="00067E3E" w:rsidRPr="0088670F">
        <w:rPr>
          <w:noProof/>
          <w:sz w:val="20"/>
          <w:szCs w:val="20"/>
          <w:lang w:val="en-US"/>
        </w:rPr>
        <w:t>[4]</w:t>
      </w:r>
      <w:r w:rsidR="00067E3E" w:rsidRPr="0088670F">
        <w:rPr>
          <w:sz w:val="20"/>
          <w:szCs w:val="20"/>
          <w:lang w:val="en-US"/>
        </w:rPr>
        <w:fldChar w:fldCharType="end"/>
      </w:r>
      <w:r w:rsidR="005E6FB3" w:rsidRPr="0088670F">
        <w:rPr>
          <w:sz w:val="20"/>
          <w:szCs w:val="20"/>
          <w:lang w:val="en-US"/>
        </w:rPr>
        <w:t>.</w:t>
      </w:r>
    </w:p>
    <w:p w14:paraId="45F1F161" w14:textId="58D9D11B" w:rsidR="00B60FC0" w:rsidRPr="0088670F" w:rsidRDefault="00B60FC0" w:rsidP="008D3AE9">
      <w:pPr>
        <w:ind w:left="709" w:firstLine="357"/>
        <w:jc w:val="both"/>
        <w:rPr>
          <w:sz w:val="20"/>
          <w:szCs w:val="20"/>
          <w:lang w:val="en-US"/>
        </w:rPr>
      </w:pPr>
      <w:r w:rsidRPr="0088670F">
        <w:rPr>
          <w:sz w:val="20"/>
          <w:szCs w:val="20"/>
          <w:lang w:val="en-US"/>
        </w:rPr>
        <w:t xml:space="preserve">Hasil </w:t>
      </w:r>
      <w:proofErr w:type="spellStart"/>
      <w:r w:rsidRPr="0088670F">
        <w:rPr>
          <w:sz w:val="20"/>
          <w:szCs w:val="20"/>
          <w:lang w:val="en-US"/>
        </w:rPr>
        <w:t>penelitin</w:t>
      </w:r>
      <w:proofErr w:type="spellEnd"/>
      <w:r w:rsidRPr="0088670F">
        <w:rPr>
          <w:sz w:val="20"/>
          <w:szCs w:val="20"/>
          <w:lang w:val="en-US"/>
        </w:rPr>
        <w:t xml:space="preserve"> di </w:t>
      </w:r>
      <w:proofErr w:type="spellStart"/>
      <w:r w:rsidRPr="0088670F">
        <w:rPr>
          <w:sz w:val="20"/>
          <w:szCs w:val="20"/>
          <w:lang w:val="en-US"/>
        </w:rPr>
        <w:t>lakukan</w:t>
      </w:r>
      <w:proofErr w:type="spellEnd"/>
      <w:r w:rsidRPr="0088670F">
        <w:rPr>
          <w:sz w:val="20"/>
          <w:szCs w:val="20"/>
          <w:lang w:val="en-US"/>
        </w:rPr>
        <w:t xml:space="preserve"> oleh </w:t>
      </w:r>
      <w:proofErr w:type="spellStart"/>
      <w:r w:rsidRPr="0088670F">
        <w:rPr>
          <w:sz w:val="20"/>
          <w:szCs w:val="20"/>
          <w:lang w:val="en-US"/>
        </w:rPr>
        <w:t>Arfian</w:t>
      </w:r>
      <w:proofErr w:type="spellEnd"/>
      <w:r w:rsidRPr="0088670F">
        <w:rPr>
          <w:sz w:val="20"/>
          <w:szCs w:val="20"/>
          <w:lang w:val="en-US"/>
        </w:rPr>
        <w:t xml:space="preserve"> juga </w:t>
      </w:r>
      <w:proofErr w:type="spellStart"/>
      <w:r w:rsidRPr="0088670F">
        <w:rPr>
          <w:sz w:val="20"/>
          <w:szCs w:val="20"/>
          <w:lang w:val="en-US"/>
        </w:rPr>
        <w:t>mendukung</w:t>
      </w:r>
      <w:proofErr w:type="spellEnd"/>
      <w:r w:rsidRPr="0088670F">
        <w:rPr>
          <w:sz w:val="20"/>
          <w:szCs w:val="20"/>
          <w:lang w:val="en-US"/>
        </w:rPr>
        <w:t xml:space="preserve"> </w:t>
      </w:r>
      <w:proofErr w:type="spellStart"/>
      <w:r w:rsidRPr="0088670F">
        <w:rPr>
          <w:sz w:val="20"/>
          <w:szCs w:val="20"/>
          <w:lang w:val="en-US"/>
        </w:rPr>
        <w:t>penelitian</w:t>
      </w:r>
      <w:proofErr w:type="spellEnd"/>
      <w:r w:rsidRPr="0088670F">
        <w:rPr>
          <w:sz w:val="20"/>
          <w:szCs w:val="20"/>
          <w:lang w:val="en-US"/>
        </w:rPr>
        <w:t xml:space="preserve"> </w:t>
      </w:r>
      <w:proofErr w:type="spellStart"/>
      <w:r w:rsidRPr="0088670F">
        <w:rPr>
          <w:sz w:val="20"/>
          <w:szCs w:val="20"/>
          <w:lang w:val="en-US"/>
        </w:rPr>
        <w:t>ini</w:t>
      </w:r>
      <w:proofErr w:type="spellEnd"/>
      <w:r w:rsidRPr="0088670F">
        <w:rPr>
          <w:sz w:val="20"/>
          <w:szCs w:val="20"/>
          <w:lang w:val="en-US"/>
        </w:rPr>
        <w:t xml:space="preserve">, </w:t>
      </w:r>
      <w:proofErr w:type="spellStart"/>
      <w:r w:rsidRPr="0088670F">
        <w:rPr>
          <w:sz w:val="20"/>
          <w:szCs w:val="20"/>
          <w:lang w:val="en-US"/>
        </w:rPr>
        <w:t>terdapat</w:t>
      </w:r>
      <w:proofErr w:type="spellEnd"/>
      <w:r w:rsidRPr="0088670F">
        <w:rPr>
          <w:sz w:val="20"/>
          <w:szCs w:val="20"/>
          <w:lang w:val="en-US"/>
        </w:rPr>
        <w:t xml:space="preserve"> </w:t>
      </w:r>
      <w:proofErr w:type="spellStart"/>
      <w:r w:rsidRPr="0088670F">
        <w:rPr>
          <w:sz w:val="20"/>
          <w:szCs w:val="20"/>
          <w:lang w:val="en-US"/>
        </w:rPr>
        <w:t>relasi</w:t>
      </w:r>
      <w:proofErr w:type="spellEnd"/>
      <w:r w:rsidRPr="0088670F">
        <w:rPr>
          <w:sz w:val="20"/>
          <w:szCs w:val="20"/>
          <w:lang w:val="en-US"/>
        </w:rPr>
        <w:t xml:space="preserve"> </w:t>
      </w:r>
      <w:proofErr w:type="spellStart"/>
      <w:r w:rsidRPr="0088670F">
        <w:rPr>
          <w:sz w:val="20"/>
          <w:szCs w:val="20"/>
          <w:lang w:val="en-US"/>
        </w:rPr>
        <w:t>positif</w:t>
      </w:r>
      <w:proofErr w:type="spellEnd"/>
      <w:r w:rsidRPr="0088670F">
        <w:rPr>
          <w:sz w:val="20"/>
          <w:szCs w:val="20"/>
          <w:lang w:val="en-US"/>
        </w:rPr>
        <w:t xml:space="preserve"> </w:t>
      </w:r>
      <w:proofErr w:type="spellStart"/>
      <w:r w:rsidRPr="0088670F">
        <w:rPr>
          <w:sz w:val="20"/>
          <w:szCs w:val="20"/>
          <w:lang w:val="en-US"/>
        </w:rPr>
        <w:t>antara</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w:t>
      </w:r>
      <w:proofErr w:type="spellStart"/>
      <w:r w:rsidRPr="0088670F">
        <w:rPr>
          <w:sz w:val="20"/>
          <w:szCs w:val="20"/>
          <w:lang w:val="en-US"/>
        </w:rPr>
        <w:t>dengan</w:t>
      </w:r>
      <w:proofErr w:type="spellEnd"/>
      <w:r w:rsidRPr="0088670F">
        <w:rPr>
          <w:sz w:val="20"/>
          <w:szCs w:val="20"/>
          <w:lang w:val="en-US"/>
        </w:rPr>
        <w:t xml:space="preserve"> </w:t>
      </w:r>
      <w:proofErr w:type="spellStart"/>
      <w:r w:rsidRPr="0088670F">
        <w:rPr>
          <w:sz w:val="20"/>
          <w:szCs w:val="20"/>
          <w:lang w:val="en-US"/>
        </w:rPr>
        <w:t>perilaku</w:t>
      </w:r>
      <w:proofErr w:type="spellEnd"/>
      <w:r w:rsidRPr="0088670F">
        <w:rPr>
          <w:sz w:val="20"/>
          <w:szCs w:val="20"/>
          <w:lang w:val="en-US"/>
        </w:rPr>
        <w:t xml:space="preserve"> </w:t>
      </w:r>
      <w:proofErr w:type="spellStart"/>
      <w:r w:rsidRPr="0088670F">
        <w:rPr>
          <w:sz w:val="20"/>
          <w:szCs w:val="20"/>
          <w:lang w:val="en-US"/>
        </w:rPr>
        <w:t>membolos</w:t>
      </w:r>
      <w:proofErr w:type="spellEnd"/>
      <w:r w:rsidRPr="0088670F">
        <w:rPr>
          <w:sz w:val="20"/>
          <w:szCs w:val="20"/>
          <w:lang w:val="en-US"/>
        </w:rPr>
        <w:t xml:space="preserve"> pada </w:t>
      </w:r>
      <w:proofErr w:type="spellStart"/>
      <w:r w:rsidRPr="0088670F">
        <w:rPr>
          <w:sz w:val="20"/>
          <w:szCs w:val="20"/>
          <w:lang w:val="en-US"/>
        </w:rPr>
        <w:t>siswa</w:t>
      </w:r>
      <w:proofErr w:type="spellEnd"/>
      <w:r w:rsidRPr="0088670F">
        <w:rPr>
          <w:sz w:val="20"/>
          <w:szCs w:val="20"/>
          <w:lang w:val="en-US"/>
        </w:rPr>
        <w:t xml:space="preserve"> </w:t>
      </w:r>
      <w:proofErr w:type="spellStart"/>
      <w:r w:rsidRPr="0088670F">
        <w:rPr>
          <w:sz w:val="20"/>
          <w:szCs w:val="20"/>
          <w:lang w:val="en-US"/>
        </w:rPr>
        <w:t>siswa</w:t>
      </w:r>
      <w:proofErr w:type="spellEnd"/>
      <w:r w:rsidRPr="0088670F">
        <w:rPr>
          <w:sz w:val="20"/>
          <w:szCs w:val="20"/>
          <w:lang w:val="en-US"/>
        </w:rPr>
        <w:t xml:space="preserve"> </w:t>
      </w:r>
      <w:proofErr w:type="spellStart"/>
      <w:r w:rsidRPr="0088670F">
        <w:rPr>
          <w:sz w:val="20"/>
          <w:szCs w:val="20"/>
          <w:lang w:val="en-US"/>
        </w:rPr>
        <w:t>kelas</w:t>
      </w:r>
      <w:proofErr w:type="spellEnd"/>
      <w:r w:rsidRPr="0088670F">
        <w:rPr>
          <w:sz w:val="20"/>
          <w:szCs w:val="20"/>
          <w:lang w:val="en-US"/>
        </w:rPr>
        <w:t xml:space="preserve"> XI SMK </w:t>
      </w:r>
      <w:proofErr w:type="spellStart"/>
      <w:r w:rsidRPr="0088670F">
        <w:rPr>
          <w:sz w:val="20"/>
          <w:szCs w:val="20"/>
          <w:lang w:val="en-US"/>
        </w:rPr>
        <w:t>Trisakti</w:t>
      </w:r>
      <w:proofErr w:type="spellEnd"/>
      <w:r w:rsidRPr="0088670F">
        <w:rPr>
          <w:sz w:val="20"/>
          <w:szCs w:val="20"/>
          <w:lang w:val="en-US"/>
        </w:rPr>
        <w:t xml:space="preserve"> </w:t>
      </w:r>
      <w:proofErr w:type="spellStart"/>
      <w:r w:rsidRPr="0088670F">
        <w:rPr>
          <w:sz w:val="20"/>
          <w:szCs w:val="20"/>
          <w:lang w:val="en-US"/>
        </w:rPr>
        <w:t>Tulangan</w:t>
      </w:r>
      <w:proofErr w:type="spellEnd"/>
      <w:r w:rsidRPr="0088670F">
        <w:rPr>
          <w:sz w:val="20"/>
          <w:szCs w:val="20"/>
          <w:lang w:val="en-US"/>
        </w:rPr>
        <w:t xml:space="preserve"> </w:t>
      </w:r>
      <w:proofErr w:type="spellStart"/>
      <w:r w:rsidRPr="0088670F">
        <w:rPr>
          <w:sz w:val="20"/>
          <w:szCs w:val="20"/>
          <w:lang w:val="en-US"/>
        </w:rPr>
        <w:t>dengan</w:t>
      </w:r>
      <w:proofErr w:type="spellEnd"/>
      <w:r w:rsidRPr="0088670F">
        <w:rPr>
          <w:sz w:val="20"/>
          <w:szCs w:val="20"/>
          <w:lang w:val="en-US"/>
        </w:rPr>
        <w:t xml:space="preserve"> </w:t>
      </w:r>
      <w:proofErr w:type="spellStart"/>
      <w:r w:rsidRPr="0088670F">
        <w:rPr>
          <w:sz w:val="20"/>
          <w:szCs w:val="20"/>
          <w:lang w:val="en-US"/>
        </w:rPr>
        <w:t>hasil</w:t>
      </w:r>
      <w:proofErr w:type="spellEnd"/>
      <w:r w:rsidRPr="0088670F">
        <w:rPr>
          <w:sz w:val="20"/>
          <w:szCs w:val="20"/>
          <w:lang w:val="en-US"/>
        </w:rPr>
        <w:t xml:space="preserve"> </w:t>
      </w:r>
      <w:proofErr w:type="spellStart"/>
      <w:r w:rsidRPr="0088670F">
        <w:rPr>
          <w:sz w:val="20"/>
          <w:szCs w:val="20"/>
          <w:lang w:val="en-US"/>
        </w:rPr>
        <w:t>nilai</w:t>
      </w:r>
      <w:proofErr w:type="spellEnd"/>
      <w:r w:rsidRPr="0088670F">
        <w:rPr>
          <w:sz w:val="20"/>
          <w:szCs w:val="20"/>
          <w:lang w:val="en-US"/>
        </w:rPr>
        <w:t xml:space="preserve"> R= 0,421 </w:t>
      </w:r>
      <w:proofErr w:type="spellStart"/>
      <w:r w:rsidRPr="0088670F">
        <w:rPr>
          <w:sz w:val="20"/>
          <w:szCs w:val="20"/>
          <w:lang w:val="en-US"/>
        </w:rPr>
        <w:t>dengan</w:t>
      </w:r>
      <w:proofErr w:type="spellEnd"/>
      <w:r w:rsidRPr="0088670F">
        <w:rPr>
          <w:sz w:val="20"/>
          <w:szCs w:val="20"/>
          <w:lang w:val="en-US"/>
        </w:rPr>
        <w:t xml:space="preserve"> </w:t>
      </w:r>
      <w:proofErr w:type="spellStart"/>
      <w:r w:rsidRPr="0088670F">
        <w:rPr>
          <w:sz w:val="20"/>
          <w:szCs w:val="20"/>
          <w:lang w:val="en-US"/>
        </w:rPr>
        <w:t>sig</w:t>
      </w:r>
      <w:r w:rsidR="005363D0" w:rsidRPr="0088670F">
        <w:rPr>
          <w:sz w:val="20"/>
          <w:szCs w:val="20"/>
          <w:lang w:val="en-US"/>
        </w:rPr>
        <w:t>P</w:t>
      </w:r>
      <w:proofErr w:type="spellEnd"/>
      <w:r w:rsidR="005363D0" w:rsidRPr="0088670F">
        <w:rPr>
          <w:sz w:val="20"/>
          <w:szCs w:val="20"/>
          <w:lang w:val="en-US"/>
        </w:rPr>
        <w:t xml:space="preserve"> 0,000 &lt; 0,05 </w:t>
      </w:r>
      <w:proofErr w:type="spellStart"/>
      <w:r w:rsidR="005363D0" w:rsidRPr="0088670F">
        <w:rPr>
          <w:sz w:val="20"/>
          <w:szCs w:val="20"/>
          <w:lang w:val="en-US"/>
        </w:rPr>
        <w:t>sehingga</w:t>
      </w:r>
      <w:proofErr w:type="spellEnd"/>
      <w:r w:rsidR="005363D0" w:rsidRPr="0088670F">
        <w:rPr>
          <w:sz w:val="20"/>
          <w:szCs w:val="20"/>
          <w:lang w:val="en-US"/>
        </w:rPr>
        <w:t xml:space="preserve"> </w:t>
      </w:r>
      <w:proofErr w:type="spellStart"/>
      <w:r w:rsidR="005363D0" w:rsidRPr="0088670F">
        <w:rPr>
          <w:sz w:val="20"/>
          <w:szCs w:val="20"/>
          <w:lang w:val="en-US"/>
        </w:rPr>
        <w:t>hipotesisnya</w:t>
      </w:r>
      <w:proofErr w:type="spellEnd"/>
      <w:r w:rsidR="005363D0" w:rsidRPr="0088670F">
        <w:rPr>
          <w:sz w:val="20"/>
          <w:szCs w:val="20"/>
          <w:lang w:val="en-US"/>
        </w:rPr>
        <w:t xml:space="preserve"> di </w:t>
      </w:r>
      <w:proofErr w:type="spellStart"/>
      <w:r w:rsidR="005363D0" w:rsidRPr="0088670F">
        <w:rPr>
          <w:sz w:val="20"/>
          <w:szCs w:val="20"/>
          <w:lang w:val="en-US"/>
        </w:rPr>
        <w:t>terima</w:t>
      </w:r>
      <w:proofErr w:type="spellEnd"/>
      <w:r w:rsidR="005363D0" w:rsidRPr="0088670F">
        <w:rPr>
          <w:sz w:val="20"/>
          <w:szCs w:val="20"/>
          <w:lang w:val="en-US"/>
        </w:rPr>
        <w:t xml:space="preserve">. Hal </w:t>
      </w:r>
      <w:proofErr w:type="spellStart"/>
      <w:r w:rsidR="005363D0" w:rsidRPr="0088670F">
        <w:rPr>
          <w:sz w:val="20"/>
          <w:szCs w:val="20"/>
          <w:lang w:val="en-US"/>
        </w:rPr>
        <w:t>ini</w:t>
      </w:r>
      <w:proofErr w:type="spellEnd"/>
      <w:r w:rsidR="005363D0" w:rsidRPr="0088670F">
        <w:rPr>
          <w:sz w:val="20"/>
          <w:szCs w:val="20"/>
          <w:lang w:val="en-US"/>
        </w:rPr>
        <w:t xml:space="preserve"> </w:t>
      </w:r>
      <w:proofErr w:type="spellStart"/>
      <w:r w:rsidR="005363D0" w:rsidRPr="0088670F">
        <w:rPr>
          <w:sz w:val="20"/>
          <w:szCs w:val="20"/>
          <w:lang w:val="en-US"/>
        </w:rPr>
        <w:t>menjelaskan</w:t>
      </w:r>
      <w:proofErr w:type="spellEnd"/>
      <w:r w:rsidR="005363D0" w:rsidRPr="0088670F">
        <w:rPr>
          <w:sz w:val="20"/>
          <w:szCs w:val="20"/>
          <w:lang w:val="en-US"/>
        </w:rPr>
        <w:t xml:space="preserve"> </w:t>
      </w:r>
      <w:proofErr w:type="spellStart"/>
      <w:r w:rsidR="005363D0" w:rsidRPr="0088670F">
        <w:rPr>
          <w:sz w:val="20"/>
          <w:szCs w:val="20"/>
          <w:lang w:val="en-US"/>
        </w:rPr>
        <w:t>bahwa</w:t>
      </w:r>
      <w:proofErr w:type="spellEnd"/>
      <w:r w:rsidR="005363D0" w:rsidRPr="0088670F">
        <w:rPr>
          <w:sz w:val="20"/>
          <w:szCs w:val="20"/>
          <w:lang w:val="en-US"/>
        </w:rPr>
        <w:t xml:space="preserve"> </w:t>
      </w:r>
      <w:proofErr w:type="spellStart"/>
      <w:r w:rsidR="005363D0" w:rsidRPr="0088670F">
        <w:rPr>
          <w:sz w:val="20"/>
          <w:szCs w:val="20"/>
          <w:lang w:val="en-US"/>
        </w:rPr>
        <w:t>semakin</w:t>
      </w:r>
      <w:proofErr w:type="spellEnd"/>
      <w:r w:rsidR="005363D0" w:rsidRPr="0088670F">
        <w:rPr>
          <w:sz w:val="20"/>
          <w:szCs w:val="20"/>
          <w:lang w:val="en-US"/>
        </w:rPr>
        <w:t xml:space="preserve"> </w:t>
      </w:r>
      <w:proofErr w:type="spellStart"/>
      <w:r w:rsidR="005363D0" w:rsidRPr="0088670F">
        <w:rPr>
          <w:sz w:val="20"/>
          <w:szCs w:val="20"/>
          <w:lang w:val="en-US"/>
        </w:rPr>
        <w:t>tinggi</w:t>
      </w:r>
      <w:proofErr w:type="spellEnd"/>
      <w:r w:rsidR="005363D0" w:rsidRPr="0088670F">
        <w:rPr>
          <w:sz w:val="20"/>
          <w:szCs w:val="20"/>
          <w:lang w:val="en-US"/>
        </w:rPr>
        <w:t xml:space="preserve"> </w:t>
      </w:r>
      <w:proofErr w:type="spellStart"/>
      <w:r w:rsidR="005363D0" w:rsidRPr="0088670F">
        <w:rPr>
          <w:sz w:val="20"/>
          <w:szCs w:val="20"/>
          <w:lang w:val="en-US"/>
        </w:rPr>
        <w:t>pola</w:t>
      </w:r>
      <w:proofErr w:type="spellEnd"/>
      <w:r w:rsidR="005363D0" w:rsidRPr="0088670F">
        <w:rPr>
          <w:sz w:val="20"/>
          <w:szCs w:val="20"/>
          <w:lang w:val="en-US"/>
        </w:rPr>
        <w:t xml:space="preserve"> </w:t>
      </w:r>
      <w:proofErr w:type="spellStart"/>
      <w:r w:rsidR="005363D0" w:rsidRPr="0088670F">
        <w:rPr>
          <w:sz w:val="20"/>
          <w:szCs w:val="20"/>
          <w:lang w:val="en-US"/>
        </w:rPr>
        <w:t>asuh</w:t>
      </w:r>
      <w:proofErr w:type="spellEnd"/>
      <w:r w:rsidR="005363D0" w:rsidRPr="0088670F">
        <w:rPr>
          <w:sz w:val="20"/>
          <w:szCs w:val="20"/>
          <w:lang w:val="en-US"/>
        </w:rPr>
        <w:t xml:space="preserve"> </w:t>
      </w:r>
      <w:proofErr w:type="spellStart"/>
      <w:r w:rsidR="005363D0" w:rsidRPr="0088670F">
        <w:rPr>
          <w:sz w:val="20"/>
          <w:szCs w:val="20"/>
          <w:lang w:val="en-US"/>
        </w:rPr>
        <w:t>permisif</w:t>
      </w:r>
      <w:proofErr w:type="spellEnd"/>
      <w:r w:rsidR="005363D0" w:rsidRPr="0088670F">
        <w:rPr>
          <w:sz w:val="20"/>
          <w:szCs w:val="20"/>
          <w:lang w:val="en-US"/>
        </w:rPr>
        <w:t xml:space="preserve"> </w:t>
      </w:r>
      <w:proofErr w:type="spellStart"/>
      <w:r w:rsidR="005363D0" w:rsidRPr="0088670F">
        <w:rPr>
          <w:sz w:val="20"/>
          <w:szCs w:val="20"/>
          <w:lang w:val="en-US"/>
        </w:rPr>
        <w:t>maka</w:t>
      </w:r>
      <w:proofErr w:type="spellEnd"/>
      <w:r w:rsidR="005363D0" w:rsidRPr="0088670F">
        <w:rPr>
          <w:sz w:val="20"/>
          <w:szCs w:val="20"/>
          <w:lang w:val="en-US"/>
        </w:rPr>
        <w:t xml:space="preserve"> </w:t>
      </w:r>
      <w:proofErr w:type="spellStart"/>
      <w:r w:rsidR="005363D0" w:rsidRPr="0088670F">
        <w:rPr>
          <w:sz w:val="20"/>
          <w:szCs w:val="20"/>
          <w:lang w:val="en-US"/>
        </w:rPr>
        <w:t>semakin</w:t>
      </w:r>
      <w:proofErr w:type="spellEnd"/>
      <w:r w:rsidR="005363D0" w:rsidRPr="0088670F">
        <w:rPr>
          <w:sz w:val="20"/>
          <w:szCs w:val="20"/>
          <w:lang w:val="en-US"/>
        </w:rPr>
        <w:t xml:space="preserve"> </w:t>
      </w:r>
      <w:proofErr w:type="spellStart"/>
      <w:r w:rsidR="005363D0" w:rsidRPr="0088670F">
        <w:rPr>
          <w:sz w:val="20"/>
          <w:szCs w:val="20"/>
          <w:lang w:val="en-US"/>
        </w:rPr>
        <w:t>tinggi</w:t>
      </w:r>
      <w:proofErr w:type="spellEnd"/>
      <w:r w:rsidR="005363D0" w:rsidRPr="0088670F">
        <w:rPr>
          <w:sz w:val="20"/>
          <w:szCs w:val="20"/>
          <w:lang w:val="en-US"/>
        </w:rPr>
        <w:t xml:space="preserve"> </w:t>
      </w:r>
      <w:proofErr w:type="spellStart"/>
      <w:r w:rsidR="005363D0" w:rsidRPr="0088670F">
        <w:rPr>
          <w:sz w:val="20"/>
          <w:szCs w:val="20"/>
          <w:lang w:val="en-US"/>
        </w:rPr>
        <w:t>perilaku</w:t>
      </w:r>
      <w:proofErr w:type="spellEnd"/>
      <w:r w:rsidR="005363D0" w:rsidRPr="0088670F">
        <w:rPr>
          <w:sz w:val="20"/>
          <w:szCs w:val="20"/>
          <w:lang w:val="en-US"/>
        </w:rPr>
        <w:t xml:space="preserve"> </w:t>
      </w:r>
      <w:proofErr w:type="spellStart"/>
      <w:r w:rsidR="005363D0" w:rsidRPr="0088670F">
        <w:rPr>
          <w:sz w:val="20"/>
          <w:szCs w:val="20"/>
          <w:lang w:val="en-US"/>
        </w:rPr>
        <w:t>membolos</w:t>
      </w:r>
      <w:proofErr w:type="spellEnd"/>
      <w:r w:rsidR="005363D0" w:rsidRPr="0088670F">
        <w:rPr>
          <w:sz w:val="20"/>
          <w:szCs w:val="20"/>
          <w:lang w:val="en-US"/>
        </w:rPr>
        <w:t xml:space="preserve"> </w:t>
      </w:r>
      <w:proofErr w:type="spellStart"/>
      <w:r w:rsidR="005363D0" w:rsidRPr="0088670F">
        <w:rPr>
          <w:sz w:val="20"/>
          <w:szCs w:val="20"/>
          <w:lang w:val="en-US"/>
        </w:rPr>
        <w:t>siswa</w:t>
      </w:r>
      <w:proofErr w:type="spellEnd"/>
      <w:r w:rsidR="005363D0" w:rsidRPr="0088670F">
        <w:rPr>
          <w:sz w:val="20"/>
          <w:szCs w:val="20"/>
          <w:lang w:val="en-US"/>
        </w:rPr>
        <w:t xml:space="preserve"> dan </w:t>
      </w:r>
      <w:proofErr w:type="spellStart"/>
      <w:r w:rsidR="005363D0" w:rsidRPr="0088670F">
        <w:rPr>
          <w:sz w:val="20"/>
          <w:szCs w:val="20"/>
          <w:lang w:val="en-US"/>
        </w:rPr>
        <w:t>sebaliknya</w:t>
      </w:r>
      <w:proofErr w:type="spellEnd"/>
      <w:r w:rsidR="005363D0" w:rsidRPr="0088670F">
        <w:rPr>
          <w:sz w:val="20"/>
          <w:szCs w:val="20"/>
          <w:lang w:val="en-US"/>
        </w:rPr>
        <w:t xml:space="preserve"> </w:t>
      </w:r>
      <w:r w:rsidR="005363D0" w:rsidRPr="0088670F">
        <w:rPr>
          <w:sz w:val="20"/>
          <w:szCs w:val="20"/>
          <w:lang w:val="en-US"/>
        </w:rPr>
        <w:fldChar w:fldCharType="begin" w:fldLock="1"/>
      </w:r>
      <w:r w:rsidR="005363D0" w:rsidRPr="0088670F">
        <w:rPr>
          <w:sz w:val="20"/>
          <w:szCs w:val="20"/>
          <w:lang w:val="en-US"/>
        </w:rPr>
        <w:instrText>ADDIN CSL_CITATION {"citationItems":[{"id":"ITEM-1","itemData":{"ISBN":"9780415475976","ISSN":"1662453X","PMID":"25246403","abstract":"Differences in incidence of suicide attempts during phases of bipolar I and II disorders With a lifetime risk of a non-fatal suicide attempt ranging from 25% to 56% (1-3), patients with bipolar disorder (BD) are at higher risk for suicide attempts than are patients with any other Axis I disorder (4). While information on risk factors for suicidal behavior is accumulating (5), a major problem for research in this area is the lack of studies relating suicidal behavior to the most pathognomonic feature of the disorder: the recurrent and pleomorphic course. The long-term course of BD is chronic and dominated by depressive symptoms (6-8). In two recent prospective studies, suicidal behavior was related to depressive aspects of the illness (9, 10). Marangell et al. (9) found that history of suicide attempts and percentage of days spent depressed in the year prior to the participantsÕ entry into the Valtonen HM, Suominen K, Haukka J, Mantere O, Leppa¨ma¨kiLeppa¨ma¨Leppa¨ma¨ki S, Arvilommi P, Isometsa¨ETIsometsa¨ET. Differences in incidence of suicide attempts during phases of bipolar I and II disorders. Bipolar Disord 2008: 10: 588-596. ª 2008 The Authors Journal compilation ª 2008 Blackwell Munksgaard Background: Differences in the incidence of suicide attempts during various phases of bipolar disorder (BD), or the relative importance of static versus time-varying risk factors for overall risk for suicide attempts, are unknown.","author":[{"dropping-particle":"","family":"Arfian","given":"R A","non-dropping-particle":"","parse-names":false,"suffix":""}],"container-title":"Frontiers in Neuroscience","id":"ITEM-1","issue":"1","issued":{"date-parts":[["2021"]]},"page":"1-13","title":"Kontrol Diri Sebagai Prediktor Perilaku Membolos Pada Remaja","type":"article-journal","volume":"14"},"uris":["http://www.mendeley.com/documents/?uuid=c85c5ca2-af0b-4a87-b77a-723adc2440ff"]}],"mendeley":{"formattedCitation":"[1]","plainTextFormattedCitation":"[1]","previouslyFormattedCitation":"[1]"},"properties":{"noteIndex":0},"schema":"https://github.com/citation-style-language/schema/raw/master/csl-citation.json"}</w:instrText>
      </w:r>
      <w:r w:rsidR="005363D0" w:rsidRPr="0088670F">
        <w:rPr>
          <w:sz w:val="20"/>
          <w:szCs w:val="20"/>
          <w:lang w:val="en-US"/>
        </w:rPr>
        <w:fldChar w:fldCharType="separate"/>
      </w:r>
      <w:r w:rsidR="005363D0" w:rsidRPr="0088670F">
        <w:rPr>
          <w:noProof/>
          <w:sz w:val="20"/>
          <w:szCs w:val="20"/>
          <w:lang w:val="en-US"/>
        </w:rPr>
        <w:t>[1]</w:t>
      </w:r>
      <w:r w:rsidR="005363D0" w:rsidRPr="0088670F">
        <w:rPr>
          <w:sz w:val="20"/>
          <w:szCs w:val="20"/>
          <w:lang w:val="en-US"/>
        </w:rPr>
        <w:fldChar w:fldCharType="end"/>
      </w:r>
      <w:r w:rsidR="005363D0" w:rsidRPr="0088670F">
        <w:rPr>
          <w:sz w:val="20"/>
          <w:szCs w:val="20"/>
          <w:lang w:val="en-US"/>
        </w:rPr>
        <w:t xml:space="preserve">. </w:t>
      </w:r>
    </w:p>
    <w:p w14:paraId="73DFBE0E" w14:textId="0A36D0B9" w:rsidR="0016709F" w:rsidRPr="0088670F" w:rsidRDefault="008E4FD2" w:rsidP="008D3AE9">
      <w:pPr>
        <w:ind w:left="709" w:firstLine="357"/>
        <w:jc w:val="both"/>
        <w:rPr>
          <w:sz w:val="20"/>
          <w:szCs w:val="20"/>
          <w:lang w:val="en-US"/>
        </w:rPr>
      </w:pPr>
      <w:r w:rsidRPr="0088670F">
        <w:rPr>
          <w:sz w:val="20"/>
          <w:szCs w:val="20"/>
          <w:lang w:val="en-US"/>
        </w:rPr>
        <w:t xml:space="preserve">Hasil </w:t>
      </w:r>
      <w:proofErr w:type="spellStart"/>
      <w:r w:rsidRPr="0088670F">
        <w:rPr>
          <w:sz w:val="20"/>
          <w:szCs w:val="20"/>
          <w:lang w:val="en-US"/>
        </w:rPr>
        <w:t>penelitian</w:t>
      </w:r>
      <w:proofErr w:type="spellEnd"/>
      <w:r w:rsidRPr="0088670F">
        <w:rPr>
          <w:sz w:val="20"/>
          <w:szCs w:val="20"/>
          <w:lang w:val="en-US"/>
        </w:rPr>
        <w:t xml:space="preserve"> </w:t>
      </w:r>
      <w:proofErr w:type="spellStart"/>
      <w:r w:rsidRPr="0088670F">
        <w:rPr>
          <w:sz w:val="20"/>
          <w:szCs w:val="20"/>
          <w:lang w:val="en-US"/>
        </w:rPr>
        <w:t>ini</w:t>
      </w:r>
      <w:proofErr w:type="spellEnd"/>
      <w:r w:rsidRPr="0088670F">
        <w:rPr>
          <w:sz w:val="20"/>
          <w:szCs w:val="20"/>
          <w:lang w:val="en-US"/>
        </w:rPr>
        <w:t xml:space="preserve"> </w:t>
      </w:r>
      <w:proofErr w:type="spellStart"/>
      <w:r w:rsidRPr="0088670F">
        <w:rPr>
          <w:sz w:val="20"/>
          <w:szCs w:val="20"/>
          <w:lang w:val="en-US"/>
        </w:rPr>
        <w:t>dapat</w:t>
      </w:r>
      <w:proofErr w:type="spellEnd"/>
      <w:r w:rsidRPr="0088670F">
        <w:rPr>
          <w:sz w:val="20"/>
          <w:szCs w:val="20"/>
          <w:lang w:val="en-US"/>
        </w:rPr>
        <w:t xml:space="preserve"> </w:t>
      </w:r>
      <w:proofErr w:type="spellStart"/>
      <w:r w:rsidRPr="0088670F">
        <w:rPr>
          <w:sz w:val="20"/>
          <w:szCs w:val="20"/>
          <w:lang w:val="en-US"/>
        </w:rPr>
        <w:t>digunakan</w:t>
      </w:r>
      <w:proofErr w:type="spellEnd"/>
      <w:r w:rsidRPr="0088670F">
        <w:rPr>
          <w:sz w:val="20"/>
          <w:szCs w:val="20"/>
          <w:lang w:val="en-US"/>
        </w:rPr>
        <w:t xml:space="preserve"> </w:t>
      </w:r>
      <w:proofErr w:type="spellStart"/>
      <w:r w:rsidRPr="0088670F">
        <w:rPr>
          <w:sz w:val="20"/>
          <w:szCs w:val="20"/>
          <w:lang w:val="en-US"/>
        </w:rPr>
        <w:t>sebagai</w:t>
      </w:r>
      <w:proofErr w:type="spellEnd"/>
      <w:r w:rsidRPr="0088670F">
        <w:rPr>
          <w:sz w:val="20"/>
          <w:szCs w:val="20"/>
          <w:lang w:val="en-US"/>
        </w:rPr>
        <w:t xml:space="preserve"> </w:t>
      </w:r>
      <w:proofErr w:type="spellStart"/>
      <w:r w:rsidRPr="0088670F">
        <w:rPr>
          <w:sz w:val="20"/>
          <w:szCs w:val="20"/>
          <w:lang w:val="en-US"/>
        </w:rPr>
        <w:t>bahan</w:t>
      </w:r>
      <w:proofErr w:type="spellEnd"/>
      <w:r w:rsidRPr="0088670F">
        <w:rPr>
          <w:sz w:val="20"/>
          <w:szCs w:val="20"/>
          <w:lang w:val="en-US"/>
        </w:rPr>
        <w:t xml:space="preserve"> </w:t>
      </w:r>
      <w:proofErr w:type="spellStart"/>
      <w:r w:rsidRPr="0088670F">
        <w:rPr>
          <w:sz w:val="20"/>
          <w:szCs w:val="20"/>
          <w:lang w:val="en-US"/>
        </w:rPr>
        <w:t>kajian</w:t>
      </w:r>
      <w:proofErr w:type="spellEnd"/>
      <w:r w:rsidRPr="0088670F">
        <w:rPr>
          <w:sz w:val="20"/>
          <w:szCs w:val="20"/>
          <w:lang w:val="en-US"/>
        </w:rPr>
        <w:t xml:space="preserve"> </w:t>
      </w:r>
      <w:proofErr w:type="spellStart"/>
      <w:r w:rsidRPr="0088670F">
        <w:rPr>
          <w:sz w:val="20"/>
          <w:szCs w:val="20"/>
          <w:lang w:val="en-US"/>
        </w:rPr>
        <w:t>bagi</w:t>
      </w:r>
      <w:proofErr w:type="spellEnd"/>
      <w:r w:rsidRPr="0088670F">
        <w:rPr>
          <w:sz w:val="20"/>
          <w:szCs w:val="20"/>
          <w:lang w:val="en-US"/>
        </w:rPr>
        <w:t xml:space="preserve"> </w:t>
      </w:r>
      <w:proofErr w:type="spellStart"/>
      <w:r w:rsidRPr="0088670F">
        <w:rPr>
          <w:sz w:val="20"/>
          <w:szCs w:val="20"/>
          <w:lang w:val="en-US"/>
        </w:rPr>
        <w:t>pihak</w:t>
      </w:r>
      <w:proofErr w:type="spellEnd"/>
      <w:r w:rsidRPr="0088670F">
        <w:rPr>
          <w:sz w:val="20"/>
          <w:szCs w:val="20"/>
          <w:lang w:val="en-US"/>
        </w:rPr>
        <w:t xml:space="preserve"> </w:t>
      </w:r>
      <w:proofErr w:type="spellStart"/>
      <w:r w:rsidRPr="0088670F">
        <w:rPr>
          <w:sz w:val="20"/>
          <w:szCs w:val="20"/>
          <w:lang w:val="en-US"/>
        </w:rPr>
        <w:t>sekolah</w:t>
      </w:r>
      <w:proofErr w:type="spellEnd"/>
      <w:r w:rsidRPr="0088670F">
        <w:rPr>
          <w:sz w:val="20"/>
          <w:szCs w:val="20"/>
          <w:lang w:val="en-US"/>
        </w:rPr>
        <w:t xml:space="preserve"> agar </w:t>
      </w:r>
      <w:proofErr w:type="spellStart"/>
      <w:r w:rsidRPr="0088670F">
        <w:rPr>
          <w:sz w:val="20"/>
          <w:szCs w:val="20"/>
          <w:lang w:val="en-US"/>
        </w:rPr>
        <w:t>sebagai</w:t>
      </w:r>
      <w:proofErr w:type="spellEnd"/>
      <w:r w:rsidRPr="0088670F">
        <w:rPr>
          <w:sz w:val="20"/>
          <w:szCs w:val="20"/>
          <w:lang w:val="en-US"/>
        </w:rPr>
        <w:t xml:space="preserve"> </w:t>
      </w:r>
      <w:proofErr w:type="spellStart"/>
      <w:r w:rsidRPr="0088670F">
        <w:rPr>
          <w:sz w:val="20"/>
          <w:szCs w:val="20"/>
          <w:lang w:val="en-US"/>
        </w:rPr>
        <w:t>dasar</w:t>
      </w:r>
      <w:proofErr w:type="spellEnd"/>
      <w:r w:rsidRPr="0088670F">
        <w:rPr>
          <w:sz w:val="20"/>
          <w:szCs w:val="20"/>
          <w:lang w:val="en-US"/>
        </w:rPr>
        <w:t xml:space="preserve"> </w:t>
      </w:r>
      <w:proofErr w:type="spellStart"/>
      <w:r w:rsidRPr="0088670F">
        <w:rPr>
          <w:sz w:val="20"/>
          <w:szCs w:val="20"/>
          <w:lang w:val="en-US"/>
        </w:rPr>
        <w:t>untuk</w:t>
      </w:r>
      <w:proofErr w:type="spellEnd"/>
      <w:r w:rsidRPr="0088670F">
        <w:rPr>
          <w:sz w:val="20"/>
          <w:szCs w:val="20"/>
          <w:lang w:val="en-US"/>
        </w:rPr>
        <w:t xml:space="preserve"> </w:t>
      </w:r>
      <w:proofErr w:type="spellStart"/>
      <w:r w:rsidRPr="0088670F">
        <w:rPr>
          <w:sz w:val="20"/>
          <w:szCs w:val="20"/>
          <w:lang w:val="en-US"/>
        </w:rPr>
        <w:t>mengadakan</w:t>
      </w:r>
      <w:proofErr w:type="spellEnd"/>
      <w:r w:rsidRPr="0088670F">
        <w:rPr>
          <w:sz w:val="20"/>
          <w:szCs w:val="20"/>
          <w:lang w:val="en-US"/>
        </w:rPr>
        <w:t xml:space="preserve"> </w:t>
      </w:r>
      <w:proofErr w:type="spellStart"/>
      <w:r w:rsidRPr="0088670F">
        <w:rPr>
          <w:sz w:val="20"/>
          <w:szCs w:val="20"/>
          <w:lang w:val="en-US"/>
        </w:rPr>
        <w:t>kegiatan</w:t>
      </w:r>
      <w:proofErr w:type="spellEnd"/>
      <w:r w:rsidRPr="0088670F">
        <w:rPr>
          <w:sz w:val="20"/>
          <w:szCs w:val="20"/>
          <w:lang w:val="en-US"/>
        </w:rPr>
        <w:t xml:space="preserve"> parenting </w:t>
      </w:r>
      <w:proofErr w:type="spellStart"/>
      <w:r w:rsidRPr="0088670F">
        <w:rPr>
          <w:sz w:val="20"/>
          <w:szCs w:val="20"/>
          <w:lang w:val="en-US"/>
        </w:rPr>
        <w:t>bagi</w:t>
      </w:r>
      <w:proofErr w:type="spellEnd"/>
      <w:r w:rsidRPr="0088670F">
        <w:rPr>
          <w:sz w:val="20"/>
          <w:szCs w:val="20"/>
          <w:lang w:val="en-US"/>
        </w:rPr>
        <w:t xml:space="preserve"> </w:t>
      </w:r>
      <w:proofErr w:type="spellStart"/>
      <w:r w:rsidRPr="0088670F">
        <w:rPr>
          <w:sz w:val="20"/>
          <w:szCs w:val="20"/>
          <w:lang w:val="en-US"/>
        </w:rPr>
        <w:t>wali</w:t>
      </w:r>
      <w:proofErr w:type="spellEnd"/>
      <w:r w:rsidRPr="0088670F">
        <w:rPr>
          <w:sz w:val="20"/>
          <w:szCs w:val="20"/>
          <w:lang w:val="en-US"/>
        </w:rPr>
        <w:t xml:space="preserve"> murid </w:t>
      </w:r>
      <w:proofErr w:type="spellStart"/>
      <w:r w:rsidRPr="0088670F">
        <w:rPr>
          <w:sz w:val="20"/>
          <w:szCs w:val="20"/>
          <w:lang w:val="en-US"/>
        </w:rPr>
        <w:t>kelas</w:t>
      </w:r>
      <w:proofErr w:type="spellEnd"/>
      <w:r w:rsidRPr="0088670F">
        <w:rPr>
          <w:sz w:val="20"/>
          <w:szCs w:val="20"/>
          <w:lang w:val="en-US"/>
        </w:rPr>
        <w:t xml:space="preserve"> XI agar </w:t>
      </w:r>
      <w:proofErr w:type="spellStart"/>
      <w:r w:rsidRPr="0088670F">
        <w:rPr>
          <w:sz w:val="20"/>
          <w:szCs w:val="20"/>
          <w:lang w:val="en-US"/>
        </w:rPr>
        <w:t>orangtua</w:t>
      </w:r>
      <w:proofErr w:type="spellEnd"/>
      <w:r w:rsidRPr="0088670F">
        <w:rPr>
          <w:sz w:val="20"/>
          <w:szCs w:val="20"/>
          <w:lang w:val="en-US"/>
        </w:rPr>
        <w:t xml:space="preserve"> </w:t>
      </w:r>
      <w:proofErr w:type="spellStart"/>
      <w:r w:rsidRPr="0088670F">
        <w:rPr>
          <w:sz w:val="20"/>
          <w:szCs w:val="20"/>
          <w:lang w:val="en-US"/>
        </w:rPr>
        <w:t>tahu</w:t>
      </w:r>
      <w:proofErr w:type="spellEnd"/>
      <w:r w:rsidRPr="0088670F">
        <w:rPr>
          <w:sz w:val="20"/>
          <w:szCs w:val="20"/>
          <w:lang w:val="en-US"/>
        </w:rPr>
        <w:t xml:space="preserve"> </w:t>
      </w:r>
      <w:proofErr w:type="spellStart"/>
      <w:r w:rsidRPr="0088670F">
        <w:rPr>
          <w:sz w:val="20"/>
          <w:szCs w:val="20"/>
          <w:lang w:val="en-US"/>
        </w:rPr>
        <w:t>dampak</w:t>
      </w:r>
      <w:proofErr w:type="spellEnd"/>
      <w:r w:rsidRPr="0088670F">
        <w:rPr>
          <w:sz w:val="20"/>
          <w:szCs w:val="20"/>
          <w:lang w:val="en-US"/>
        </w:rPr>
        <w:t xml:space="preserve"> </w:t>
      </w:r>
      <w:proofErr w:type="spellStart"/>
      <w:r w:rsidRPr="0088670F">
        <w:rPr>
          <w:sz w:val="20"/>
          <w:szCs w:val="20"/>
          <w:lang w:val="en-US"/>
        </w:rPr>
        <w:t>positif</w:t>
      </w:r>
      <w:proofErr w:type="spellEnd"/>
      <w:r w:rsidRPr="0088670F">
        <w:rPr>
          <w:sz w:val="20"/>
          <w:szCs w:val="20"/>
          <w:lang w:val="en-US"/>
        </w:rPr>
        <w:t xml:space="preserve"> dan negative </w:t>
      </w:r>
      <w:proofErr w:type="spellStart"/>
      <w:r w:rsidRPr="0088670F">
        <w:rPr>
          <w:sz w:val="20"/>
          <w:szCs w:val="20"/>
          <w:lang w:val="en-US"/>
        </w:rPr>
        <w:t>dari</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permisif</w:t>
      </w:r>
      <w:proofErr w:type="spellEnd"/>
      <w:r w:rsidRPr="0088670F">
        <w:rPr>
          <w:sz w:val="20"/>
          <w:szCs w:val="20"/>
          <w:lang w:val="en-US"/>
        </w:rPr>
        <w:t xml:space="preserve">. Bagi </w:t>
      </w:r>
      <w:proofErr w:type="spellStart"/>
      <w:r w:rsidRPr="0088670F">
        <w:rPr>
          <w:sz w:val="20"/>
          <w:szCs w:val="20"/>
          <w:lang w:val="en-US"/>
        </w:rPr>
        <w:t>orangtua</w:t>
      </w:r>
      <w:proofErr w:type="spellEnd"/>
      <w:r w:rsidRPr="0088670F">
        <w:rPr>
          <w:sz w:val="20"/>
          <w:szCs w:val="20"/>
          <w:lang w:val="en-US"/>
        </w:rPr>
        <w:t xml:space="preserve"> agar </w:t>
      </w:r>
      <w:proofErr w:type="spellStart"/>
      <w:r w:rsidRPr="0088670F">
        <w:rPr>
          <w:sz w:val="20"/>
          <w:szCs w:val="20"/>
          <w:lang w:val="en-US"/>
        </w:rPr>
        <w:t>dapat</w:t>
      </w:r>
      <w:proofErr w:type="spellEnd"/>
      <w:r w:rsidRPr="0088670F">
        <w:rPr>
          <w:sz w:val="20"/>
          <w:szCs w:val="20"/>
          <w:lang w:val="en-US"/>
        </w:rPr>
        <w:t xml:space="preserve"> </w:t>
      </w:r>
      <w:proofErr w:type="spellStart"/>
      <w:r w:rsidRPr="0088670F">
        <w:rPr>
          <w:sz w:val="20"/>
          <w:szCs w:val="20"/>
          <w:lang w:val="en-US"/>
        </w:rPr>
        <w:t>mengembangkan</w:t>
      </w:r>
      <w:proofErr w:type="spellEnd"/>
      <w:r w:rsidRPr="0088670F">
        <w:rPr>
          <w:sz w:val="20"/>
          <w:szCs w:val="20"/>
          <w:lang w:val="en-US"/>
        </w:rPr>
        <w:t xml:space="preserve"> </w:t>
      </w:r>
      <w:proofErr w:type="spellStart"/>
      <w:r w:rsidRPr="0088670F">
        <w:rPr>
          <w:sz w:val="20"/>
          <w:szCs w:val="20"/>
          <w:lang w:val="en-US"/>
        </w:rPr>
        <w:t>pola</w:t>
      </w:r>
      <w:proofErr w:type="spellEnd"/>
      <w:r w:rsidRPr="0088670F">
        <w:rPr>
          <w:sz w:val="20"/>
          <w:szCs w:val="20"/>
          <w:lang w:val="en-US"/>
        </w:rPr>
        <w:t xml:space="preserve"> </w:t>
      </w:r>
      <w:proofErr w:type="spellStart"/>
      <w:r w:rsidRPr="0088670F">
        <w:rPr>
          <w:sz w:val="20"/>
          <w:szCs w:val="20"/>
          <w:lang w:val="en-US"/>
        </w:rPr>
        <w:t>asuh</w:t>
      </w:r>
      <w:proofErr w:type="spellEnd"/>
      <w:r w:rsidRPr="0088670F">
        <w:rPr>
          <w:sz w:val="20"/>
          <w:szCs w:val="20"/>
          <w:lang w:val="en-US"/>
        </w:rPr>
        <w:t xml:space="preserve"> </w:t>
      </w:r>
      <w:proofErr w:type="spellStart"/>
      <w:r w:rsidRPr="0088670F">
        <w:rPr>
          <w:sz w:val="20"/>
          <w:szCs w:val="20"/>
          <w:lang w:val="en-US"/>
        </w:rPr>
        <w:t>untuk</w:t>
      </w:r>
      <w:proofErr w:type="spellEnd"/>
      <w:r w:rsidRPr="0088670F">
        <w:rPr>
          <w:sz w:val="20"/>
          <w:szCs w:val="20"/>
          <w:lang w:val="en-US"/>
        </w:rPr>
        <w:t xml:space="preserve"> </w:t>
      </w:r>
      <w:proofErr w:type="spellStart"/>
      <w:r w:rsidRPr="0088670F">
        <w:rPr>
          <w:sz w:val="20"/>
          <w:szCs w:val="20"/>
          <w:lang w:val="en-US"/>
        </w:rPr>
        <w:t>mengontrol</w:t>
      </w:r>
      <w:proofErr w:type="spellEnd"/>
      <w:r w:rsidRPr="0088670F">
        <w:rPr>
          <w:sz w:val="20"/>
          <w:szCs w:val="20"/>
          <w:lang w:val="en-US"/>
        </w:rPr>
        <w:t xml:space="preserve"> </w:t>
      </w:r>
      <w:proofErr w:type="spellStart"/>
      <w:r w:rsidRPr="0088670F">
        <w:rPr>
          <w:sz w:val="20"/>
          <w:szCs w:val="20"/>
          <w:lang w:val="en-US"/>
        </w:rPr>
        <w:t>putra</w:t>
      </w:r>
      <w:proofErr w:type="spellEnd"/>
      <w:r w:rsidRPr="0088670F">
        <w:rPr>
          <w:sz w:val="20"/>
          <w:szCs w:val="20"/>
          <w:lang w:val="en-US"/>
        </w:rPr>
        <w:t xml:space="preserve"> </w:t>
      </w:r>
      <w:proofErr w:type="spellStart"/>
      <w:r w:rsidRPr="0088670F">
        <w:rPr>
          <w:sz w:val="20"/>
          <w:szCs w:val="20"/>
          <w:lang w:val="en-US"/>
        </w:rPr>
        <w:t>putrinya</w:t>
      </w:r>
      <w:proofErr w:type="spellEnd"/>
      <w:r w:rsidRPr="0088670F">
        <w:rPr>
          <w:sz w:val="20"/>
          <w:szCs w:val="20"/>
          <w:lang w:val="en-US"/>
        </w:rPr>
        <w:t xml:space="preserve"> </w:t>
      </w:r>
      <w:proofErr w:type="spellStart"/>
      <w:r w:rsidRPr="0088670F">
        <w:rPr>
          <w:sz w:val="20"/>
          <w:szCs w:val="20"/>
          <w:lang w:val="en-US"/>
        </w:rPr>
        <w:t>dalam</w:t>
      </w:r>
      <w:proofErr w:type="spellEnd"/>
      <w:r w:rsidRPr="0088670F">
        <w:rPr>
          <w:sz w:val="20"/>
          <w:szCs w:val="20"/>
          <w:lang w:val="en-US"/>
        </w:rPr>
        <w:t xml:space="preserve"> </w:t>
      </w:r>
      <w:proofErr w:type="spellStart"/>
      <w:r w:rsidRPr="0088670F">
        <w:rPr>
          <w:sz w:val="20"/>
          <w:szCs w:val="20"/>
          <w:lang w:val="en-US"/>
        </w:rPr>
        <w:t>berperilaku</w:t>
      </w:r>
      <w:proofErr w:type="spellEnd"/>
      <w:r w:rsidRPr="0088670F">
        <w:rPr>
          <w:sz w:val="20"/>
          <w:szCs w:val="20"/>
          <w:lang w:val="en-US"/>
        </w:rPr>
        <w:t xml:space="preserve"> </w:t>
      </w:r>
      <w:proofErr w:type="spellStart"/>
      <w:r w:rsidRPr="0088670F">
        <w:rPr>
          <w:sz w:val="20"/>
          <w:szCs w:val="20"/>
          <w:lang w:val="en-US"/>
        </w:rPr>
        <w:t>positif</w:t>
      </w:r>
      <w:proofErr w:type="spellEnd"/>
      <w:r w:rsidRPr="0088670F">
        <w:rPr>
          <w:sz w:val="20"/>
          <w:szCs w:val="20"/>
          <w:lang w:val="en-US"/>
        </w:rPr>
        <w:t xml:space="preserve"> </w:t>
      </w:r>
      <w:proofErr w:type="spellStart"/>
      <w:r w:rsidRPr="0088670F">
        <w:rPr>
          <w:sz w:val="20"/>
          <w:szCs w:val="20"/>
          <w:lang w:val="en-US"/>
        </w:rPr>
        <w:t>serta</w:t>
      </w:r>
      <w:proofErr w:type="spellEnd"/>
      <w:r w:rsidRPr="0088670F">
        <w:rPr>
          <w:sz w:val="20"/>
          <w:szCs w:val="20"/>
          <w:lang w:val="en-US"/>
        </w:rPr>
        <w:t xml:space="preserve"> </w:t>
      </w:r>
      <w:proofErr w:type="spellStart"/>
      <w:r w:rsidRPr="0088670F">
        <w:rPr>
          <w:sz w:val="20"/>
          <w:szCs w:val="20"/>
          <w:lang w:val="en-US"/>
        </w:rPr>
        <w:t>mengajarkan</w:t>
      </w:r>
      <w:proofErr w:type="spellEnd"/>
      <w:r w:rsidRPr="0088670F">
        <w:rPr>
          <w:sz w:val="20"/>
          <w:szCs w:val="20"/>
          <w:lang w:val="en-US"/>
        </w:rPr>
        <w:t xml:space="preserve"> </w:t>
      </w:r>
      <w:proofErr w:type="spellStart"/>
      <w:r w:rsidRPr="0088670F">
        <w:rPr>
          <w:sz w:val="20"/>
          <w:szCs w:val="20"/>
          <w:lang w:val="en-US"/>
        </w:rPr>
        <w:t>kedisiplinan</w:t>
      </w:r>
      <w:proofErr w:type="spellEnd"/>
      <w:r w:rsidRPr="0088670F">
        <w:rPr>
          <w:sz w:val="20"/>
          <w:szCs w:val="20"/>
          <w:lang w:val="en-US"/>
        </w:rPr>
        <w:t>.</w:t>
      </w:r>
      <w:r w:rsidR="0011115F" w:rsidRPr="0088670F">
        <w:rPr>
          <w:sz w:val="20"/>
          <w:szCs w:val="20"/>
          <w:lang w:val="en-US"/>
        </w:rPr>
        <w:t xml:space="preserve"> Dan </w:t>
      </w:r>
      <w:proofErr w:type="spellStart"/>
      <w:r w:rsidR="0011115F" w:rsidRPr="0088670F">
        <w:rPr>
          <w:sz w:val="20"/>
          <w:szCs w:val="20"/>
          <w:lang w:val="en-US"/>
        </w:rPr>
        <w:t>bagi</w:t>
      </w:r>
      <w:proofErr w:type="spellEnd"/>
      <w:r w:rsidR="0011115F" w:rsidRPr="0088670F">
        <w:rPr>
          <w:sz w:val="20"/>
          <w:szCs w:val="20"/>
          <w:lang w:val="en-US"/>
        </w:rPr>
        <w:t xml:space="preserve"> </w:t>
      </w:r>
      <w:proofErr w:type="spellStart"/>
      <w:r w:rsidR="0011115F" w:rsidRPr="0088670F">
        <w:rPr>
          <w:sz w:val="20"/>
          <w:szCs w:val="20"/>
          <w:lang w:val="en-US"/>
        </w:rPr>
        <w:t>peneliti</w:t>
      </w:r>
      <w:proofErr w:type="spellEnd"/>
      <w:r w:rsidR="0011115F" w:rsidRPr="0088670F">
        <w:rPr>
          <w:sz w:val="20"/>
          <w:szCs w:val="20"/>
          <w:lang w:val="en-US"/>
        </w:rPr>
        <w:t xml:space="preserve"> </w:t>
      </w:r>
      <w:proofErr w:type="spellStart"/>
      <w:r w:rsidR="0011115F" w:rsidRPr="0088670F">
        <w:rPr>
          <w:sz w:val="20"/>
          <w:szCs w:val="20"/>
          <w:lang w:val="en-US"/>
        </w:rPr>
        <w:t>selanjutnya</w:t>
      </w:r>
      <w:proofErr w:type="spellEnd"/>
      <w:r w:rsidR="0011115F" w:rsidRPr="0088670F">
        <w:rPr>
          <w:sz w:val="20"/>
          <w:szCs w:val="20"/>
          <w:lang w:val="en-US"/>
        </w:rPr>
        <w:t xml:space="preserve"> </w:t>
      </w:r>
      <w:proofErr w:type="spellStart"/>
      <w:r w:rsidR="0011115F" w:rsidRPr="0088670F">
        <w:rPr>
          <w:sz w:val="20"/>
          <w:szCs w:val="20"/>
          <w:lang w:val="en-US"/>
        </w:rPr>
        <w:t>disarankan</w:t>
      </w:r>
      <w:proofErr w:type="spellEnd"/>
      <w:r w:rsidR="0011115F" w:rsidRPr="0088670F">
        <w:rPr>
          <w:sz w:val="20"/>
          <w:szCs w:val="20"/>
          <w:lang w:val="en-US"/>
        </w:rPr>
        <w:t xml:space="preserve"> </w:t>
      </w:r>
      <w:proofErr w:type="spellStart"/>
      <w:r w:rsidR="0011115F" w:rsidRPr="0088670F">
        <w:rPr>
          <w:sz w:val="20"/>
          <w:szCs w:val="20"/>
          <w:lang w:val="en-US"/>
        </w:rPr>
        <w:t>untuk</w:t>
      </w:r>
      <w:proofErr w:type="spellEnd"/>
      <w:r w:rsidR="0011115F" w:rsidRPr="0088670F">
        <w:rPr>
          <w:sz w:val="20"/>
          <w:szCs w:val="20"/>
          <w:lang w:val="en-US"/>
        </w:rPr>
        <w:t xml:space="preserve"> </w:t>
      </w:r>
      <w:proofErr w:type="spellStart"/>
      <w:r w:rsidR="0011115F" w:rsidRPr="0088670F">
        <w:rPr>
          <w:sz w:val="20"/>
          <w:szCs w:val="20"/>
          <w:lang w:val="en-US"/>
        </w:rPr>
        <w:t>mengembangkan</w:t>
      </w:r>
      <w:proofErr w:type="spellEnd"/>
      <w:r w:rsidR="0011115F" w:rsidRPr="0088670F">
        <w:rPr>
          <w:sz w:val="20"/>
          <w:szCs w:val="20"/>
          <w:lang w:val="en-US"/>
        </w:rPr>
        <w:t xml:space="preserve"> </w:t>
      </w:r>
      <w:proofErr w:type="spellStart"/>
      <w:r w:rsidR="0011115F" w:rsidRPr="0088670F">
        <w:rPr>
          <w:sz w:val="20"/>
          <w:szCs w:val="20"/>
          <w:lang w:val="en-US"/>
        </w:rPr>
        <w:t>jumlah</w:t>
      </w:r>
      <w:proofErr w:type="spellEnd"/>
      <w:r w:rsidR="0011115F" w:rsidRPr="0088670F">
        <w:rPr>
          <w:sz w:val="20"/>
          <w:szCs w:val="20"/>
          <w:lang w:val="en-US"/>
        </w:rPr>
        <w:t xml:space="preserve"> </w:t>
      </w:r>
      <w:proofErr w:type="spellStart"/>
      <w:r w:rsidR="0011115F" w:rsidRPr="0088670F">
        <w:rPr>
          <w:sz w:val="20"/>
          <w:szCs w:val="20"/>
          <w:lang w:val="en-US"/>
        </w:rPr>
        <w:t>subjek</w:t>
      </w:r>
      <w:proofErr w:type="spellEnd"/>
      <w:r w:rsidR="0011115F" w:rsidRPr="0088670F">
        <w:rPr>
          <w:sz w:val="20"/>
          <w:szCs w:val="20"/>
          <w:lang w:val="en-US"/>
        </w:rPr>
        <w:t xml:space="preserve"> </w:t>
      </w:r>
      <w:proofErr w:type="spellStart"/>
      <w:r w:rsidR="0011115F" w:rsidRPr="0088670F">
        <w:rPr>
          <w:sz w:val="20"/>
          <w:szCs w:val="20"/>
          <w:lang w:val="en-US"/>
        </w:rPr>
        <w:t>dengan</w:t>
      </w:r>
      <w:proofErr w:type="spellEnd"/>
      <w:r w:rsidR="0011115F" w:rsidRPr="0088670F">
        <w:rPr>
          <w:sz w:val="20"/>
          <w:szCs w:val="20"/>
          <w:lang w:val="en-US"/>
        </w:rPr>
        <w:t xml:space="preserve"> </w:t>
      </w:r>
      <w:proofErr w:type="spellStart"/>
      <w:r w:rsidR="0011115F" w:rsidRPr="0088670F">
        <w:rPr>
          <w:sz w:val="20"/>
          <w:szCs w:val="20"/>
          <w:lang w:val="en-US"/>
        </w:rPr>
        <w:t>harapan</w:t>
      </w:r>
      <w:proofErr w:type="spellEnd"/>
      <w:r w:rsidR="0011115F" w:rsidRPr="0088670F">
        <w:rPr>
          <w:sz w:val="20"/>
          <w:szCs w:val="20"/>
          <w:lang w:val="en-US"/>
        </w:rPr>
        <w:t xml:space="preserve"> </w:t>
      </w:r>
      <w:proofErr w:type="spellStart"/>
      <w:r w:rsidR="0011115F" w:rsidRPr="0088670F">
        <w:rPr>
          <w:sz w:val="20"/>
          <w:szCs w:val="20"/>
          <w:lang w:val="en-US"/>
        </w:rPr>
        <w:t>sumber</w:t>
      </w:r>
      <w:proofErr w:type="spellEnd"/>
      <w:r w:rsidR="0011115F" w:rsidRPr="0088670F">
        <w:rPr>
          <w:sz w:val="20"/>
          <w:szCs w:val="20"/>
          <w:lang w:val="en-US"/>
        </w:rPr>
        <w:t xml:space="preserve"> data yang di </w:t>
      </w:r>
      <w:proofErr w:type="spellStart"/>
      <w:r w:rsidR="0011115F" w:rsidRPr="0088670F">
        <w:rPr>
          <w:sz w:val="20"/>
          <w:szCs w:val="20"/>
          <w:lang w:val="en-US"/>
        </w:rPr>
        <w:t>kumpulkan</w:t>
      </w:r>
      <w:proofErr w:type="spellEnd"/>
      <w:r w:rsidR="0011115F" w:rsidRPr="0088670F">
        <w:rPr>
          <w:sz w:val="20"/>
          <w:szCs w:val="20"/>
          <w:lang w:val="en-US"/>
        </w:rPr>
        <w:t xml:space="preserve"> </w:t>
      </w:r>
      <w:proofErr w:type="spellStart"/>
      <w:r w:rsidR="0011115F" w:rsidRPr="0088670F">
        <w:rPr>
          <w:sz w:val="20"/>
          <w:szCs w:val="20"/>
          <w:lang w:val="en-US"/>
        </w:rPr>
        <w:t>lebih</w:t>
      </w:r>
      <w:proofErr w:type="spellEnd"/>
      <w:r w:rsidR="0011115F" w:rsidRPr="0088670F">
        <w:rPr>
          <w:sz w:val="20"/>
          <w:szCs w:val="20"/>
          <w:lang w:val="en-US"/>
        </w:rPr>
        <w:t xml:space="preserve"> </w:t>
      </w:r>
      <w:proofErr w:type="spellStart"/>
      <w:r w:rsidR="0011115F" w:rsidRPr="0088670F">
        <w:rPr>
          <w:sz w:val="20"/>
          <w:szCs w:val="20"/>
          <w:lang w:val="en-US"/>
        </w:rPr>
        <w:t>banyak</w:t>
      </w:r>
      <w:proofErr w:type="spellEnd"/>
      <w:r w:rsidR="0011115F" w:rsidRPr="0088670F">
        <w:rPr>
          <w:sz w:val="20"/>
          <w:szCs w:val="20"/>
          <w:lang w:val="en-US"/>
        </w:rPr>
        <w:t xml:space="preserve">. </w:t>
      </w:r>
      <w:r w:rsidRPr="0088670F">
        <w:rPr>
          <w:color w:val="000000"/>
          <w:sz w:val="20"/>
          <w:szCs w:val="20"/>
        </w:rPr>
        <w:t>Keterbatasan penelitian ini masih memakai subyek dengan jumlah terbatas karena</w:t>
      </w:r>
      <w:r w:rsidR="00081F4C" w:rsidRPr="0088670F">
        <w:rPr>
          <w:color w:val="000000"/>
          <w:sz w:val="20"/>
          <w:szCs w:val="20"/>
          <w:lang w:val="en-US"/>
        </w:rPr>
        <w:t xml:space="preserve"> </w:t>
      </w:r>
      <w:r w:rsidRPr="0088670F">
        <w:rPr>
          <w:color w:val="000000"/>
          <w:sz w:val="20"/>
          <w:szCs w:val="20"/>
        </w:rPr>
        <w:t>hanya memakai satu</w:t>
      </w:r>
      <w:r w:rsidRPr="0088670F">
        <w:rPr>
          <w:color w:val="000000"/>
          <w:sz w:val="20"/>
          <w:szCs w:val="20"/>
          <w:lang w:val="en-US"/>
        </w:rPr>
        <w:t xml:space="preserve"> </w:t>
      </w:r>
      <w:proofErr w:type="spellStart"/>
      <w:r w:rsidRPr="0088670F">
        <w:rPr>
          <w:color w:val="000000"/>
          <w:sz w:val="20"/>
          <w:szCs w:val="20"/>
          <w:lang w:val="en-US"/>
        </w:rPr>
        <w:t>kelas</w:t>
      </w:r>
      <w:proofErr w:type="spellEnd"/>
      <w:r w:rsidRPr="0088670F">
        <w:rPr>
          <w:color w:val="000000"/>
          <w:sz w:val="20"/>
          <w:szCs w:val="20"/>
          <w:lang w:val="en-US"/>
        </w:rPr>
        <w:t xml:space="preserve"> </w:t>
      </w:r>
      <w:proofErr w:type="spellStart"/>
      <w:r w:rsidRPr="0088670F">
        <w:rPr>
          <w:color w:val="000000"/>
          <w:sz w:val="20"/>
          <w:szCs w:val="20"/>
          <w:lang w:val="en-US"/>
        </w:rPr>
        <w:t>dalam</w:t>
      </w:r>
      <w:proofErr w:type="spellEnd"/>
      <w:r w:rsidRPr="0088670F">
        <w:rPr>
          <w:color w:val="000000"/>
          <w:sz w:val="20"/>
          <w:szCs w:val="20"/>
          <w:lang w:val="en-US"/>
        </w:rPr>
        <w:t xml:space="preserve"> </w:t>
      </w:r>
      <w:proofErr w:type="spellStart"/>
      <w:r w:rsidRPr="0088670F">
        <w:rPr>
          <w:color w:val="000000"/>
          <w:sz w:val="20"/>
          <w:szCs w:val="20"/>
          <w:lang w:val="en-US"/>
        </w:rPr>
        <w:t>satu</w:t>
      </w:r>
      <w:proofErr w:type="spellEnd"/>
      <w:r w:rsidRPr="0088670F">
        <w:rPr>
          <w:color w:val="000000"/>
          <w:sz w:val="20"/>
          <w:szCs w:val="20"/>
          <w:lang w:val="en-US"/>
        </w:rPr>
        <w:t xml:space="preserve"> </w:t>
      </w:r>
      <w:proofErr w:type="spellStart"/>
      <w:r w:rsidRPr="0088670F">
        <w:rPr>
          <w:color w:val="000000"/>
          <w:sz w:val="20"/>
          <w:szCs w:val="20"/>
          <w:lang w:val="en-US"/>
        </w:rPr>
        <w:t>sekolah</w:t>
      </w:r>
      <w:proofErr w:type="spellEnd"/>
      <w:r w:rsidRPr="0088670F">
        <w:rPr>
          <w:color w:val="000000"/>
          <w:sz w:val="20"/>
          <w:szCs w:val="20"/>
        </w:rPr>
        <w:t xml:space="preserve">, dan hanya memakai 2 variabel. Penelitian berikutnya disarankan mengembangkan jumlah subjek penelitian dengan harapan data yang dikumpulkan lebih banyak. Serta menambah atau menggunakan lebih dari satu variabel X, seperti </w:t>
      </w:r>
      <w:proofErr w:type="spellStart"/>
      <w:r w:rsidRPr="0088670F">
        <w:rPr>
          <w:color w:val="000000"/>
          <w:sz w:val="20"/>
          <w:szCs w:val="20"/>
          <w:lang w:val="en-US"/>
        </w:rPr>
        <w:t>faktor</w:t>
      </w:r>
      <w:proofErr w:type="spellEnd"/>
      <w:r w:rsidRPr="0088670F">
        <w:rPr>
          <w:color w:val="000000"/>
          <w:sz w:val="20"/>
          <w:szCs w:val="20"/>
          <w:lang w:val="en-US"/>
        </w:rPr>
        <w:t xml:space="preserve"> Personal dan  </w:t>
      </w:r>
      <w:proofErr w:type="spellStart"/>
      <w:r w:rsidRPr="0088670F">
        <w:rPr>
          <w:color w:val="000000"/>
          <w:sz w:val="20"/>
          <w:szCs w:val="20"/>
          <w:lang w:val="en-US"/>
        </w:rPr>
        <w:t>faktor</w:t>
      </w:r>
      <w:proofErr w:type="spellEnd"/>
      <w:r w:rsidRPr="0088670F">
        <w:rPr>
          <w:color w:val="000000"/>
          <w:sz w:val="20"/>
          <w:szCs w:val="20"/>
          <w:lang w:val="en-US"/>
        </w:rPr>
        <w:t xml:space="preserve"> </w:t>
      </w:r>
      <w:proofErr w:type="spellStart"/>
      <w:r w:rsidRPr="0088670F">
        <w:rPr>
          <w:color w:val="000000"/>
          <w:sz w:val="20"/>
          <w:szCs w:val="20"/>
          <w:lang w:val="en-US"/>
        </w:rPr>
        <w:t>Sekolah</w:t>
      </w:r>
      <w:proofErr w:type="spellEnd"/>
      <w:r w:rsidR="00E5646E" w:rsidRPr="0088670F">
        <w:rPr>
          <w:color w:val="000000"/>
          <w:sz w:val="20"/>
          <w:szCs w:val="20"/>
          <w:lang w:val="en-US"/>
        </w:rPr>
        <w:t xml:space="preserve"> </w:t>
      </w:r>
      <w:r w:rsidR="00E5646E" w:rsidRPr="0088670F">
        <w:rPr>
          <w:color w:val="000000"/>
          <w:sz w:val="20"/>
          <w:szCs w:val="20"/>
          <w:lang w:val="en-US"/>
        </w:rPr>
        <w:fldChar w:fldCharType="begin" w:fldLock="1"/>
      </w:r>
      <w:r w:rsidR="00E5646E" w:rsidRPr="0088670F">
        <w:rPr>
          <w:color w:val="000000"/>
          <w:sz w:val="20"/>
          <w:szCs w:val="20"/>
          <w:lang w:val="en-US"/>
        </w:rPr>
        <w:instrText>ADDIN CSL_CITATION {"citationItems":[{"id":"ITEM-1","itemData":{"abstract":"Keluarga adalah lingkungan pertama yang menuntut anak agar mampu menyesuaikan diri dengan baik sejalan dengan usia dan kematangannya. Di dalam keluarga, orang tua memiliki peran besar dalam memberi pengaruh pada pendidikan anak. Pola asuh orang tua adalah pola prilaku yang ditetapkan pada anak yang bersifat dari waktu kewaktu dan pola prilaku ini dapat dirasakan oleh anak dari segi negatif maupun positif. Ada banyak macam pola asuh orang tua salah satunya yaitu pola asuh permisif, pola asuh permisif itu sendiri merupakan pola asuh dimana orang tua memberikan kebebasan penuh kepada anak. Penelitian ini bertujuan untuk mengetahui pengaruh pola asuh permisif di era digital terhadap sosial emosional anak usia 5-6 tahun, di desa/kelurahan Sekincau, Kecamatan Sekincau, Kabupaten Lampung Barat. Metode dalam penelitian ini mengunakan penelitian kuantitatif, dengan metode penelitian Ex-Post Facto. Populasi dan sampel penelitian berjumlah 11 responden. Alat pengumpulan data menggunakan angket, angket diberikan kepada orang tua anak, sebelum digunakan, angket dilakukan pengujian dengan uji validitas &amp; uji reliabilitas instrumen. Kemudian uji hipotesis dilakukan dengan menggunakan uji regresi linier sederhana, dengan melihat pada tabel Uji F, Uji t, dan Uji Koefisien Determinasi (r), yang sebelumnya dilakukan uji prasyarat analisis meliputi uji normalitas dan uji liniearitas. Dengan bantuan program SPSS 16,0 For Windows. Hasil penelitian menunjukkan nilai pola asuh permisif sebesar 57,788 dengan nilai Sig.(2-tailed) sebesar 0,000. Dibandingkan dengan taraf signifikansi 0,05 (5%), nilai Sig.(2-tailed) ini lebih kecil 0,05 (5%). Artinya terdapat pengaruh pola asuh permisif (X) terhadap perkembangan sosial emosional anak (Y) usia 5-6 tahun di Desa Sekincau Kecamatan Sekincau Kabupaten Lampung Barat. Kemudian, nilai koefisien determinasinya (R Square) juga diketahui sebesar 0,865. Ini artinya semakin membuktikan bahwa besar pengaruh pola asuh permisif di era digital terhadap perkembangan sosial emosional anak sebesar 86,5% dan hanya sebesar 13,5% dipengaruhi oleh faktor-faktor lain. Kata Kunci : Pola Asuh Permisif di Era Digital, Perkembangan Sosial Emosional Anak","author":[{"dropping-particle":"","family":"Wana","given":"Melda","non-dropping-particle":"","parse-names":false,"suffix":""}],"container-title":"Journal UIN Raden Intan","id":"ITEM-1","issue":"1","issued":{"date-parts":[["2019"]]},"page":"3-16","title":"Pengaruh Pola Asuh Permisif di Era Digital Terhadap Sosial Emosional Anak Usia 5-6 Tahun di Desa Sekincau Kecamatan Sekincau Kabupaten Lampung Barat","type":"article-journal","volume":"2"},"uris":["http://www.mendeley.com/documents/?uuid=07b006c6-5ea0-4a54-9b5a-1bbfdae9089a"]}],"mendeley":{"formattedCitation":"[25]","plainTextFormattedCitation":"[25]","previouslyFormattedCitation":"[25]"},"properties":{"noteIndex":0},"schema":"https://github.com/citation-style-language/schema/raw/master/csl-citation.json"}</w:instrText>
      </w:r>
      <w:r w:rsidR="00E5646E" w:rsidRPr="0088670F">
        <w:rPr>
          <w:color w:val="000000"/>
          <w:sz w:val="20"/>
          <w:szCs w:val="20"/>
          <w:lang w:val="en-US"/>
        </w:rPr>
        <w:fldChar w:fldCharType="separate"/>
      </w:r>
      <w:r w:rsidR="00E5646E" w:rsidRPr="0088670F">
        <w:rPr>
          <w:noProof/>
          <w:color w:val="000000"/>
          <w:sz w:val="20"/>
          <w:szCs w:val="20"/>
          <w:lang w:val="en-US"/>
        </w:rPr>
        <w:t>[25]</w:t>
      </w:r>
      <w:r w:rsidR="00E5646E" w:rsidRPr="0088670F">
        <w:rPr>
          <w:color w:val="000000"/>
          <w:sz w:val="20"/>
          <w:szCs w:val="20"/>
          <w:lang w:val="en-US"/>
        </w:rPr>
        <w:fldChar w:fldCharType="end"/>
      </w:r>
      <w:r w:rsidR="00E5646E" w:rsidRPr="0088670F">
        <w:rPr>
          <w:color w:val="000000"/>
          <w:sz w:val="20"/>
          <w:szCs w:val="20"/>
          <w:lang w:val="en-US"/>
        </w:rPr>
        <w:t>.</w:t>
      </w:r>
    </w:p>
    <w:p w14:paraId="188FB364" w14:textId="5BE1CE68" w:rsidR="0016709F" w:rsidRPr="0088670F" w:rsidRDefault="0016709F" w:rsidP="008D3AE9">
      <w:pPr>
        <w:ind w:left="709" w:firstLine="357"/>
        <w:jc w:val="both"/>
        <w:rPr>
          <w:sz w:val="20"/>
          <w:szCs w:val="20"/>
          <w:lang w:val="en-US"/>
        </w:rPr>
      </w:pPr>
    </w:p>
    <w:p w14:paraId="00B845C6" w14:textId="3859762D" w:rsidR="0016709F" w:rsidRPr="0088670F" w:rsidRDefault="0016709F" w:rsidP="008D3AE9">
      <w:pPr>
        <w:ind w:left="709" w:firstLine="357"/>
        <w:jc w:val="both"/>
        <w:rPr>
          <w:lang w:val="en-US"/>
        </w:rPr>
      </w:pPr>
    </w:p>
    <w:p w14:paraId="5B176D7F" w14:textId="2CD07B94" w:rsidR="0016709F" w:rsidRPr="0088670F" w:rsidRDefault="0016709F" w:rsidP="008D3AE9">
      <w:pPr>
        <w:ind w:left="709" w:firstLine="357"/>
        <w:jc w:val="both"/>
        <w:rPr>
          <w:lang w:val="en-US"/>
        </w:rPr>
      </w:pPr>
    </w:p>
    <w:p w14:paraId="55219975" w14:textId="0508FC4B" w:rsidR="0016709F" w:rsidRPr="0088670F" w:rsidRDefault="0016709F" w:rsidP="008D3AE9">
      <w:pPr>
        <w:ind w:left="709" w:firstLine="357"/>
        <w:jc w:val="both"/>
        <w:rPr>
          <w:lang w:val="en-US"/>
        </w:rPr>
      </w:pPr>
    </w:p>
    <w:p w14:paraId="44C3741B" w14:textId="194A05C1" w:rsidR="0016709F" w:rsidRPr="0088670F" w:rsidRDefault="0016709F" w:rsidP="008D3AE9">
      <w:pPr>
        <w:ind w:left="709" w:firstLine="357"/>
        <w:jc w:val="both"/>
        <w:rPr>
          <w:lang w:val="en-US"/>
        </w:rPr>
      </w:pPr>
    </w:p>
    <w:p w14:paraId="47CB7DB4" w14:textId="64A22BE5" w:rsidR="0016709F" w:rsidRPr="0088670F" w:rsidRDefault="0016709F" w:rsidP="008D3AE9">
      <w:pPr>
        <w:ind w:left="709" w:firstLine="357"/>
        <w:jc w:val="both"/>
        <w:rPr>
          <w:lang w:val="en-US"/>
        </w:rPr>
      </w:pPr>
    </w:p>
    <w:p w14:paraId="4A6BE3A4" w14:textId="5F9AF75C" w:rsidR="0016709F" w:rsidRPr="0088670F" w:rsidRDefault="0016709F" w:rsidP="008D3AE9">
      <w:pPr>
        <w:ind w:firstLine="357"/>
        <w:jc w:val="both"/>
        <w:rPr>
          <w:lang w:val="en-US"/>
        </w:rPr>
      </w:pPr>
    </w:p>
    <w:p w14:paraId="36B21E21" w14:textId="77777777" w:rsidR="00B35AE5" w:rsidRPr="0088670F" w:rsidRDefault="00B35AE5" w:rsidP="00B35AE5">
      <w:pPr>
        <w:jc w:val="both"/>
        <w:rPr>
          <w:lang w:val="en-US"/>
        </w:rPr>
      </w:pPr>
    </w:p>
    <w:p w14:paraId="16B1DF09" w14:textId="27F12392" w:rsidR="00716EBC" w:rsidRPr="0088670F" w:rsidRDefault="00E84036" w:rsidP="00184BC6">
      <w:pPr>
        <w:pStyle w:val="Heading1"/>
        <w:numPr>
          <w:ilvl w:val="0"/>
          <w:numId w:val="0"/>
        </w:numPr>
        <w:spacing w:before="0" w:after="0"/>
        <w:ind w:left="357"/>
        <w:rPr>
          <w:sz w:val="24"/>
          <w:szCs w:val="24"/>
        </w:rPr>
      </w:pPr>
      <w:r w:rsidRPr="0088670F">
        <w:rPr>
          <w:sz w:val="24"/>
          <w:szCs w:val="24"/>
        </w:rPr>
        <w:lastRenderedPageBreak/>
        <w:t>kesimpulan</w:t>
      </w:r>
    </w:p>
    <w:p w14:paraId="7F1314F0" w14:textId="2B5417EA" w:rsidR="00D138E2" w:rsidRPr="0088670F" w:rsidRDefault="00D138E2" w:rsidP="008D3AE9">
      <w:pPr>
        <w:pBdr>
          <w:top w:val="nil"/>
          <w:left w:val="nil"/>
          <w:bottom w:val="nil"/>
          <w:right w:val="nil"/>
          <w:between w:val="nil"/>
        </w:pBdr>
        <w:ind w:firstLine="357"/>
        <w:jc w:val="both"/>
        <w:rPr>
          <w:color w:val="000000"/>
          <w:sz w:val="20"/>
          <w:szCs w:val="20"/>
        </w:rPr>
      </w:pPr>
      <w:r w:rsidRPr="0088670F">
        <w:rPr>
          <w:color w:val="000000"/>
          <w:sz w:val="20"/>
          <w:szCs w:val="20"/>
        </w:rPr>
        <w:t>Berdasarkan</w:t>
      </w:r>
      <w:r w:rsidRPr="0088670F">
        <w:rPr>
          <w:color w:val="000000"/>
          <w:sz w:val="20"/>
          <w:szCs w:val="20"/>
          <w:lang w:val="en-US"/>
        </w:rPr>
        <w:t xml:space="preserve"> </w:t>
      </w:r>
      <w:proofErr w:type="spellStart"/>
      <w:r w:rsidRPr="0088670F">
        <w:rPr>
          <w:color w:val="000000"/>
          <w:sz w:val="20"/>
          <w:szCs w:val="20"/>
          <w:lang w:val="en-US"/>
        </w:rPr>
        <w:t>penjelasan</w:t>
      </w:r>
      <w:proofErr w:type="spellEnd"/>
      <w:r w:rsidRPr="0088670F">
        <w:rPr>
          <w:color w:val="000000"/>
          <w:sz w:val="20"/>
          <w:szCs w:val="20"/>
        </w:rPr>
        <w:t xml:space="preserve"> di atas maka</w:t>
      </w:r>
      <w:r w:rsidRPr="0088670F">
        <w:rPr>
          <w:color w:val="000000"/>
          <w:sz w:val="20"/>
          <w:szCs w:val="20"/>
          <w:lang w:val="en-US"/>
        </w:rPr>
        <w:t xml:space="preserve"> </w:t>
      </w:r>
      <w:r w:rsidRPr="0088670F">
        <w:rPr>
          <w:color w:val="000000"/>
          <w:sz w:val="20"/>
          <w:szCs w:val="20"/>
        </w:rPr>
        <w:t>d</w:t>
      </w:r>
      <w:proofErr w:type="spellStart"/>
      <w:r w:rsidRPr="0088670F">
        <w:rPr>
          <w:color w:val="000000"/>
          <w:sz w:val="20"/>
          <w:szCs w:val="20"/>
          <w:lang w:val="en-US"/>
        </w:rPr>
        <w:t>apat</w:t>
      </w:r>
      <w:proofErr w:type="spellEnd"/>
      <w:r w:rsidRPr="0088670F">
        <w:rPr>
          <w:color w:val="000000"/>
          <w:sz w:val="20"/>
          <w:szCs w:val="20"/>
          <w:lang w:val="en-US"/>
        </w:rPr>
        <w:t xml:space="preserve"> di</w:t>
      </w:r>
      <w:r w:rsidRPr="0088670F">
        <w:rPr>
          <w:color w:val="000000"/>
          <w:sz w:val="20"/>
          <w:szCs w:val="20"/>
        </w:rPr>
        <w:t>simpulan,</w:t>
      </w:r>
      <w:r w:rsidRPr="0088670F">
        <w:rPr>
          <w:color w:val="000000"/>
          <w:sz w:val="20"/>
          <w:szCs w:val="20"/>
          <w:lang w:val="en-US"/>
        </w:rPr>
        <w:t xml:space="preserve"> </w:t>
      </w:r>
      <w:r w:rsidR="00EF5384" w:rsidRPr="00EF5384">
        <w:rPr>
          <w:color w:val="000000"/>
          <w:sz w:val="20"/>
          <w:szCs w:val="20"/>
        </w:rPr>
        <w:t>Ditemukan hubungan yang sangat signifikan antara pola asuh permisif dan perilaku membolos siswa di SMA X</w:t>
      </w:r>
      <w:r w:rsidRPr="0088670F">
        <w:rPr>
          <w:color w:val="000000"/>
          <w:sz w:val="20"/>
          <w:szCs w:val="20"/>
        </w:rPr>
        <w:t xml:space="preserve">, ditemukan hasil </w:t>
      </w:r>
      <w:proofErr w:type="spellStart"/>
      <w:r w:rsidR="00167D83" w:rsidRPr="0088670F">
        <w:rPr>
          <w:color w:val="000000"/>
          <w:sz w:val="20"/>
          <w:szCs w:val="20"/>
          <w:lang w:val="en-US"/>
        </w:rPr>
        <w:t>relasi</w:t>
      </w:r>
      <w:proofErr w:type="spellEnd"/>
      <w:r w:rsidR="00167D83" w:rsidRPr="0088670F">
        <w:rPr>
          <w:color w:val="000000"/>
          <w:sz w:val="20"/>
          <w:szCs w:val="20"/>
          <w:lang w:val="en-US"/>
        </w:rPr>
        <w:t xml:space="preserve"> </w:t>
      </w:r>
      <w:r w:rsidRPr="0088670F">
        <w:rPr>
          <w:color w:val="000000"/>
          <w:sz w:val="20"/>
          <w:szCs w:val="20"/>
        </w:rPr>
        <w:t xml:space="preserve">positif yang </w:t>
      </w:r>
      <w:proofErr w:type="spellStart"/>
      <w:r w:rsidR="00167D83" w:rsidRPr="0088670F">
        <w:rPr>
          <w:color w:val="000000"/>
          <w:sz w:val="20"/>
          <w:szCs w:val="20"/>
          <w:lang w:val="en-US"/>
        </w:rPr>
        <w:t>tinggi</w:t>
      </w:r>
      <w:proofErr w:type="spellEnd"/>
      <w:r w:rsidRPr="0088670F">
        <w:rPr>
          <w:color w:val="000000"/>
          <w:sz w:val="20"/>
          <w:szCs w:val="20"/>
        </w:rPr>
        <w:t xml:space="preserve"> antara pola asuh permisif dan perilaku membolos. Artinya, semakin tinggi tingkat pola asuh permisif yang diterapkan oleh orang tua, semakin tinggi tingkat perilaku membolos siswa. Sebaliknya, semakin rendah tingkat pola asuh permisif yang diterapkan, semakin rendah pula tingkat perilaku membolos siswa.</w:t>
      </w:r>
    </w:p>
    <w:p w14:paraId="1A173566" w14:textId="5896AD54" w:rsidR="00D138E2" w:rsidRPr="0088670F" w:rsidRDefault="00B42B85" w:rsidP="008D3AE9">
      <w:pPr>
        <w:pBdr>
          <w:top w:val="nil"/>
          <w:left w:val="nil"/>
          <w:bottom w:val="nil"/>
          <w:right w:val="nil"/>
          <w:between w:val="nil"/>
        </w:pBdr>
        <w:ind w:firstLine="357"/>
        <w:jc w:val="both"/>
        <w:rPr>
          <w:color w:val="000000"/>
          <w:lang w:val="en-US"/>
        </w:rPr>
      </w:pPr>
      <w:r w:rsidRPr="0088670F">
        <w:rPr>
          <w:color w:val="000000"/>
          <w:sz w:val="20"/>
          <w:szCs w:val="20"/>
        </w:rPr>
        <w:t xml:space="preserve">Hasil </w:t>
      </w:r>
      <w:proofErr w:type="spellStart"/>
      <w:r w:rsidRPr="0088670F">
        <w:rPr>
          <w:color w:val="000000"/>
          <w:sz w:val="20"/>
          <w:szCs w:val="20"/>
          <w:lang w:val="en-US"/>
        </w:rPr>
        <w:t>dari</w:t>
      </w:r>
      <w:proofErr w:type="spellEnd"/>
      <w:r w:rsidRPr="0088670F">
        <w:rPr>
          <w:color w:val="000000"/>
          <w:sz w:val="20"/>
          <w:szCs w:val="20"/>
          <w:lang w:val="en-US"/>
        </w:rPr>
        <w:t xml:space="preserve"> </w:t>
      </w:r>
      <w:r w:rsidRPr="0088670F">
        <w:rPr>
          <w:color w:val="000000"/>
          <w:sz w:val="20"/>
          <w:szCs w:val="20"/>
        </w:rPr>
        <w:t xml:space="preserve">penelitian ini dapat memberikan panduan </w:t>
      </w:r>
      <w:proofErr w:type="spellStart"/>
      <w:r w:rsidRPr="0088670F">
        <w:rPr>
          <w:color w:val="000000"/>
          <w:sz w:val="20"/>
          <w:szCs w:val="20"/>
          <w:lang w:val="en-US"/>
        </w:rPr>
        <w:t>kepada</w:t>
      </w:r>
      <w:proofErr w:type="spellEnd"/>
      <w:r w:rsidRPr="0088670F">
        <w:rPr>
          <w:color w:val="000000"/>
          <w:sz w:val="20"/>
          <w:szCs w:val="20"/>
        </w:rPr>
        <w:t xml:space="preserve"> orang tua </w:t>
      </w:r>
      <w:proofErr w:type="spellStart"/>
      <w:r w:rsidRPr="0088670F">
        <w:rPr>
          <w:color w:val="000000"/>
          <w:sz w:val="20"/>
          <w:szCs w:val="20"/>
          <w:lang w:val="en-US"/>
        </w:rPr>
        <w:t>untuk</w:t>
      </w:r>
      <w:proofErr w:type="spellEnd"/>
      <w:r w:rsidRPr="0088670F">
        <w:rPr>
          <w:color w:val="000000"/>
          <w:sz w:val="20"/>
          <w:szCs w:val="20"/>
          <w:lang w:val="en-US"/>
        </w:rPr>
        <w:t xml:space="preserve"> </w:t>
      </w:r>
      <w:r w:rsidRPr="0088670F">
        <w:rPr>
          <w:color w:val="000000"/>
          <w:sz w:val="20"/>
          <w:szCs w:val="20"/>
        </w:rPr>
        <w:t>memberikan pola asuh yang sesuai dan efektif kepada anak-anak mereka</w:t>
      </w:r>
      <w:r w:rsidR="00D138E2" w:rsidRPr="0088670F">
        <w:rPr>
          <w:color w:val="000000"/>
          <w:sz w:val="20"/>
          <w:szCs w:val="20"/>
        </w:rPr>
        <w:t xml:space="preserve">. Selain itu, hasil penelitian ini juga bisa menjadi referensi bagi guru bimbingan dan konseling dalam merancang program layanan yang bertujuan untuk mengurangi perilaku membolos siswa. Dengan pemahaman yang lebih baik tentang hubungan antara pola asuh permisif dan perilaku membolos, langkah-langkah intervensi yang lebih tepat dapat dirancang untuk membantu siswa </w:t>
      </w:r>
      <w:r w:rsidR="00D138E2" w:rsidRPr="0088670F">
        <w:rPr>
          <w:color w:val="000000"/>
          <w:sz w:val="20"/>
          <w:szCs w:val="20"/>
          <w:lang w:val="en-US"/>
        </w:rPr>
        <w:t xml:space="preserve">SMA X </w:t>
      </w:r>
      <w:proofErr w:type="spellStart"/>
      <w:r w:rsidR="00D138E2" w:rsidRPr="0088670F">
        <w:rPr>
          <w:color w:val="000000"/>
          <w:sz w:val="20"/>
          <w:szCs w:val="20"/>
          <w:lang w:val="en-US"/>
        </w:rPr>
        <w:t>Tulangan</w:t>
      </w:r>
      <w:proofErr w:type="spellEnd"/>
      <w:r w:rsidR="00D138E2" w:rsidRPr="0088670F">
        <w:rPr>
          <w:color w:val="000000"/>
          <w:sz w:val="20"/>
          <w:szCs w:val="20"/>
          <w:lang w:val="en-US"/>
        </w:rPr>
        <w:t xml:space="preserve"> </w:t>
      </w:r>
      <w:r w:rsidR="00D138E2" w:rsidRPr="0088670F">
        <w:rPr>
          <w:color w:val="000000"/>
          <w:sz w:val="20"/>
          <w:szCs w:val="20"/>
        </w:rPr>
        <w:t>Sidoarjo mengatasi perilaku tersebut</w:t>
      </w:r>
      <w:r w:rsidR="00D138E2" w:rsidRPr="0088670F">
        <w:rPr>
          <w:color w:val="000000"/>
        </w:rPr>
        <w:t>.</w:t>
      </w:r>
    </w:p>
    <w:p w14:paraId="507A0FDA" w14:textId="75BF066B" w:rsidR="00630229" w:rsidRPr="0088670F" w:rsidRDefault="00630229" w:rsidP="008D3AE9">
      <w:pPr>
        <w:pBdr>
          <w:top w:val="nil"/>
          <w:left w:val="nil"/>
          <w:bottom w:val="nil"/>
          <w:right w:val="nil"/>
          <w:between w:val="nil"/>
        </w:pBdr>
        <w:ind w:firstLine="357"/>
        <w:jc w:val="both"/>
        <w:rPr>
          <w:color w:val="000000"/>
          <w:lang w:val="en-US"/>
        </w:rPr>
      </w:pPr>
    </w:p>
    <w:p w14:paraId="366A5C19" w14:textId="62C27FFD" w:rsidR="00630229" w:rsidRPr="0088670F" w:rsidRDefault="00630229" w:rsidP="008D3AE9">
      <w:pPr>
        <w:pStyle w:val="Heading1"/>
        <w:spacing w:before="0" w:after="0"/>
        <w:ind w:firstLine="357"/>
        <w:rPr>
          <w:sz w:val="24"/>
          <w:lang w:val="en-US"/>
        </w:rPr>
      </w:pPr>
      <w:r w:rsidRPr="0088670F">
        <w:rPr>
          <w:sz w:val="24"/>
          <w:szCs w:val="24"/>
        </w:rPr>
        <w:t>UCAPAN</w:t>
      </w:r>
      <w:r w:rsidRPr="0088670F">
        <w:rPr>
          <w:sz w:val="24"/>
          <w:lang w:val="en-US"/>
        </w:rPr>
        <w:t xml:space="preserve"> TERIMAKASIH</w:t>
      </w:r>
    </w:p>
    <w:p w14:paraId="095E91FE" w14:textId="67936592" w:rsidR="00630229" w:rsidRPr="0088670F" w:rsidRDefault="004E4E3E" w:rsidP="008D3AE9">
      <w:pPr>
        <w:pStyle w:val="Body"/>
        <w:ind w:firstLine="357"/>
        <w:rPr>
          <w:lang w:val="en-US"/>
        </w:rPr>
      </w:pPr>
      <w:r w:rsidRPr="0088670F">
        <w:t xml:space="preserve">Penulis juga mengucapkan terimakasih kepada </w:t>
      </w:r>
      <w:proofErr w:type="spellStart"/>
      <w:r w:rsidR="00301852" w:rsidRPr="0088670F">
        <w:rPr>
          <w:lang w:val="en-US"/>
        </w:rPr>
        <w:t>Kepala</w:t>
      </w:r>
      <w:proofErr w:type="spellEnd"/>
      <w:r w:rsidR="00301852" w:rsidRPr="0088670F">
        <w:rPr>
          <w:lang w:val="en-US"/>
        </w:rPr>
        <w:t xml:space="preserve"> </w:t>
      </w:r>
      <w:proofErr w:type="spellStart"/>
      <w:r w:rsidR="00301852" w:rsidRPr="0088670F">
        <w:rPr>
          <w:lang w:val="en-US"/>
        </w:rPr>
        <w:t>Sekolah</w:t>
      </w:r>
      <w:proofErr w:type="spellEnd"/>
      <w:r w:rsidR="00301852" w:rsidRPr="0088670F">
        <w:rPr>
          <w:lang w:val="en-US"/>
        </w:rPr>
        <w:t xml:space="preserve"> dan Guru BK SMA X </w:t>
      </w:r>
      <w:proofErr w:type="spellStart"/>
      <w:r w:rsidR="00301852" w:rsidRPr="0088670F">
        <w:rPr>
          <w:lang w:val="en-US"/>
        </w:rPr>
        <w:t>Tulangan</w:t>
      </w:r>
      <w:proofErr w:type="spellEnd"/>
      <w:r w:rsidR="00301852" w:rsidRPr="0088670F">
        <w:rPr>
          <w:lang w:val="en-US"/>
        </w:rPr>
        <w:t xml:space="preserve"> </w:t>
      </w:r>
      <w:proofErr w:type="spellStart"/>
      <w:r w:rsidR="00301852" w:rsidRPr="0088670F">
        <w:rPr>
          <w:lang w:val="en-US"/>
        </w:rPr>
        <w:t>Sidoarjo</w:t>
      </w:r>
      <w:proofErr w:type="spellEnd"/>
      <w:r w:rsidR="00301852" w:rsidRPr="0088670F">
        <w:rPr>
          <w:lang w:val="en-US"/>
        </w:rPr>
        <w:t xml:space="preserve">. Dan </w:t>
      </w:r>
      <w:proofErr w:type="spellStart"/>
      <w:r w:rsidR="00301852" w:rsidRPr="0088670F">
        <w:rPr>
          <w:lang w:val="en-US"/>
        </w:rPr>
        <w:t>kepada</w:t>
      </w:r>
      <w:proofErr w:type="spellEnd"/>
      <w:r w:rsidR="00301852" w:rsidRPr="0088670F">
        <w:rPr>
          <w:lang w:val="en-US"/>
        </w:rPr>
        <w:t xml:space="preserve"> </w:t>
      </w:r>
      <w:proofErr w:type="spellStart"/>
      <w:r w:rsidR="00301852" w:rsidRPr="0088670F">
        <w:rPr>
          <w:lang w:val="en-US"/>
        </w:rPr>
        <w:t>Siswa</w:t>
      </w:r>
      <w:proofErr w:type="spellEnd"/>
      <w:r w:rsidR="00301852" w:rsidRPr="0088670F">
        <w:rPr>
          <w:lang w:val="en-US"/>
        </w:rPr>
        <w:t xml:space="preserve"> </w:t>
      </w:r>
      <w:proofErr w:type="spellStart"/>
      <w:r w:rsidR="00301852" w:rsidRPr="0088670F">
        <w:rPr>
          <w:lang w:val="en-US"/>
        </w:rPr>
        <w:t>Siswi</w:t>
      </w:r>
      <w:proofErr w:type="spellEnd"/>
      <w:r w:rsidR="00301852" w:rsidRPr="0088670F">
        <w:rPr>
          <w:lang w:val="en-US"/>
        </w:rPr>
        <w:t xml:space="preserve"> SMA X </w:t>
      </w:r>
      <w:proofErr w:type="spellStart"/>
      <w:r w:rsidR="00301852" w:rsidRPr="0088670F">
        <w:rPr>
          <w:lang w:val="en-US"/>
        </w:rPr>
        <w:t>Tulangan</w:t>
      </w:r>
      <w:proofErr w:type="spellEnd"/>
      <w:r w:rsidR="00301852" w:rsidRPr="0088670F">
        <w:rPr>
          <w:lang w:val="en-US"/>
        </w:rPr>
        <w:t xml:space="preserve"> </w:t>
      </w:r>
      <w:proofErr w:type="spellStart"/>
      <w:r w:rsidR="00301852" w:rsidRPr="0088670F">
        <w:rPr>
          <w:lang w:val="en-US"/>
        </w:rPr>
        <w:t>Sidoarjo</w:t>
      </w:r>
      <w:proofErr w:type="spellEnd"/>
      <w:r w:rsidR="00301852" w:rsidRPr="0088670F">
        <w:rPr>
          <w:lang w:val="en-US"/>
        </w:rPr>
        <w:t xml:space="preserve"> yang </w:t>
      </w:r>
      <w:proofErr w:type="spellStart"/>
      <w:r w:rsidR="00301852" w:rsidRPr="0088670F">
        <w:rPr>
          <w:lang w:val="en-US"/>
        </w:rPr>
        <w:t>telah</w:t>
      </w:r>
      <w:proofErr w:type="spellEnd"/>
      <w:r w:rsidR="00301852" w:rsidRPr="0088670F">
        <w:rPr>
          <w:lang w:val="en-US"/>
        </w:rPr>
        <w:t xml:space="preserve"> </w:t>
      </w:r>
      <w:proofErr w:type="spellStart"/>
      <w:r w:rsidR="00301852" w:rsidRPr="0088670F">
        <w:rPr>
          <w:lang w:val="en-US"/>
        </w:rPr>
        <w:t>bersedia</w:t>
      </w:r>
      <w:proofErr w:type="spellEnd"/>
      <w:r w:rsidR="00301852" w:rsidRPr="0088670F">
        <w:rPr>
          <w:lang w:val="en-US"/>
        </w:rPr>
        <w:t xml:space="preserve"> </w:t>
      </w:r>
      <w:proofErr w:type="spellStart"/>
      <w:r w:rsidR="00301852" w:rsidRPr="0088670F">
        <w:rPr>
          <w:lang w:val="en-US"/>
        </w:rPr>
        <w:t>menjadi</w:t>
      </w:r>
      <w:proofErr w:type="spellEnd"/>
      <w:r w:rsidR="00301852" w:rsidRPr="0088670F">
        <w:rPr>
          <w:lang w:val="en-US"/>
        </w:rPr>
        <w:t xml:space="preserve"> </w:t>
      </w:r>
      <w:proofErr w:type="spellStart"/>
      <w:r w:rsidR="00301852" w:rsidRPr="0088670F">
        <w:rPr>
          <w:lang w:val="en-US"/>
        </w:rPr>
        <w:t>subjek</w:t>
      </w:r>
      <w:proofErr w:type="spellEnd"/>
      <w:r w:rsidR="00301852" w:rsidRPr="0088670F">
        <w:rPr>
          <w:lang w:val="en-US"/>
        </w:rPr>
        <w:t xml:space="preserve"> </w:t>
      </w:r>
      <w:proofErr w:type="spellStart"/>
      <w:r w:rsidR="00301852" w:rsidRPr="0088670F">
        <w:rPr>
          <w:lang w:val="en-US"/>
        </w:rPr>
        <w:t>penelitian</w:t>
      </w:r>
      <w:proofErr w:type="spellEnd"/>
      <w:r w:rsidR="00301852" w:rsidRPr="0088670F">
        <w:rPr>
          <w:lang w:val="en-US"/>
        </w:rPr>
        <w:t xml:space="preserve">. </w:t>
      </w:r>
      <w:r w:rsidR="00E86496" w:rsidRPr="00E86496">
        <w:t>Penulis menyadari bahwa dalam penulisan karya tulis ilmiah ini masih ada kekurangan, oleh karena itu, penulis mengharapkan kritik dan saran yang konstruktif untuk membantu meningkatkan kualitas karya tulis ilmiah ini.</w:t>
      </w:r>
      <w:r w:rsidR="008C5AFB" w:rsidRPr="0088670F">
        <w:rPr>
          <w:lang w:val="en-US"/>
        </w:rPr>
        <w:t xml:space="preserve"> </w:t>
      </w:r>
      <w:proofErr w:type="spellStart"/>
      <w:r w:rsidR="008C5AFB" w:rsidRPr="0088670F">
        <w:rPr>
          <w:lang w:val="en-US"/>
        </w:rPr>
        <w:t>Cukup</w:t>
      </w:r>
      <w:proofErr w:type="spellEnd"/>
      <w:r w:rsidR="008C5AFB" w:rsidRPr="0088670F">
        <w:rPr>
          <w:lang w:val="en-US"/>
        </w:rPr>
        <w:t xml:space="preserve"> </w:t>
      </w:r>
      <w:proofErr w:type="spellStart"/>
      <w:r w:rsidR="008C5AFB" w:rsidRPr="0088670F">
        <w:rPr>
          <w:lang w:val="en-US"/>
        </w:rPr>
        <w:t>banyak</w:t>
      </w:r>
      <w:proofErr w:type="spellEnd"/>
      <w:r w:rsidR="008C5AFB" w:rsidRPr="0088670F">
        <w:rPr>
          <w:lang w:val="en-US"/>
        </w:rPr>
        <w:t xml:space="preserve"> </w:t>
      </w:r>
      <w:proofErr w:type="spellStart"/>
      <w:r w:rsidR="008C5AFB" w:rsidRPr="0088670F">
        <w:rPr>
          <w:lang w:val="en-US"/>
        </w:rPr>
        <w:t>kesulitan</w:t>
      </w:r>
      <w:proofErr w:type="spellEnd"/>
      <w:r w:rsidR="008C5AFB" w:rsidRPr="0088670F">
        <w:rPr>
          <w:lang w:val="en-US"/>
        </w:rPr>
        <w:t xml:space="preserve"> yang </w:t>
      </w:r>
      <w:proofErr w:type="spellStart"/>
      <w:r w:rsidR="008C5AFB" w:rsidRPr="0088670F">
        <w:rPr>
          <w:lang w:val="en-US"/>
        </w:rPr>
        <w:t>penulis</w:t>
      </w:r>
      <w:proofErr w:type="spellEnd"/>
      <w:r w:rsidR="008C5AFB" w:rsidRPr="0088670F">
        <w:rPr>
          <w:lang w:val="en-US"/>
        </w:rPr>
        <w:t xml:space="preserve"> </w:t>
      </w:r>
      <w:proofErr w:type="spellStart"/>
      <w:r w:rsidR="008C5AFB" w:rsidRPr="0088670F">
        <w:rPr>
          <w:lang w:val="en-US"/>
        </w:rPr>
        <w:t>alami</w:t>
      </w:r>
      <w:proofErr w:type="spellEnd"/>
      <w:r w:rsidR="008C5AFB" w:rsidRPr="0088670F">
        <w:rPr>
          <w:lang w:val="en-US"/>
        </w:rPr>
        <w:t xml:space="preserve"> </w:t>
      </w:r>
      <w:proofErr w:type="spellStart"/>
      <w:r w:rsidR="008C5AFB" w:rsidRPr="0088670F">
        <w:rPr>
          <w:lang w:val="en-US"/>
        </w:rPr>
        <w:t>dalam</w:t>
      </w:r>
      <w:proofErr w:type="spellEnd"/>
      <w:r w:rsidR="008C5AFB" w:rsidRPr="0088670F">
        <w:rPr>
          <w:lang w:val="en-US"/>
        </w:rPr>
        <w:t xml:space="preserve"> </w:t>
      </w:r>
      <w:proofErr w:type="spellStart"/>
      <w:r w:rsidR="008C5AFB" w:rsidRPr="0088670F">
        <w:rPr>
          <w:lang w:val="en-US"/>
        </w:rPr>
        <w:t>penyusunan</w:t>
      </w:r>
      <w:proofErr w:type="spellEnd"/>
      <w:r w:rsidR="008C5AFB" w:rsidRPr="0088670F">
        <w:rPr>
          <w:lang w:val="en-US"/>
        </w:rPr>
        <w:t xml:space="preserve"> </w:t>
      </w:r>
      <w:proofErr w:type="spellStart"/>
      <w:r w:rsidR="008C5AFB" w:rsidRPr="0088670F">
        <w:rPr>
          <w:lang w:val="en-US"/>
        </w:rPr>
        <w:t>skripsi</w:t>
      </w:r>
      <w:proofErr w:type="spellEnd"/>
      <w:r w:rsidR="008C5AFB" w:rsidRPr="0088670F">
        <w:rPr>
          <w:lang w:val="en-US"/>
        </w:rPr>
        <w:t xml:space="preserve"> </w:t>
      </w:r>
      <w:proofErr w:type="spellStart"/>
      <w:r w:rsidR="008C5AFB" w:rsidRPr="0088670F">
        <w:rPr>
          <w:lang w:val="en-US"/>
        </w:rPr>
        <w:t>ini</w:t>
      </w:r>
      <w:proofErr w:type="spellEnd"/>
      <w:r w:rsidR="008C5AFB" w:rsidRPr="0088670F">
        <w:rPr>
          <w:lang w:val="en-US"/>
        </w:rPr>
        <w:t xml:space="preserve">, </w:t>
      </w:r>
      <w:proofErr w:type="spellStart"/>
      <w:r w:rsidR="008C5AFB" w:rsidRPr="0088670F">
        <w:rPr>
          <w:lang w:val="en-US"/>
        </w:rPr>
        <w:t>tetapi</w:t>
      </w:r>
      <w:proofErr w:type="spellEnd"/>
      <w:r w:rsidR="008C5AFB" w:rsidRPr="0088670F">
        <w:rPr>
          <w:lang w:val="en-US"/>
        </w:rPr>
        <w:t xml:space="preserve"> Puji Tuhan </w:t>
      </w:r>
      <w:proofErr w:type="spellStart"/>
      <w:r w:rsidR="008C5AFB" w:rsidRPr="0088670F">
        <w:rPr>
          <w:lang w:val="en-US"/>
        </w:rPr>
        <w:t>dapat</w:t>
      </w:r>
      <w:proofErr w:type="spellEnd"/>
      <w:r w:rsidR="008C5AFB" w:rsidRPr="0088670F">
        <w:rPr>
          <w:lang w:val="en-US"/>
        </w:rPr>
        <w:t xml:space="preserve"> </w:t>
      </w:r>
      <w:proofErr w:type="spellStart"/>
      <w:r w:rsidR="008C5AFB" w:rsidRPr="0088670F">
        <w:rPr>
          <w:lang w:val="en-US"/>
        </w:rPr>
        <w:t>terselesaikan</w:t>
      </w:r>
      <w:proofErr w:type="spellEnd"/>
      <w:r w:rsidR="008C5AFB" w:rsidRPr="0088670F">
        <w:rPr>
          <w:lang w:val="en-US"/>
        </w:rPr>
        <w:t xml:space="preserve"> </w:t>
      </w:r>
      <w:proofErr w:type="spellStart"/>
      <w:r w:rsidR="008C5AFB" w:rsidRPr="0088670F">
        <w:rPr>
          <w:lang w:val="en-US"/>
        </w:rPr>
        <w:t>dengan</w:t>
      </w:r>
      <w:proofErr w:type="spellEnd"/>
      <w:r w:rsidR="008C5AFB" w:rsidRPr="0088670F">
        <w:rPr>
          <w:lang w:val="en-US"/>
        </w:rPr>
        <w:t xml:space="preserve"> </w:t>
      </w:r>
      <w:proofErr w:type="spellStart"/>
      <w:r w:rsidR="008C5AFB" w:rsidRPr="0088670F">
        <w:rPr>
          <w:lang w:val="en-US"/>
        </w:rPr>
        <w:t>baik</w:t>
      </w:r>
      <w:proofErr w:type="spellEnd"/>
      <w:r w:rsidR="008C5AFB" w:rsidRPr="0088670F">
        <w:rPr>
          <w:lang w:val="en-US"/>
        </w:rPr>
        <w:t>.</w:t>
      </w:r>
    </w:p>
    <w:p w14:paraId="3C662A1D" w14:textId="77777777" w:rsidR="00630229" w:rsidRPr="0088670F" w:rsidRDefault="00630229" w:rsidP="008D3AE9">
      <w:pPr>
        <w:pBdr>
          <w:top w:val="nil"/>
          <w:left w:val="nil"/>
          <w:bottom w:val="nil"/>
          <w:right w:val="nil"/>
          <w:between w:val="nil"/>
        </w:pBdr>
        <w:ind w:firstLine="357"/>
        <w:jc w:val="both"/>
        <w:rPr>
          <w:color w:val="000000"/>
          <w:lang w:val="en-US"/>
        </w:rPr>
      </w:pPr>
    </w:p>
    <w:p w14:paraId="2025081D" w14:textId="47B50984" w:rsidR="008070B8" w:rsidRPr="0088670F" w:rsidRDefault="008070B8" w:rsidP="008D3AE9">
      <w:pPr>
        <w:pBdr>
          <w:top w:val="nil"/>
          <w:left w:val="nil"/>
          <w:bottom w:val="nil"/>
          <w:right w:val="nil"/>
          <w:between w:val="nil"/>
        </w:pBdr>
        <w:ind w:firstLine="357"/>
        <w:jc w:val="both"/>
        <w:rPr>
          <w:color w:val="000000"/>
          <w:lang w:val="en-US"/>
        </w:rPr>
      </w:pPr>
    </w:p>
    <w:p w14:paraId="073AE3A6" w14:textId="793C10D9" w:rsidR="008070B8" w:rsidRPr="0088670F" w:rsidRDefault="008070B8" w:rsidP="008D3AE9">
      <w:pPr>
        <w:pBdr>
          <w:top w:val="nil"/>
          <w:left w:val="nil"/>
          <w:bottom w:val="nil"/>
          <w:right w:val="nil"/>
          <w:between w:val="nil"/>
        </w:pBdr>
        <w:ind w:firstLine="357"/>
        <w:jc w:val="both"/>
        <w:rPr>
          <w:color w:val="000000"/>
          <w:lang w:val="en-US"/>
        </w:rPr>
      </w:pPr>
    </w:p>
    <w:p w14:paraId="105F41DB" w14:textId="316E2D20" w:rsidR="008070B8" w:rsidRPr="0088670F" w:rsidRDefault="008070B8" w:rsidP="008D3AE9">
      <w:pPr>
        <w:pBdr>
          <w:top w:val="nil"/>
          <w:left w:val="nil"/>
          <w:bottom w:val="nil"/>
          <w:right w:val="nil"/>
          <w:between w:val="nil"/>
        </w:pBdr>
        <w:ind w:firstLine="357"/>
        <w:jc w:val="both"/>
        <w:rPr>
          <w:color w:val="000000"/>
          <w:lang w:val="en-US"/>
        </w:rPr>
      </w:pPr>
    </w:p>
    <w:p w14:paraId="6AC5F1CD" w14:textId="46DA22C2" w:rsidR="008070B8" w:rsidRPr="0088670F" w:rsidRDefault="008070B8" w:rsidP="008D3AE9">
      <w:pPr>
        <w:pBdr>
          <w:top w:val="nil"/>
          <w:left w:val="nil"/>
          <w:bottom w:val="nil"/>
          <w:right w:val="nil"/>
          <w:between w:val="nil"/>
        </w:pBdr>
        <w:ind w:firstLine="357"/>
        <w:jc w:val="both"/>
        <w:rPr>
          <w:color w:val="000000"/>
          <w:lang w:val="en-US"/>
        </w:rPr>
      </w:pPr>
    </w:p>
    <w:p w14:paraId="39744BDC" w14:textId="3D8F1987" w:rsidR="008070B8" w:rsidRPr="0088670F" w:rsidRDefault="008070B8" w:rsidP="008D3AE9">
      <w:pPr>
        <w:pBdr>
          <w:top w:val="nil"/>
          <w:left w:val="nil"/>
          <w:bottom w:val="nil"/>
          <w:right w:val="nil"/>
          <w:between w:val="nil"/>
        </w:pBdr>
        <w:ind w:firstLine="357"/>
        <w:jc w:val="both"/>
        <w:rPr>
          <w:color w:val="000000"/>
          <w:lang w:val="en-US"/>
        </w:rPr>
      </w:pPr>
    </w:p>
    <w:p w14:paraId="35D32B62" w14:textId="01341231" w:rsidR="008070B8" w:rsidRPr="0088670F" w:rsidRDefault="008070B8" w:rsidP="008D3AE9">
      <w:pPr>
        <w:pBdr>
          <w:top w:val="nil"/>
          <w:left w:val="nil"/>
          <w:bottom w:val="nil"/>
          <w:right w:val="nil"/>
          <w:between w:val="nil"/>
        </w:pBdr>
        <w:ind w:firstLine="357"/>
        <w:jc w:val="both"/>
        <w:rPr>
          <w:color w:val="000000"/>
          <w:lang w:val="en-US"/>
        </w:rPr>
      </w:pPr>
    </w:p>
    <w:p w14:paraId="45AA8F22" w14:textId="5C1A4729" w:rsidR="008070B8" w:rsidRPr="0088670F" w:rsidRDefault="008070B8" w:rsidP="008D3AE9">
      <w:pPr>
        <w:pBdr>
          <w:top w:val="nil"/>
          <w:left w:val="nil"/>
          <w:bottom w:val="nil"/>
          <w:right w:val="nil"/>
          <w:between w:val="nil"/>
        </w:pBdr>
        <w:ind w:firstLine="357"/>
        <w:jc w:val="both"/>
      </w:pPr>
    </w:p>
    <w:p w14:paraId="7728C755" w14:textId="7274071B" w:rsidR="00081F4C" w:rsidRPr="0088670F" w:rsidRDefault="00081F4C" w:rsidP="008D3AE9">
      <w:pPr>
        <w:pBdr>
          <w:top w:val="nil"/>
          <w:left w:val="nil"/>
          <w:bottom w:val="nil"/>
          <w:right w:val="nil"/>
          <w:between w:val="nil"/>
        </w:pBdr>
        <w:ind w:firstLine="357"/>
        <w:jc w:val="both"/>
      </w:pPr>
    </w:p>
    <w:p w14:paraId="68418121" w14:textId="3403C59A" w:rsidR="00081F4C" w:rsidRPr="0088670F" w:rsidRDefault="00081F4C" w:rsidP="008D3AE9">
      <w:pPr>
        <w:pBdr>
          <w:top w:val="nil"/>
          <w:left w:val="nil"/>
          <w:bottom w:val="nil"/>
          <w:right w:val="nil"/>
          <w:between w:val="nil"/>
        </w:pBdr>
        <w:ind w:firstLine="357"/>
        <w:jc w:val="both"/>
      </w:pPr>
    </w:p>
    <w:p w14:paraId="0FC06D08" w14:textId="64237557" w:rsidR="00081F4C" w:rsidRPr="0088670F" w:rsidRDefault="00081F4C" w:rsidP="008D3AE9">
      <w:pPr>
        <w:pBdr>
          <w:top w:val="nil"/>
          <w:left w:val="nil"/>
          <w:bottom w:val="nil"/>
          <w:right w:val="nil"/>
          <w:between w:val="nil"/>
        </w:pBdr>
        <w:ind w:firstLine="357"/>
        <w:jc w:val="both"/>
      </w:pPr>
    </w:p>
    <w:p w14:paraId="3F59759A" w14:textId="66017D78" w:rsidR="00081F4C" w:rsidRPr="0088670F" w:rsidRDefault="00081F4C" w:rsidP="008D3AE9">
      <w:pPr>
        <w:pBdr>
          <w:top w:val="nil"/>
          <w:left w:val="nil"/>
          <w:bottom w:val="nil"/>
          <w:right w:val="nil"/>
          <w:between w:val="nil"/>
        </w:pBdr>
        <w:ind w:firstLine="357"/>
        <w:jc w:val="both"/>
      </w:pPr>
    </w:p>
    <w:p w14:paraId="62374D57" w14:textId="7E9F0042" w:rsidR="00081F4C" w:rsidRPr="0088670F" w:rsidRDefault="00081F4C" w:rsidP="008D3AE9">
      <w:pPr>
        <w:pBdr>
          <w:top w:val="nil"/>
          <w:left w:val="nil"/>
          <w:bottom w:val="nil"/>
          <w:right w:val="nil"/>
          <w:between w:val="nil"/>
        </w:pBdr>
        <w:ind w:firstLine="357"/>
        <w:jc w:val="both"/>
      </w:pPr>
    </w:p>
    <w:p w14:paraId="34D9D545" w14:textId="23D7841F" w:rsidR="00081F4C" w:rsidRPr="0088670F" w:rsidRDefault="00081F4C" w:rsidP="008D3AE9">
      <w:pPr>
        <w:pBdr>
          <w:top w:val="nil"/>
          <w:left w:val="nil"/>
          <w:bottom w:val="nil"/>
          <w:right w:val="nil"/>
          <w:between w:val="nil"/>
        </w:pBdr>
        <w:ind w:firstLine="357"/>
        <w:jc w:val="both"/>
      </w:pPr>
    </w:p>
    <w:p w14:paraId="1DF45AC0" w14:textId="424A4826" w:rsidR="00081F4C" w:rsidRPr="0088670F" w:rsidRDefault="00081F4C" w:rsidP="008D3AE9">
      <w:pPr>
        <w:pBdr>
          <w:top w:val="nil"/>
          <w:left w:val="nil"/>
          <w:bottom w:val="nil"/>
          <w:right w:val="nil"/>
          <w:between w:val="nil"/>
        </w:pBdr>
        <w:ind w:firstLine="357"/>
        <w:jc w:val="both"/>
      </w:pPr>
    </w:p>
    <w:p w14:paraId="36BEAFD3" w14:textId="4C6BF935" w:rsidR="00081F4C" w:rsidRPr="0088670F" w:rsidRDefault="00081F4C" w:rsidP="008D3AE9">
      <w:pPr>
        <w:pBdr>
          <w:top w:val="nil"/>
          <w:left w:val="nil"/>
          <w:bottom w:val="nil"/>
          <w:right w:val="nil"/>
          <w:between w:val="nil"/>
        </w:pBdr>
        <w:ind w:firstLine="357"/>
        <w:jc w:val="both"/>
      </w:pPr>
    </w:p>
    <w:p w14:paraId="65445200" w14:textId="090AAB7C" w:rsidR="00081F4C" w:rsidRPr="0088670F" w:rsidRDefault="00081F4C" w:rsidP="008D3AE9">
      <w:pPr>
        <w:pBdr>
          <w:top w:val="nil"/>
          <w:left w:val="nil"/>
          <w:bottom w:val="nil"/>
          <w:right w:val="nil"/>
          <w:between w:val="nil"/>
        </w:pBdr>
        <w:ind w:firstLine="357"/>
        <w:jc w:val="both"/>
      </w:pPr>
    </w:p>
    <w:p w14:paraId="79617395" w14:textId="2A9C1C88" w:rsidR="00081F4C" w:rsidRPr="0088670F" w:rsidRDefault="00081F4C" w:rsidP="008D3AE9">
      <w:pPr>
        <w:pBdr>
          <w:top w:val="nil"/>
          <w:left w:val="nil"/>
          <w:bottom w:val="nil"/>
          <w:right w:val="nil"/>
          <w:between w:val="nil"/>
        </w:pBdr>
        <w:ind w:firstLine="357"/>
        <w:jc w:val="both"/>
      </w:pPr>
    </w:p>
    <w:p w14:paraId="41FF5B8F" w14:textId="7CE67516" w:rsidR="00081F4C" w:rsidRPr="0088670F" w:rsidRDefault="00081F4C" w:rsidP="008D3AE9">
      <w:pPr>
        <w:pBdr>
          <w:top w:val="nil"/>
          <w:left w:val="nil"/>
          <w:bottom w:val="nil"/>
          <w:right w:val="nil"/>
          <w:between w:val="nil"/>
        </w:pBdr>
        <w:ind w:firstLine="357"/>
        <w:jc w:val="both"/>
      </w:pPr>
    </w:p>
    <w:p w14:paraId="3026C64D" w14:textId="77777777" w:rsidR="008D3AE9" w:rsidRPr="0088670F" w:rsidRDefault="008D3AE9" w:rsidP="008D3AE9">
      <w:pPr>
        <w:pBdr>
          <w:top w:val="nil"/>
          <w:left w:val="nil"/>
          <w:bottom w:val="nil"/>
          <w:right w:val="nil"/>
          <w:between w:val="nil"/>
        </w:pBdr>
        <w:ind w:firstLine="357"/>
        <w:jc w:val="both"/>
      </w:pPr>
    </w:p>
    <w:p w14:paraId="46AE9965" w14:textId="333F9846" w:rsidR="00081F4C" w:rsidRPr="0088670F" w:rsidRDefault="00081F4C" w:rsidP="008D3AE9">
      <w:pPr>
        <w:pBdr>
          <w:top w:val="nil"/>
          <w:left w:val="nil"/>
          <w:bottom w:val="nil"/>
          <w:right w:val="nil"/>
          <w:between w:val="nil"/>
        </w:pBdr>
        <w:ind w:firstLine="357"/>
        <w:jc w:val="both"/>
      </w:pPr>
    </w:p>
    <w:p w14:paraId="29C19471" w14:textId="77777777" w:rsidR="00081F4C" w:rsidRPr="0088670F" w:rsidRDefault="00081F4C" w:rsidP="008D3AE9">
      <w:pPr>
        <w:pBdr>
          <w:top w:val="nil"/>
          <w:left w:val="nil"/>
          <w:bottom w:val="nil"/>
          <w:right w:val="nil"/>
          <w:between w:val="nil"/>
        </w:pBdr>
        <w:ind w:firstLine="357"/>
        <w:jc w:val="both"/>
      </w:pPr>
    </w:p>
    <w:p w14:paraId="3296502F" w14:textId="2E246CC3" w:rsidR="008070B8" w:rsidRPr="0088670F" w:rsidRDefault="008070B8" w:rsidP="008D3AE9">
      <w:pPr>
        <w:ind w:firstLine="357"/>
      </w:pPr>
    </w:p>
    <w:p w14:paraId="466D4B4F" w14:textId="69EEE0B3" w:rsidR="00B35AE5" w:rsidRPr="0088670F" w:rsidRDefault="00B35AE5" w:rsidP="008D3AE9">
      <w:pPr>
        <w:ind w:firstLine="357"/>
      </w:pPr>
    </w:p>
    <w:p w14:paraId="0C2F2C6A" w14:textId="08C79BE1" w:rsidR="00B35AE5" w:rsidRPr="0088670F" w:rsidRDefault="00B35AE5" w:rsidP="008D3AE9">
      <w:pPr>
        <w:ind w:firstLine="357"/>
      </w:pPr>
    </w:p>
    <w:p w14:paraId="6CB3B125" w14:textId="449FD14D" w:rsidR="00B35AE5" w:rsidRPr="0088670F" w:rsidRDefault="00B35AE5" w:rsidP="008D3AE9">
      <w:pPr>
        <w:ind w:firstLine="357"/>
      </w:pPr>
    </w:p>
    <w:p w14:paraId="422D505D" w14:textId="54531EC1" w:rsidR="00B35AE5" w:rsidRDefault="00B35AE5" w:rsidP="008D3AE9">
      <w:pPr>
        <w:ind w:firstLine="357"/>
      </w:pPr>
    </w:p>
    <w:p w14:paraId="13CFC2A9" w14:textId="77777777" w:rsidR="007C4613" w:rsidRPr="0088670F" w:rsidRDefault="007C4613" w:rsidP="008D3AE9">
      <w:pPr>
        <w:ind w:firstLine="357"/>
      </w:pPr>
    </w:p>
    <w:p w14:paraId="67BB0461" w14:textId="0CA3E4A5" w:rsidR="000658DC" w:rsidRPr="0088670F" w:rsidRDefault="000658DC" w:rsidP="008D3AE9">
      <w:pPr>
        <w:ind w:firstLine="357"/>
      </w:pPr>
    </w:p>
    <w:p w14:paraId="06873489" w14:textId="77777777" w:rsidR="000658DC" w:rsidRPr="0088670F" w:rsidRDefault="000658DC" w:rsidP="008D3AE9">
      <w:pPr>
        <w:ind w:firstLine="357"/>
      </w:pPr>
    </w:p>
    <w:p w14:paraId="290F060D" w14:textId="77777777" w:rsidR="004D7AF9" w:rsidRPr="0088670F" w:rsidRDefault="004D7AF9" w:rsidP="008D3AE9">
      <w:pPr>
        <w:ind w:firstLine="357"/>
      </w:pPr>
    </w:p>
    <w:p w14:paraId="2DFC2B84" w14:textId="2AB0FD66" w:rsidR="00953F53" w:rsidRPr="0088670F" w:rsidRDefault="006C7A28" w:rsidP="008D3AE9">
      <w:pPr>
        <w:pStyle w:val="Heading1"/>
        <w:tabs>
          <w:tab w:val="left" w:pos="0"/>
        </w:tabs>
        <w:spacing w:before="0" w:after="0"/>
        <w:ind w:firstLine="357"/>
        <w:rPr>
          <w:sz w:val="24"/>
          <w:szCs w:val="24"/>
          <w:lang w:val="en-ID"/>
        </w:rPr>
      </w:pPr>
      <w:proofErr w:type="spellStart"/>
      <w:r w:rsidRPr="0088670F">
        <w:rPr>
          <w:sz w:val="24"/>
          <w:szCs w:val="24"/>
          <w:lang w:val="en-ID"/>
        </w:rPr>
        <w:lastRenderedPageBreak/>
        <w:t>Ref</w:t>
      </w:r>
      <w:r w:rsidR="00770540" w:rsidRPr="0088670F">
        <w:rPr>
          <w:sz w:val="24"/>
          <w:szCs w:val="24"/>
          <w:lang w:val="en-ID"/>
        </w:rPr>
        <w:t>erensi</w:t>
      </w:r>
      <w:proofErr w:type="spellEnd"/>
    </w:p>
    <w:p w14:paraId="62F60466" w14:textId="77777777" w:rsidR="00D620D4" w:rsidRPr="0088670F" w:rsidRDefault="00D620D4" w:rsidP="008D3AE9">
      <w:pPr>
        <w:ind w:firstLine="357"/>
        <w:rPr>
          <w:lang w:val="en-ID"/>
        </w:rPr>
      </w:pPr>
    </w:p>
    <w:p w14:paraId="2F0F0B52" w14:textId="71178AC3" w:rsidR="00AE5E4B" w:rsidRPr="0088670F" w:rsidRDefault="003910F1" w:rsidP="00AE5E4B">
      <w:pPr>
        <w:widowControl w:val="0"/>
        <w:autoSpaceDE w:val="0"/>
        <w:autoSpaceDN w:val="0"/>
        <w:adjustRightInd w:val="0"/>
        <w:ind w:left="640" w:hanging="640"/>
        <w:rPr>
          <w:noProof/>
          <w:sz w:val="20"/>
        </w:rPr>
      </w:pPr>
      <w:r w:rsidRPr="0088670F">
        <w:rPr>
          <w:sz w:val="20"/>
          <w:szCs w:val="20"/>
        </w:rPr>
        <w:fldChar w:fldCharType="begin" w:fldLock="1"/>
      </w:r>
      <w:r w:rsidRPr="0088670F">
        <w:rPr>
          <w:sz w:val="20"/>
          <w:szCs w:val="20"/>
        </w:rPr>
        <w:instrText xml:space="preserve">ADDIN Mendeley Bibliography CSL_BIBLIOGRAPHY </w:instrText>
      </w:r>
      <w:r w:rsidRPr="0088670F">
        <w:rPr>
          <w:sz w:val="20"/>
          <w:szCs w:val="20"/>
        </w:rPr>
        <w:fldChar w:fldCharType="separate"/>
      </w:r>
      <w:r w:rsidR="00AE5E4B" w:rsidRPr="0088670F">
        <w:rPr>
          <w:noProof/>
          <w:sz w:val="20"/>
        </w:rPr>
        <w:t>[1]</w:t>
      </w:r>
      <w:r w:rsidR="00AE5E4B" w:rsidRPr="0088670F">
        <w:rPr>
          <w:noProof/>
          <w:sz w:val="20"/>
        </w:rPr>
        <w:tab/>
        <w:t xml:space="preserve">R. A. Arfian, “Kontrol Diri Sebagai Prediktor Perilaku Membolos Pada Remaja,” </w:t>
      </w:r>
      <w:r w:rsidR="00AE5E4B" w:rsidRPr="0088670F">
        <w:rPr>
          <w:i/>
          <w:iCs/>
          <w:noProof/>
          <w:sz w:val="20"/>
        </w:rPr>
        <w:t>Front. Neurosci.</w:t>
      </w:r>
      <w:r w:rsidR="00AE5E4B" w:rsidRPr="0088670F">
        <w:rPr>
          <w:noProof/>
          <w:sz w:val="20"/>
        </w:rPr>
        <w:t>, vol. 14, no. 1, hal. 1–13, 2021.</w:t>
      </w:r>
    </w:p>
    <w:p w14:paraId="6F322553"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w:t>
      </w:r>
      <w:r w:rsidRPr="0088670F">
        <w:rPr>
          <w:noProof/>
          <w:sz w:val="20"/>
        </w:rPr>
        <w:tab/>
        <w:t>D. Fadisaputri, “Pengaruh Konseling Individu Dengan Teknik Self Management Untuk Mengurangi Perilaku Membolos Pada Siswa,” 2018, [Daring]. Tersedia pada: http://eprintslib.ummgl.ac.id/1789/%0Ahttp://eprintslib.ummgl.ac.id/1789/2/13.0301.0026_BAB I_BAB II_BAB III_BAB V_DAFTAR PUSTAKA.pdf</w:t>
      </w:r>
    </w:p>
    <w:p w14:paraId="71CEC780"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[3]</w:t>
      </w:r>
      <w:r w:rsidRPr="0088670F">
        <w:rPr>
          <w:noProof/>
          <w:sz w:val="20"/>
        </w:rPr>
        <w:tab/>
        <w:t xml:space="preserve">H. W D Rahayu, “Perilaku Membolos Peserta Didik Ditinjau Dari Faktor-Faktor Yang Melatarbelakanginya,” </w:t>
      </w:r>
      <w:r w:rsidRPr="0088670F">
        <w:rPr>
          <w:i/>
          <w:iCs/>
          <w:noProof/>
          <w:sz w:val="20"/>
        </w:rPr>
        <w:t>FOKUS (Kajian Bimbing. Konseling dalam Pendidikan)</w:t>
      </w:r>
      <w:r w:rsidRPr="0088670F">
        <w:rPr>
          <w:noProof/>
          <w:sz w:val="20"/>
        </w:rPr>
        <w:t>, vol. 3, no. 3, hal. 99, 2020, doi: 10.22460/fokus.v3i3.5253.</w:t>
      </w:r>
    </w:p>
    <w:p w14:paraId="24C87E80"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[4]</w:t>
      </w:r>
      <w:r w:rsidRPr="0088670F">
        <w:rPr>
          <w:noProof/>
          <w:sz w:val="20"/>
        </w:rPr>
        <w:tab/>
        <w:t xml:space="preserve">S. Muin, “Peran Pola Asuh Permisif, Iklim Sekolah, dan Motivasi Berprestasi Terhadap Perilaku Membolos Siswa,” </w:t>
      </w:r>
      <w:r w:rsidRPr="0088670F">
        <w:rPr>
          <w:i/>
          <w:iCs/>
          <w:noProof/>
          <w:sz w:val="20"/>
        </w:rPr>
        <w:t>PSIKOPEDAGOGIA J. Bimbing. dan Konseling</w:t>
      </w:r>
      <w:r w:rsidRPr="0088670F">
        <w:rPr>
          <w:noProof/>
          <w:sz w:val="20"/>
        </w:rPr>
        <w:t>, vol. 4, no. 2, hal. 93, 2015, doi: 10.12928/psikopedagogia.v4i2.4477.</w:t>
      </w:r>
    </w:p>
    <w:p w14:paraId="3AA9B7DC"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[5]</w:t>
      </w:r>
      <w:r w:rsidRPr="0088670F">
        <w:rPr>
          <w:noProof/>
          <w:sz w:val="20"/>
        </w:rPr>
        <w:tab/>
        <w:t xml:space="preserve">F. A. Damayanti dan D. Setiawati, “Studi Tentang Perilaku Membolos Pada Siswa Sma Swasta Di Surabaya the Study of Bad Behaviour of Skipping the Class Private School At Surabaya,” </w:t>
      </w:r>
      <w:r w:rsidRPr="0088670F">
        <w:rPr>
          <w:i/>
          <w:iCs/>
          <w:noProof/>
          <w:sz w:val="20"/>
        </w:rPr>
        <w:t>Bk Unesa</w:t>
      </w:r>
      <w:r w:rsidRPr="0088670F">
        <w:rPr>
          <w:noProof/>
          <w:sz w:val="20"/>
        </w:rPr>
        <w:t>, vol. 03, hal. 454–461, 2013.</w:t>
      </w:r>
    </w:p>
    <w:p w14:paraId="1BFF5814"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[6]</w:t>
      </w:r>
      <w:r w:rsidRPr="0088670F">
        <w:rPr>
          <w:noProof/>
          <w:sz w:val="20"/>
        </w:rPr>
        <w:tab/>
        <w:t>M. Rini, “Hubungan Peran Keluarga dan Kontrol Diri dengan Perilaku Membolos Siswa,” hal. 17–34.</w:t>
      </w:r>
    </w:p>
    <w:p w14:paraId="2DE2B2FC"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[7]</w:t>
      </w:r>
      <w:r w:rsidRPr="0088670F">
        <w:rPr>
          <w:noProof/>
          <w:sz w:val="20"/>
        </w:rPr>
        <w:tab/>
        <w:t xml:space="preserve">S. M. Setiawati, “Perilaku membolos: penyebab, dampak, dan solusi,” </w:t>
      </w:r>
      <w:r w:rsidRPr="0088670F">
        <w:rPr>
          <w:i/>
          <w:iCs/>
          <w:noProof/>
          <w:sz w:val="20"/>
        </w:rPr>
        <w:t>Proceeding Semin. dan Lokakarya Nas. Bimbing. dan Konseling 2021</w:t>
      </w:r>
      <w:r w:rsidRPr="0088670F">
        <w:rPr>
          <w:noProof/>
          <w:sz w:val="20"/>
        </w:rPr>
        <w:t>, hal. 99–108, 2020.</w:t>
      </w:r>
    </w:p>
    <w:p w14:paraId="6CF93E78"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[8]</w:t>
      </w:r>
      <w:r w:rsidRPr="0088670F">
        <w:rPr>
          <w:noProof/>
          <w:sz w:val="20"/>
        </w:rPr>
        <w:tab/>
        <w:t xml:space="preserve">T. Pravitasari, “Pengaruh Persepai Pola Asuh Permisif Orang Tua terhadap Perilaku Membolos,” </w:t>
      </w:r>
      <w:r w:rsidRPr="0088670F">
        <w:rPr>
          <w:i/>
          <w:iCs/>
          <w:noProof/>
          <w:sz w:val="20"/>
        </w:rPr>
        <w:t>Educ. Psychol. J.</w:t>
      </w:r>
      <w:r w:rsidRPr="0088670F">
        <w:rPr>
          <w:noProof/>
          <w:sz w:val="20"/>
        </w:rPr>
        <w:t>, vol. 1, no. 1, hal. 1–8, 2012, [Daring]. Tersedia pada: http://journal.unnes.ac.id/sju/index.php/epj</w:t>
      </w:r>
    </w:p>
    <w:p w14:paraId="30DE6207"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[9]</w:t>
      </w:r>
      <w:r w:rsidRPr="0088670F">
        <w:rPr>
          <w:noProof/>
          <w:sz w:val="20"/>
        </w:rPr>
        <w:tab/>
        <w:t xml:space="preserve">A. Kurniawan, “Pengaruh Pola Asuh Permisif Terhadap Rasa Percaya Diri Siswa Kelas V the Influence of Permissive Parents Toward the Self-Confidence of the Fifth Grade Students,” </w:t>
      </w:r>
      <w:r w:rsidRPr="0088670F">
        <w:rPr>
          <w:i/>
          <w:iCs/>
          <w:noProof/>
          <w:sz w:val="20"/>
        </w:rPr>
        <w:t>J. Pendidik. Guru Sekol. Dasar</w:t>
      </w:r>
      <w:r w:rsidRPr="0088670F">
        <w:rPr>
          <w:noProof/>
          <w:sz w:val="20"/>
        </w:rPr>
        <w:t>, vol. 1, hal. 341, 2018.</w:t>
      </w:r>
    </w:p>
    <w:p w14:paraId="5E6377B0"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[10]</w:t>
      </w:r>
      <w:r w:rsidRPr="0088670F">
        <w:rPr>
          <w:noProof/>
          <w:sz w:val="20"/>
        </w:rPr>
        <w:tab/>
        <w:t>D. Sutiawan, “Perilaku Membolos Siswa (Studi Kasus Siswa SMP Negeri 10 Tarakan),” 2018, [Daring]. Tersedia pada: http://repository.borneo.ac.id/index.php?p=show_detail&amp;id=623&amp;keywords=%0Ahttps://lens.org/042-531-823-373-884</w:t>
      </w:r>
    </w:p>
    <w:p w14:paraId="28F39047"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[11]</w:t>
      </w:r>
      <w:r w:rsidRPr="0088670F">
        <w:rPr>
          <w:noProof/>
          <w:sz w:val="20"/>
        </w:rPr>
        <w:tab/>
        <w:t xml:space="preserve">U. Rahman, Mardiah, dan Azmidar, “Hubungan Antara Pola Asuh Permisif Orangtua Dan Kecerdasan Emosional Siswa Dengan Hasil Belajar Matematika Siswa,” </w:t>
      </w:r>
      <w:r w:rsidRPr="0088670F">
        <w:rPr>
          <w:i/>
          <w:iCs/>
          <w:noProof/>
          <w:sz w:val="20"/>
        </w:rPr>
        <w:t>AULADUNA J. Pendidik. Dasar Islam</w:t>
      </w:r>
      <w:r w:rsidRPr="0088670F">
        <w:rPr>
          <w:noProof/>
          <w:sz w:val="20"/>
        </w:rPr>
        <w:t>, vol. 2, no. 1, hal. 116–130, 2015, [Daring]. Tersedia pada: https://journal.uin-alauddin.ac.id/index.php/auladuna/article/view/871</w:t>
      </w:r>
    </w:p>
    <w:p w14:paraId="22F2B881"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[12]</w:t>
      </w:r>
      <w:r w:rsidRPr="0088670F">
        <w:rPr>
          <w:noProof/>
          <w:sz w:val="20"/>
        </w:rPr>
        <w:tab/>
        <w:t>A. Munandar, “Hubungan antara Penyesuaian Diri Dengan Pola Asuh Permisif Orang Tua pada Siswa SMA Negeri 6 Banda Aceh,” 2020, [Daring]. Tersedia pada: https://repository.ar-raniry.ac.id/id/eprint/15266/</w:t>
      </w:r>
    </w:p>
    <w:p w14:paraId="549CF5FE"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[13]</w:t>
      </w:r>
      <w:r w:rsidRPr="0088670F">
        <w:rPr>
          <w:noProof/>
          <w:sz w:val="20"/>
        </w:rPr>
        <w:tab/>
        <w:t xml:space="preserve">R. N. Yusuf, “Hubungan Antara Pola Asuh Permisif Dengan Kepercayaan Diri Remaja Di Smp Negeri 35 Bandar Lampung,” </w:t>
      </w:r>
      <w:r w:rsidRPr="0088670F">
        <w:rPr>
          <w:i/>
          <w:iCs/>
          <w:noProof/>
          <w:sz w:val="20"/>
        </w:rPr>
        <w:t>Prog. Retin. Eye Res.</w:t>
      </w:r>
      <w:r w:rsidRPr="0088670F">
        <w:rPr>
          <w:noProof/>
          <w:sz w:val="20"/>
        </w:rPr>
        <w:t>, vol. 561, no. 3, hal. S2–S3, 2019.</w:t>
      </w:r>
    </w:p>
    <w:p w14:paraId="2495F5E7"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[14]</w:t>
      </w:r>
      <w:r w:rsidRPr="0088670F">
        <w:rPr>
          <w:noProof/>
          <w:sz w:val="20"/>
        </w:rPr>
        <w:tab/>
        <w:t xml:space="preserve">R W Utami, </w:t>
      </w:r>
      <w:r w:rsidRPr="0088670F">
        <w:rPr>
          <w:i/>
          <w:iCs/>
          <w:noProof/>
          <w:sz w:val="20"/>
        </w:rPr>
        <w:t>Hubungan Antara Pola Asuh Permisif Orangtua Dengan Perilaku Moral Pada Remaja</w:t>
      </w:r>
      <w:r w:rsidRPr="0088670F">
        <w:rPr>
          <w:noProof/>
          <w:sz w:val="20"/>
        </w:rPr>
        <w:t>, vol. 21, no. 1. 2020.</w:t>
      </w:r>
    </w:p>
    <w:p w14:paraId="28077696"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[15]</w:t>
      </w:r>
      <w:r w:rsidRPr="0088670F">
        <w:rPr>
          <w:noProof/>
          <w:sz w:val="20"/>
        </w:rPr>
        <w:tab/>
        <w:t xml:space="preserve">M. Nasution, “Pola asuh permisif terhadap agresifitas anak di lingkungan x kelurahan suka maju kecamatan medan johor,” </w:t>
      </w:r>
      <w:r w:rsidRPr="0088670F">
        <w:rPr>
          <w:i/>
          <w:iCs/>
          <w:noProof/>
          <w:sz w:val="20"/>
        </w:rPr>
        <w:t>J. Prodikmas Has. Pengabdi. Masy.</w:t>
      </w:r>
      <w:r w:rsidRPr="0088670F">
        <w:rPr>
          <w:noProof/>
          <w:sz w:val="20"/>
        </w:rPr>
        <w:t>, vol. 2, no. 2, hal. 89–96, 2018.</w:t>
      </w:r>
    </w:p>
    <w:p w14:paraId="415D1FE6"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[16]</w:t>
      </w:r>
      <w:r w:rsidRPr="0088670F">
        <w:rPr>
          <w:noProof/>
          <w:sz w:val="20"/>
        </w:rPr>
        <w:tab/>
        <w:t xml:space="preserve">A. Widyantoro, “Pola Asuh Permisif Orang Tua Dan Konformitas Teman Sebaya Terhadap Perilaku Agresif,” </w:t>
      </w:r>
      <w:r w:rsidRPr="0088670F">
        <w:rPr>
          <w:i/>
          <w:iCs/>
          <w:noProof/>
          <w:sz w:val="20"/>
        </w:rPr>
        <w:t>J. Ris. Mhs. Bimbing. dan Konseling</w:t>
      </w:r>
      <w:r w:rsidRPr="0088670F">
        <w:rPr>
          <w:noProof/>
          <w:sz w:val="20"/>
        </w:rPr>
        <w:t>, vol. 5, no. 10, hal. 794–805, 2019, [Daring]. Tersedia pada: http://journal.student.uny.ac.id/ojs/index.php/fipbk/article/view/16075</w:t>
      </w:r>
    </w:p>
    <w:p w14:paraId="2C9D985E"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[17]</w:t>
      </w:r>
      <w:r w:rsidRPr="0088670F">
        <w:rPr>
          <w:noProof/>
          <w:sz w:val="20"/>
        </w:rPr>
        <w:tab/>
        <w:t xml:space="preserve">Khairani dan S. Septania, “Pengaruh pola asuh permisif terhadap interaksi sosial yang dimoderasi oleh self-disclosure pada generasi Z,” </w:t>
      </w:r>
      <w:r w:rsidRPr="0088670F">
        <w:rPr>
          <w:i/>
          <w:iCs/>
          <w:noProof/>
          <w:sz w:val="20"/>
        </w:rPr>
        <w:t>J. Psikol. Islam Al-Qalb</w:t>
      </w:r>
      <w:r w:rsidRPr="0088670F">
        <w:rPr>
          <w:noProof/>
          <w:sz w:val="20"/>
        </w:rPr>
        <w:t>, vol. 11, no. 2, hal. 1–7, 2020, [Daring]. Tersedia pada: https://ejournal.uinib.ac.id/jurnal/index.php/alqalb/article/view/1070</w:t>
      </w:r>
    </w:p>
    <w:p w14:paraId="34EB1183"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[18]</w:t>
      </w:r>
      <w:r w:rsidRPr="0088670F">
        <w:rPr>
          <w:noProof/>
          <w:sz w:val="20"/>
        </w:rPr>
        <w:tab/>
        <w:t xml:space="preserve">R. F. Olivia, “Hubungan Antara Kontrol Diri Dengan Perilaku Membolos Siswa Kelas X Smkn 1 Ngasem Kediri Tahun Ajaran 2016/2017,” </w:t>
      </w:r>
      <w:r w:rsidRPr="0088670F">
        <w:rPr>
          <w:i/>
          <w:iCs/>
          <w:noProof/>
          <w:sz w:val="20"/>
        </w:rPr>
        <w:t>Simki-Pedagogia</w:t>
      </w:r>
      <w:r w:rsidRPr="0088670F">
        <w:rPr>
          <w:noProof/>
          <w:sz w:val="20"/>
        </w:rPr>
        <w:t>, vol. 1, no. 3, hal. 1–7, 2017, [Daring]. Tersedia pada: http://simki.unpkediri.ac.id/mahasiswa/file_artikel/2017/28cf9e38ecf6d55d1b79669adb69d208.pdf</w:t>
      </w:r>
    </w:p>
    <w:p w14:paraId="390B8D61"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[19]</w:t>
      </w:r>
      <w:r w:rsidRPr="0088670F">
        <w:rPr>
          <w:noProof/>
          <w:sz w:val="20"/>
        </w:rPr>
        <w:tab/>
        <w:t>M. D. A. Putri, “Hubungan Antara Pola Asuh Pemisif Dengan Kecanduan Gadget Pada Siswa SMP Negeri 34,” 2023.</w:t>
      </w:r>
    </w:p>
    <w:p w14:paraId="0B3BA453"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[20]</w:t>
      </w:r>
      <w:r w:rsidRPr="0088670F">
        <w:rPr>
          <w:noProof/>
          <w:sz w:val="20"/>
        </w:rPr>
        <w:tab/>
        <w:t>T. Nuriah, “Hubungan Antara Pola Asuh Permisif Dengan Motivasi Belajar Pada Siswa Kelas Viii Smp Kemala Bhayangkari Kotabumi Tahun Ajaran 2022/2023,” hal. 1–23, 2016.</w:t>
      </w:r>
    </w:p>
    <w:p w14:paraId="0A1BAEB7"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[21]</w:t>
      </w:r>
      <w:r w:rsidRPr="0088670F">
        <w:rPr>
          <w:noProof/>
          <w:sz w:val="20"/>
        </w:rPr>
        <w:tab/>
        <w:t>B. Utari, “Hubungan pola asuh permisif dengan kenakalan remaja pada siswa SMKN 3 takengon,” 2021.</w:t>
      </w:r>
    </w:p>
    <w:p w14:paraId="630A5C8C"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[22]</w:t>
      </w:r>
      <w:r w:rsidRPr="0088670F">
        <w:rPr>
          <w:noProof/>
          <w:sz w:val="20"/>
        </w:rPr>
        <w:tab/>
        <w:t xml:space="preserve">D. N. Hidayah, “Hubungan Pola Asuh Permisif dengan Perilaku Bullying Pada Anak Usia Sekolah Di SD N Turen Pakem Sleman Yogyakarta,” 2019, [Daring]. Tersedia pada: </w:t>
      </w:r>
      <w:r w:rsidRPr="0088670F">
        <w:rPr>
          <w:noProof/>
          <w:sz w:val="20"/>
        </w:rPr>
        <w:lastRenderedPageBreak/>
        <w:t>http://digilib.unisayogya.ac.id/4330/%0Ahttp://digilib.unisayogya.ac.id/4330/1/NASPUB.pdf</w:t>
      </w:r>
    </w:p>
    <w:p w14:paraId="1F8D5E4C"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[23]</w:t>
      </w:r>
      <w:r w:rsidRPr="0088670F">
        <w:rPr>
          <w:noProof/>
          <w:sz w:val="20"/>
        </w:rPr>
        <w:tab/>
        <w:t xml:space="preserve">K. P. Asri dan N. Nurmina, “Kontribusi Pola Asuh Terhadap Perilaku Membolos Siswa Sma Pgri Dikota Padang,” </w:t>
      </w:r>
      <w:r w:rsidRPr="0088670F">
        <w:rPr>
          <w:i/>
          <w:iCs/>
          <w:noProof/>
          <w:sz w:val="20"/>
        </w:rPr>
        <w:t>J. Ris. Psikol.</w:t>
      </w:r>
      <w:r w:rsidRPr="0088670F">
        <w:rPr>
          <w:noProof/>
          <w:sz w:val="20"/>
        </w:rPr>
        <w:t>, 2019, [Daring]. Tersedia pada: http://ejournal.unp.ac.id/students/index.php/psi/article/view/6351</w:t>
      </w:r>
    </w:p>
    <w:p w14:paraId="0D67519E"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[24]</w:t>
      </w:r>
      <w:r w:rsidRPr="0088670F">
        <w:rPr>
          <w:noProof/>
          <w:sz w:val="20"/>
        </w:rPr>
        <w:tab/>
        <w:t xml:space="preserve">H. Sulasih, </w:t>
      </w:r>
      <w:r w:rsidRPr="0088670F">
        <w:rPr>
          <w:i/>
          <w:iCs/>
          <w:noProof/>
          <w:sz w:val="20"/>
        </w:rPr>
        <w:t>Perilaku Merokok Ditinjau dari Pola Asuh Permisif Orang Tua dan Subjective Well-Being pada Remaja</w:t>
      </w:r>
      <w:r w:rsidRPr="0088670F">
        <w:rPr>
          <w:noProof/>
          <w:sz w:val="20"/>
        </w:rPr>
        <w:t>. 2019.</w:t>
      </w:r>
    </w:p>
    <w:p w14:paraId="4FB2E33A" w14:textId="77777777" w:rsidR="00AE5E4B" w:rsidRPr="0088670F" w:rsidRDefault="00AE5E4B" w:rsidP="00AE5E4B">
      <w:pPr>
        <w:widowControl w:val="0"/>
        <w:autoSpaceDE w:val="0"/>
        <w:autoSpaceDN w:val="0"/>
        <w:adjustRightInd w:val="0"/>
        <w:ind w:left="640" w:hanging="640"/>
        <w:rPr>
          <w:noProof/>
          <w:sz w:val="20"/>
        </w:rPr>
      </w:pPr>
      <w:r w:rsidRPr="0088670F">
        <w:rPr>
          <w:noProof/>
          <w:sz w:val="20"/>
        </w:rPr>
        <w:t>[25]</w:t>
      </w:r>
      <w:r w:rsidRPr="0088670F">
        <w:rPr>
          <w:noProof/>
          <w:sz w:val="20"/>
        </w:rPr>
        <w:tab/>
        <w:t xml:space="preserve">M. Wana, “Pengaruh Pola Asuh Permisif di Era Digital Terhadap Sosial Emosional Anak Usia 5-6 Tahun di Desa Sekincau Kecamatan Sekincau Kabupaten Lampung Barat,” </w:t>
      </w:r>
      <w:r w:rsidRPr="0088670F">
        <w:rPr>
          <w:i/>
          <w:iCs/>
          <w:noProof/>
          <w:sz w:val="20"/>
        </w:rPr>
        <w:t>J. UIN Raden Intan</w:t>
      </w:r>
      <w:r w:rsidRPr="0088670F">
        <w:rPr>
          <w:noProof/>
          <w:sz w:val="20"/>
        </w:rPr>
        <w:t>, vol. 2, no. 1, hal. 3–16, 2019.</w:t>
      </w:r>
    </w:p>
    <w:p w14:paraId="5DBEBC7A" w14:textId="6BB86283" w:rsidR="0083285D" w:rsidRPr="0088670F" w:rsidRDefault="003910F1" w:rsidP="008D3AE9">
      <w:pPr>
        <w:pStyle w:val="JSKReferenceItem"/>
        <w:numPr>
          <w:ilvl w:val="0"/>
          <w:numId w:val="0"/>
        </w:numPr>
        <w:ind w:left="432" w:firstLine="357"/>
        <w:rPr>
          <w:sz w:val="20"/>
          <w:szCs w:val="20"/>
        </w:rPr>
      </w:pPr>
      <w:r w:rsidRPr="0088670F">
        <w:rPr>
          <w:sz w:val="20"/>
          <w:szCs w:val="20"/>
        </w:rPr>
        <w:fldChar w:fldCharType="end"/>
      </w:r>
    </w:p>
    <w:p w14:paraId="1BA82A1D" w14:textId="55F65AB7" w:rsidR="004D7AF9" w:rsidRPr="0088670F" w:rsidRDefault="00184BC6" w:rsidP="008D3AE9">
      <w:pPr>
        <w:pStyle w:val="JSKReferenceItem"/>
        <w:numPr>
          <w:ilvl w:val="0"/>
          <w:numId w:val="0"/>
        </w:numPr>
        <w:ind w:left="432" w:firstLine="357"/>
        <w:rPr>
          <w:sz w:val="24"/>
        </w:rPr>
      </w:pPr>
      <w:r w:rsidRPr="00624C3A">
        <w:rPr>
          <w:noProof/>
          <w:sz w:val="20"/>
          <w:lang w:val="en-US" w:eastAsia="en-US"/>
        </w:rPr>
        <mc:AlternateContent>
          <mc:Choice Requires="wps">
            <w:drawing>
              <wp:anchor distT="0" distB="0" distL="114300" distR="114300" simplePos="0" relativeHeight="251669504" behindDoc="1" locked="0" layoutInCell="1" allowOverlap="1" wp14:anchorId="67031311" wp14:editId="7C1EF0C3">
                <wp:simplePos x="0" y="0"/>
                <wp:positionH relativeFrom="margin">
                  <wp:align>left</wp:align>
                </wp:positionH>
                <wp:positionV relativeFrom="paragraph">
                  <wp:posOffset>14606</wp:posOffset>
                </wp:positionV>
                <wp:extent cx="5934075" cy="664210"/>
                <wp:effectExtent l="0" t="0" r="28575" b="2159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64210"/>
                        </a:xfrm>
                        <a:prstGeom prst="rect">
                          <a:avLst/>
                        </a:prstGeom>
                        <a:solidFill>
                          <a:srgbClr val="FFFFFF"/>
                        </a:solidFill>
                        <a:ln w="9525">
                          <a:solidFill>
                            <a:srgbClr val="000000"/>
                          </a:solidFill>
                          <a:miter lim="800000"/>
                          <a:headEnd/>
                          <a:tailEnd/>
                        </a:ln>
                      </wps:spPr>
                      <wps:txbx>
                        <w:txbxContent>
                          <w:p w14:paraId="4C5FE262" w14:textId="77777777" w:rsidR="00184BC6" w:rsidRPr="002320DD" w:rsidRDefault="00184BC6" w:rsidP="00184BC6">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157CA5C4" w14:textId="77777777" w:rsidR="00184BC6" w:rsidRPr="002320DD" w:rsidRDefault="00184BC6" w:rsidP="00184BC6">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09AD6B19" w14:textId="7B57251B" w:rsidR="00184BC6" w:rsidRPr="002320DD" w:rsidRDefault="00184BC6" w:rsidP="00184BC6">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031311" id="Rectangle 7" o:spid="_x0000_s1026" style="position:absolute;left:0;text-align:left;margin-left:0;margin-top:1.15pt;width:467.25pt;height:52.3pt;z-index:-2516469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">
                <v:textbox>
                  <w:txbxContent>
                    <w:p w14:paraId="4C5FE262" w14:textId="77777777" w:rsidR="00184BC6" w:rsidRPr="002320DD" w:rsidRDefault="00184BC6" w:rsidP="00184BC6">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157CA5C4" w14:textId="77777777" w:rsidR="00184BC6" w:rsidRPr="002320DD" w:rsidRDefault="00184BC6" w:rsidP="00184BC6">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09AD6B19" w14:textId="7B57251B" w:rsidR="00184BC6" w:rsidRPr="002320DD" w:rsidRDefault="00184BC6" w:rsidP="00184BC6">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 xml:space="preserve"> </w:t>
                      </w:r>
                    </w:p>
                  </w:txbxContent>
                </v:textbox>
                <w10:wrap anchorx="margin"/>
              </v:rect>
            </w:pict>
          </mc:Fallback>
        </mc:AlternateContent>
      </w:r>
    </w:p>
    <w:p w14:paraId="2B9E9FF0" w14:textId="7F6A7899" w:rsidR="004D7AF9" w:rsidRPr="0088670F" w:rsidRDefault="004D7AF9" w:rsidP="008D3AE9">
      <w:pPr>
        <w:pStyle w:val="JSKReferenceItem"/>
        <w:numPr>
          <w:ilvl w:val="0"/>
          <w:numId w:val="0"/>
        </w:numPr>
        <w:ind w:left="432" w:firstLine="357"/>
        <w:rPr>
          <w:sz w:val="24"/>
        </w:rPr>
      </w:pPr>
    </w:p>
    <w:p w14:paraId="32A1918D" w14:textId="7B598D62" w:rsidR="004D7AF9" w:rsidRPr="0088670F" w:rsidRDefault="004D7AF9" w:rsidP="008D3AE9">
      <w:pPr>
        <w:pStyle w:val="JSKReferenceItem"/>
        <w:numPr>
          <w:ilvl w:val="0"/>
          <w:numId w:val="0"/>
        </w:numPr>
        <w:ind w:left="432" w:firstLine="357"/>
        <w:rPr>
          <w:sz w:val="24"/>
        </w:rPr>
      </w:pPr>
    </w:p>
    <w:p w14:paraId="3591ED86" w14:textId="3A521083" w:rsidR="004D7AF9" w:rsidRPr="0088670F" w:rsidRDefault="004D7AF9" w:rsidP="008D3AE9">
      <w:pPr>
        <w:pStyle w:val="JSKReferenceItem"/>
        <w:numPr>
          <w:ilvl w:val="0"/>
          <w:numId w:val="0"/>
        </w:numPr>
        <w:ind w:left="432" w:firstLine="357"/>
        <w:rPr>
          <w:sz w:val="24"/>
        </w:rPr>
      </w:pPr>
    </w:p>
    <w:p w14:paraId="79503B77" w14:textId="1606482F" w:rsidR="004D7AF9" w:rsidRPr="0088670F" w:rsidRDefault="004D7AF9" w:rsidP="008D3AE9">
      <w:pPr>
        <w:pStyle w:val="JSKReferenceItem"/>
        <w:numPr>
          <w:ilvl w:val="0"/>
          <w:numId w:val="0"/>
        </w:numPr>
        <w:ind w:left="432" w:firstLine="357"/>
        <w:rPr>
          <w:sz w:val="24"/>
        </w:rPr>
      </w:pPr>
    </w:p>
    <w:p w14:paraId="0A0BE19C" w14:textId="04DAC96F" w:rsidR="004D7AF9" w:rsidRPr="0088670F" w:rsidRDefault="004D7AF9" w:rsidP="008D3AE9">
      <w:pPr>
        <w:pStyle w:val="JSKReferenceItem"/>
        <w:numPr>
          <w:ilvl w:val="0"/>
          <w:numId w:val="0"/>
        </w:numPr>
        <w:ind w:left="432" w:firstLine="357"/>
        <w:rPr>
          <w:sz w:val="24"/>
        </w:rPr>
      </w:pPr>
    </w:p>
    <w:p w14:paraId="586E5DCC" w14:textId="1D1136F9" w:rsidR="004D7AF9" w:rsidRPr="0088670F" w:rsidRDefault="004D7AF9" w:rsidP="008D3AE9">
      <w:pPr>
        <w:pStyle w:val="JSKReferenceItem"/>
        <w:numPr>
          <w:ilvl w:val="0"/>
          <w:numId w:val="0"/>
        </w:numPr>
        <w:ind w:left="432" w:firstLine="357"/>
        <w:rPr>
          <w:sz w:val="24"/>
        </w:rPr>
      </w:pPr>
    </w:p>
    <w:p w14:paraId="3876BC75" w14:textId="3E28B1B7" w:rsidR="004D7AF9" w:rsidRPr="0088670F" w:rsidRDefault="004D7AF9" w:rsidP="008D3AE9">
      <w:pPr>
        <w:pStyle w:val="JSKReferenceItem"/>
        <w:numPr>
          <w:ilvl w:val="0"/>
          <w:numId w:val="0"/>
        </w:numPr>
        <w:ind w:left="432" w:firstLine="357"/>
        <w:rPr>
          <w:sz w:val="24"/>
        </w:rPr>
      </w:pPr>
    </w:p>
    <w:p w14:paraId="3A3691D2" w14:textId="5A85050C" w:rsidR="004D7AF9" w:rsidRPr="0088670F" w:rsidRDefault="004D7AF9" w:rsidP="008D3AE9">
      <w:pPr>
        <w:pStyle w:val="JSKReferenceItem"/>
        <w:numPr>
          <w:ilvl w:val="0"/>
          <w:numId w:val="0"/>
        </w:numPr>
        <w:ind w:left="432" w:firstLine="357"/>
        <w:rPr>
          <w:sz w:val="24"/>
        </w:rPr>
      </w:pPr>
    </w:p>
    <w:p w14:paraId="3C1F7C72" w14:textId="1EF5E826" w:rsidR="004D7AF9" w:rsidRPr="0088670F" w:rsidRDefault="004D7AF9" w:rsidP="008D3AE9">
      <w:pPr>
        <w:pStyle w:val="JSKReferenceItem"/>
        <w:numPr>
          <w:ilvl w:val="0"/>
          <w:numId w:val="0"/>
        </w:numPr>
        <w:ind w:left="432" w:firstLine="357"/>
        <w:rPr>
          <w:sz w:val="24"/>
        </w:rPr>
      </w:pPr>
    </w:p>
    <w:p w14:paraId="5AD7BF43" w14:textId="21D155CB" w:rsidR="004D7AF9" w:rsidRPr="0088670F" w:rsidRDefault="004D7AF9" w:rsidP="008D3AE9">
      <w:pPr>
        <w:pStyle w:val="JSKReferenceItem"/>
        <w:numPr>
          <w:ilvl w:val="0"/>
          <w:numId w:val="0"/>
        </w:numPr>
        <w:ind w:left="432" w:firstLine="357"/>
        <w:rPr>
          <w:sz w:val="24"/>
        </w:rPr>
      </w:pPr>
    </w:p>
    <w:p w14:paraId="76D50829" w14:textId="65A70EAB" w:rsidR="004D7AF9" w:rsidRPr="0088670F" w:rsidRDefault="004D7AF9" w:rsidP="008D3AE9">
      <w:pPr>
        <w:pStyle w:val="JSKReferenceItem"/>
        <w:numPr>
          <w:ilvl w:val="0"/>
          <w:numId w:val="0"/>
        </w:numPr>
        <w:ind w:left="432" w:firstLine="357"/>
        <w:rPr>
          <w:sz w:val="24"/>
        </w:rPr>
      </w:pPr>
    </w:p>
    <w:p w14:paraId="54EAA709" w14:textId="4916FA35" w:rsidR="004D7AF9" w:rsidRPr="0088670F" w:rsidRDefault="004D7AF9" w:rsidP="008D3AE9">
      <w:pPr>
        <w:pStyle w:val="JSKReferenceItem"/>
        <w:numPr>
          <w:ilvl w:val="0"/>
          <w:numId w:val="0"/>
        </w:numPr>
        <w:ind w:left="432" w:firstLine="357"/>
        <w:rPr>
          <w:sz w:val="24"/>
        </w:rPr>
      </w:pPr>
    </w:p>
    <w:p w14:paraId="1189995A" w14:textId="66CCB9DB" w:rsidR="004D7AF9" w:rsidRPr="0088670F" w:rsidRDefault="004D7AF9" w:rsidP="008D3AE9">
      <w:pPr>
        <w:pStyle w:val="JSKReferenceItem"/>
        <w:numPr>
          <w:ilvl w:val="0"/>
          <w:numId w:val="0"/>
        </w:numPr>
        <w:ind w:left="432" w:firstLine="357"/>
        <w:rPr>
          <w:sz w:val="24"/>
        </w:rPr>
      </w:pPr>
    </w:p>
    <w:p w14:paraId="5702EE2F" w14:textId="267862EF" w:rsidR="004D7AF9" w:rsidRPr="0088670F" w:rsidRDefault="004D7AF9" w:rsidP="008D3AE9">
      <w:pPr>
        <w:pStyle w:val="JSKReferenceItem"/>
        <w:numPr>
          <w:ilvl w:val="0"/>
          <w:numId w:val="0"/>
        </w:numPr>
        <w:ind w:left="432" w:firstLine="357"/>
        <w:rPr>
          <w:sz w:val="24"/>
        </w:rPr>
      </w:pPr>
    </w:p>
    <w:p w14:paraId="737826D7" w14:textId="6376F2E6" w:rsidR="004D7AF9" w:rsidRPr="0088670F" w:rsidRDefault="004D7AF9" w:rsidP="008D3AE9">
      <w:pPr>
        <w:pStyle w:val="JSKReferenceItem"/>
        <w:numPr>
          <w:ilvl w:val="0"/>
          <w:numId w:val="0"/>
        </w:numPr>
        <w:ind w:left="432" w:firstLine="357"/>
        <w:rPr>
          <w:sz w:val="24"/>
        </w:rPr>
      </w:pPr>
    </w:p>
    <w:p w14:paraId="655157DD" w14:textId="7CA4B237" w:rsidR="004D7AF9" w:rsidRPr="0088670F" w:rsidRDefault="004D7AF9" w:rsidP="008D3AE9">
      <w:pPr>
        <w:pStyle w:val="JSKReferenceItem"/>
        <w:numPr>
          <w:ilvl w:val="0"/>
          <w:numId w:val="0"/>
        </w:numPr>
        <w:ind w:left="432" w:firstLine="357"/>
        <w:rPr>
          <w:sz w:val="24"/>
        </w:rPr>
      </w:pPr>
    </w:p>
    <w:p w14:paraId="5555EEA0" w14:textId="5CB059B3" w:rsidR="004D7AF9" w:rsidRPr="0088670F" w:rsidRDefault="004D7AF9" w:rsidP="008D3AE9">
      <w:pPr>
        <w:pStyle w:val="JSKReferenceItem"/>
        <w:numPr>
          <w:ilvl w:val="0"/>
          <w:numId w:val="0"/>
        </w:numPr>
        <w:ind w:left="432" w:firstLine="357"/>
        <w:rPr>
          <w:sz w:val="24"/>
        </w:rPr>
      </w:pPr>
    </w:p>
    <w:p w14:paraId="746DFF3E" w14:textId="3AE5D7D9" w:rsidR="004D7AF9" w:rsidRPr="0088670F" w:rsidRDefault="004D7AF9" w:rsidP="008D3AE9">
      <w:pPr>
        <w:pStyle w:val="JSKReferenceItem"/>
        <w:numPr>
          <w:ilvl w:val="0"/>
          <w:numId w:val="0"/>
        </w:numPr>
        <w:ind w:left="432" w:firstLine="357"/>
        <w:rPr>
          <w:sz w:val="24"/>
        </w:rPr>
      </w:pPr>
    </w:p>
    <w:p w14:paraId="1E967015" w14:textId="0C569DB7" w:rsidR="004D7AF9" w:rsidRPr="0088670F" w:rsidRDefault="004D7AF9" w:rsidP="008D3AE9">
      <w:pPr>
        <w:pStyle w:val="JSKReferenceItem"/>
        <w:numPr>
          <w:ilvl w:val="0"/>
          <w:numId w:val="0"/>
        </w:numPr>
        <w:ind w:left="432" w:firstLine="357"/>
        <w:rPr>
          <w:sz w:val="24"/>
        </w:rPr>
      </w:pPr>
    </w:p>
    <w:p w14:paraId="71ED1EEA" w14:textId="30C7E202" w:rsidR="004D7AF9" w:rsidRPr="0088670F" w:rsidRDefault="004D7AF9" w:rsidP="008D3AE9">
      <w:pPr>
        <w:pStyle w:val="JSKReferenceItem"/>
        <w:numPr>
          <w:ilvl w:val="0"/>
          <w:numId w:val="0"/>
        </w:numPr>
        <w:ind w:left="432" w:firstLine="357"/>
        <w:rPr>
          <w:sz w:val="24"/>
        </w:rPr>
      </w:pPr>
    </w:p>
    <w:p w14:paraId="7F3628E2" w14:textId="5BCB7537" w:rsidR="004D7AF9" w:rsidRPr="0088670F" w:rsidRDefault="004D7AF9" w:rsidP="008D3AE9">
      <w:pPr>
        <w:pStyle w:val="JSKReferenceItem"/>
        <w:numPr>
          <w:ilvl w:val="0"/>
          <w:numId w:val="0"/>
        </w:numPr>
        <w:ind w:left="432" w:firstLine="357"/>
        <w:rPr>
          <w:sz w:val="24"/>
        </w:rPr>
      </w:pPr>
    </w:p>
    <w:p w14:paraId="275C966C" w14:textId="2603861A" w:rsidR="004D7AF9" w:rsidRPr="0088670F" w:rsidRDefault="004D7AF9" w:rsidP="008D3AE9">
      <w:pPr>
        <w:pStyle w:val="JSKReferenceItem"/>
        <w:numPr>
          <w:ilvl w:val="0"/>
          <w:numId w:val="0"/>
        </w:numPr>
        <w:ind w:left="432" w:firstLine="357"/>
        <w:rPr>
          <w:sz w:val="24"/>
        </w:rPr>
      </w:pPr>
    </w:p>
    <w:p w14:paraId="703C5741" w14:textId="55EC4136" w:rsidR="004D7AF9" w:rsidRPr="0088670F" w:rsidRDefault="004D7AF9" w:rsidP="008D3AE9">
      <w:pPr>
        <w:pStyle w:val="JSKReferenceItem"/>
        <w:numPr>
          <w:ilvl w:val="0"/>
          <w:numId w:val="0"/>
        </w:numPr>
        <w:ind w:left="432" w:firstLine="357"/>
        <w:rPr>
          <w:sz w:val="24"/>
        </w:rPr>
      </w:pPr>
    </w:p>
    <w:p w14:paraId="638EA455" w14:textId="72434A69" w:rsidR="004D7AF9" w:rsidRPr="0088670F" w:rsidRDefault="004D7AF9" w:rsidP="008D3AE9">
      <w:pPr>
        <w:pStyle w:val="JSKReferenceItem"/>
        <w:numPr>
          <w:ilvl w:val="0"/>
          <w:numId w:val="0"/>
        </w:numPr>
        <w:ind w:left="432" w:firstLine="357"/>
        <w:rPr>
          <w:sz w:val="24"/>
        </w:rPr>
      </w:pPr>
    </w:p>
    <w:p w14:paraId="1A8A8FD0" w14:textId="50BBE72B" w:rsidR="004D7AF9" w:rsidRPr="0088670F" w:rsidRDefault="004D7AF9" w:rsidP="008D3AE9">
      <w:pPr>
        <w:pStyle w:val="JSKReferenceItem"/>
        <w:numPr>
          <w:ilvl w:val="0"/>
          <w:numId w:val="0"/>
        </w:numPr>
        <w:ind w:left="432" w:firstLine="357"/>
        <w:rPr>
          <w:sz w:val="24"/>
        </w:rPr>
      </w:pPr>
    </w:p>
    <w:p w14:paraId="53A036D5" w14:textId="44647DE4" w:rsidR="004D7AF9" w:rsidRPr="0088670F" w:rsidRDefault="004D7AF9" w:rsidP="008D3AE9">
      <w:pPr>
        <w:pStyle w:val="JSKReferenceItem"/>
        <w:numPr>
          <w:ilvl w:val="0"/>
          <w:numId w:val="0"/>
        </w:numPr>
        <w:ind w:left="432" w:firstLine="357"/>
        <w:rPr>
          <w:sz w:val="24"/>
        </w:rPr>
      </w:pPr>
    </w:p>
    <w:p w14:paraId="5E3E7EF9" w14:textId="1E9A0CEC" w:rsidR="004D7AF9" w:rsidRPr="0088670F" w:rsidRDefault="004D7AF9" w:rsidP="008D3AE9">
      <w:pPr>
        <w:pStyle w:val="JSKReferenceItem"/>
        <w:numPr>
          <w:ilvl w:val="0"/>
          <w:numId w:val="0"/>
        </w:numPr>
        <w:ind w:left="432" w:firstLine="357"/>
        <w:rPr>
          <w:sz w:val="24"/>
        </w:rPr>
      </w:pPr>
    </w:p>
    <w:p w14:paraId="16EE73E2" w14:textId="54E056C7" w:rsidR="004D7AF9" w:rsidRPr="0088670F" w:rsidRDefault="004D7AF9" w:rsidP="008D3AE9">
      <w:pPr>
        <w:pStyle w:val="JSKReferenceItem"/>
        <w:numPr>
          <w:ilvl w:val="0"/>
          <w:numId w:val="0"/>
        </w:numPr>
        <w:ind w:left="432" w:firstLine="357"/>
        <w:rPr>
          <w:sz w:val="24"/>
        </w:rPr>
      </w:pPr>
    </w:p>
    <w:p w14:paraId="3D6DFA8B" w14:textId="3F316FB4" w:rsidR="004D7AF9" w:rsidRPr="0088670F" w:rsidRDefault="004D7AF9" w:rsidP="008D3AE9">
      <w:pPr>
        <w:pStyle w:val="JSKReferenceItem"/>
        <w:numPr>
          <w:ilvl w:val="0"/>
          <w:numId w:val="0"/>
        </w:numPr>
        <w:ind w:left="432" w:firstLine="357"/>
        <w:rPr>
          <w:sz w:val="24"/>
        </w:rPr>
      </w:pPr>
    </w:p>
    <w:p w14:paraId="6697119F" w14:textId="4C8BFAAB" w:rsidR="004D7AF9" w:rsidRPr="0088670F" w:rsidRDefault="004D7AF9" w:rsidP="008D3AE9">
      <w:pPr>
        <w:pStyle w:val="JSKReferenceItem"/>
        <w:numPr>
          <w:ilvl w:val="0"/>
          <w:numId w:val="0"/>
        </w:numPr>
        <w:ind w:left="432" w:firstLine="357"/>
        <w:rPr>
          <w:sz w:val="24"/>
        </w:rPr>
      </w:pPr>
    </w:p>
    <w:p w14:paraId="311C6044" w14:textId="28A5EAFE" w:rsidR="004D7AF9" w:rsidRPr="0088670F" w:rsidRDefault="004D7AF9" w:rsidP="008D3AE9">
      <w:pPr>
        <w:pStyle w:val="JSKReferenceItem"/>
        <w:numPr>
          <w:ilvl w:val="0"/>
          <w:numId w:val="0"/>
        </w:numPr>
        <w:ind w:left="432" w:firstLine="357"/>
        <w:rPr>
          <w:sz w:val="24"/>
        </w:rPr>
      </w:pPr>
    </w:p>
    <w:p w14:paraId="0034E765" w14:textId="089DCE5C" w:rsidR="004D7AF9" w:rsidRPr="0088670F" w:rsidRDefault="004D7AF9" w:rsidP="008D3AE9">
      <w:pPr>
        <w:pStyle w:val="JSKReferenceItem"/>
        <w:numPr>
          <w:ilvl w:val="0"/>
          <w:numId w:val="0"/>
        </w:numPr>
        <w:ind w:left="432" w:firstLine="357"/>
        <w:rPr>
          <w:sz w:val="24"/>
        </w:rPr>
      </w:pPr>
    </w:p>
    <w:p w14:paraId="29024989" w14:textId="57CBD1C5" w:rsidR="004D7AF9" w:rsidRPr="0088670F" w:rsidRDefault="004D7AF9" w:rsidP="008D3AE9">
      <w:pPr>
        <w:pStyle w:val="JSKReferenceItem"/>
        <w:numPr>
          <w:ilvl w:val="0"/>
          <w:numId w:val="0"/>
        </w:numPr>
        <w:ind w:left="432" w:firstLine="357"/>
        <w:rPr>
          <w:sz w:val="24"/>
        </w:rPr>
      </w:pPr>
    </w:p>
    <w:p w14:paraId="413B4852" w14:textId="1A525A8B" w:rsidR="004D7AF9" w:rsidRPr="0088670F" w:rsidRDefault="004D7AF9" w:rsidP="008D3AE9">
      <w:pPr>
        <w:pStyle w:val="JSKReferenceItem"/>
        <w:numPr>
          <w:ilvl w:val="0"/>
          <w:numId w:val="0"/>
        </w:numPr>
        <w:ind w:left="432" w:firstLine="357"/>
        <w:rPr>
          <w:sz w:val="24"/>
        </w:rPr>
      </w:pPr>
    </w:p>
    <w:p w14:paraId="6468376C" w14:textId="0D231B88" w:rsidR="004D7AF9" w:rsidRPr="0088670F" w:rsidRDefault="004D7AF9" w:rsidP="008D3AE9">
      <w:pPr>
        <w:pStyle w:val="JSKReferenceItem"/>
        <w:numPr>
          <w:ilvl w:val="0"/>
          <w:numId w:val="0"/>
        </w:numPr>
        <w:ind w:left="432" w:firstLine="357"/>
        <w:rPr>
          <w:sz w:val="24"/>
        </w:rPr>
      </w:pPr>
    </w:p>
    <w:p w14:paraId="16E3D619" w14:textId="3D993E92" w:rsidR="004D7AF9" w:rsidRPr="0088670F" w:rsidRDefault="004D7AF9" w:rsidP="008D3AE9">
      <w:pPr>
        <w:pStyle w:val="JSKReferenceItem"/>
        <w:numPr>
          <w:ilvl w:val="0"/>
          <w:numId w:val="0"/>
        </w:numPr>
        <w:ind w:left="432" w:firstLine="357"/>
        <w:rPr>
          <w:sz w:val="24"/>
        </w:rPr>
      </w:pPr>
    </w:p>
    <w:p w14:paraId="3B023770" w14:textId="5F1599B4" w:rsidR="004D7AF9" w:rsidRPr="0088670F" w:rsidRDefault="004D7AF9" w:rsidP="008D3AE9">
      <w:pPr>
        <w:pStyle w:val="JSKReferenceItem"/>
        <w:numPr>
          <w:ilvl w:val="0"/>
          <w:numId w:val="0"/>
        </w:numPr>
        <w:ind w:left="432" w:firstLine="357"/>
        <w:rPr>
          <w:sz w:val="24"/>
        </w:rPr>
      </w:pPr>
    </w:p>
    <w:p w14:paraId="5981054F" w14:textId="77777777" w:rsidR="001979A6" w:rsidRPr="004D7AF9" w:rsidRDefault="001979A6" w:rsidP="00700D61">
      <w:pPr>
        <w:pStyle w:val="JSKReferenceItem"/>
        <w:numPr>
          <w:ilvl w:val="0"/>
          <w:numId w:val="0"/>
        </w:numPr>
        <w:rPr>
          <w:b/>
          <w:bCs/>
          <w:sz w:val="26"/>
          <w:szCs w:val="26"/>
          <w:lang w:val="en-US"/>
        </w:rPr>
      </w:pPr>
    </w:p>
    <w:sectPr w:rsidR="001979A6" w:rsidRPr="004D7AF9" w:rsidSect="00184BC6">
      <w:pgSz w:w="11906" w:h="16838"/>
      <w:pgMar w:top="1701" w:right="1134" w:bottom="1701" w:left="1412" w:header="1134" w:footer="720" w:gutter="0"/>
      <w:cols w:space="28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EAD90" w14:textId="77777777" w:rsidR="006F1D12" w:rsidRDefault="006F1D12" w:rsidP="0083285D">
      <w:r>
        <w:separator/>
      </w:r>
    </w:p>
  </w:endnote>
  <w:endnote w:type="continuationSeparator" w:id="0">
    <w:p w14:paraId="4A4AA154" w14:textId="77777777" w:rsidR="006F1D12" w:rsidRDefault="006F1D12" w:rsidP="0083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charset w:val="01"/>
    <w:family w:val="auto"/>
    <w:pitch w:val="variable"/>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CAC7C" w14:textId="77777777" w:rsidR="00184BC6" w:rsidRPr="0083285D" w:rsidRDefault="00184BC6" w:rsidP="00184BC6">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34A8EF67" w14:textId="3B99EBD0" w:rsidR="0037556C" w:rsidRPr="0083285D" w:rsidRDefault="0037556C" w:rsidP="005F248D">
    <w:pPr>
      <w:pStyle w:val="JSKReferenceItem"/>
      <w:numPr>
        <w:ilvl w:val="0"/>
        <w:numId w:val="0"/>
      </w:numPr>
      <w:ind w:left="432"/>
      <w:jc w:val="center"/>
      <w:rPr>
        <w:sz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BAC08" w14:textId="77777777" w:rsidR="00184BC6" w:rsidRPr="0083285D" w:rsidRDefault="00184BC6" w:rsidP="00184BC6">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08FF2504" w14:textId="1EDC2275" w:rsidR="0037556C" w:rsidRPr="0083285D" w:rsidRDefault="0037556C" w:rsidP="0083285D">
    <w:pPr>
      <w:pStyle w:val="JSKReferenceItem"/>
      <w:numPr>
        <w:ilvl w:val="0"/>
        <w:numId w:val="0"/>
      </w:numPr>
      <w:ind w:left="432"/>
      <w:jc w:val="center"/>
      <w:rPr>
        <w:sz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89A67" w14:textId="77777777" w:rsidR="00184BC6" w:rsidRPr="0083285D" w:rsidRDefault="00184BC6" w:rsidP="00184BC6">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p w14:paraId="569942EA" w14:textId="77777777" w:rsidR="0037556C" w:rsidRDefault="003755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13C36" w14:textId="77777777" w:rsidR="006F1D12" w:rsidRDefault="006F1D12" w:rsidP="0083285D">
      <w:r>
        <w:separator/>
      </w:r>
    </w:p>
  </w:footnote>
  <w:footnote w:type="continuationSeparator" w:id="0">
    <w:p w14:paraId="17B0544F" w14:textId="77777777" w:rsidR="006F1D12" w:rsidRDefault="006F1D12" w:rsidP="00832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1108" w14:textId="77777777" w:rsidR="0037556C" w:rsidRPr="001F6C9F" w:rsidRDefault="0037556C" w:rsidP="00F93AEF">
    <w:pPr>
      <w:pStyle w:val="Header"/>
      <w:pBdr>
        <w:bottom w:val="single" w:sz="4" w:space="1" w:color="D9D9D9"/>
      </w:pBdr>
      <w:rPr>
        <w:rFonts w:ascii="Calibri" w:hAnsi="Calibri" w:cs="Calibri"/>
        <w:b/>
        <w:bCs/>
      </w:rPr>
    </w:pPr>
    <w:r>
      <w:fldChar w:fldCharType="begin"/>
    </w:r>
    <w:r>
      <w:instrText xml:space="preserve"> PAGE   \* MERGEFORMAT </w:instrText>
    </w:r>
    <w:r>
      <w:fldChar w:fldCharType="separate"/>
    </w:r>
    <w:r w:rsidR="00E32397" w:rsidRPr="00E32397">
      <w:rPr>
        <w:b/>
        <w:bCs/>
        <w:noProof/>
      </w:rPr>
      <w:t>20</w:t>
    </w:r>
    <w:r>
      <w:rPr>
        <w:b/>
        <w:bCs/>
        <w:noProof/>
      </w:rPr>
      <w:fldChar w:fldCharType="end"/>
    </w:r>
    <w:r>
      <w:rPr>
        <w:b/>
        <w:bCs/>
      </w:rPr>
      <w:t xml:space="preserve"> | </w:t>
    </w:r>
    <w:r w:rsidRPr="001F6C9F">
      <w:rPr>
        <w:rFonts w:ascii="Calibri" w:hAnsi="Calibri" w:cs="Calibr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5BE6D" w14:textId="77777777" w:rsidR="0037556C" w:rsidRDefault="0037556C"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00E32397" w:rsidRPr="00E32397">
      <w:rPr>
        <w:b/>
        <w:bCs/>
        <w:noProof/>
      </w:rPr>
      <w:t>21</w:t>
    </w:r>
    <w:r>
      <w:rPr>
        <w:b/>
        <w:bCs/>
        <w:noProof/>
      </w:rPr>
      <w:fldChar w:fldCharType="end"/>
    </w:r>
  </w:p>
  <w:p w14:paraId="5A174E63" w14:textId="77777777" w:rsidR="0037556C" w:rsidRDefault="003755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339D" w14:textId="77777777" w:rsidR="0037556C" w:rsidRPr="00DA01B7" w:rsidRDefault="0037556C" w:rsidP="00DA01B7">
    <w:pPr>
      <w:pStyle w:val="Header"/>
      <w:pBdr>
        <w:bottom w:val="single" w:sz="4" w:space="1" w:color="D9D9D9"/>
      </w:pBdr>
      <w:jc w:val="right"/>
      <w:rPr>
        <w:b/>
        <w:bCs/>
      </w:rPr>
    </w:pPr>
    <w:r w:rsidRPr="005F248D">
      <w:rPr>
        <w:color w:val="7F7F7F"/>
        <w:spacing w:val="60"/>
      </w:rPr>
      <w:t>Page</w:t>
    </w:r>
    <w:r>
      <w:t xml:space="preserve"> | </w:t>
    </w:r>
    <w:r>
      <w:fldChar w:fldCharType="begin"/>
    </w:r>
    <w:r>
      <w:instrText xml:space="preserve"> PAGE   \* MERGEFORMAT </w:instrText>
    </w:r>
    <w:r>
      <w:fldChar w:fldCharType="separate"/>
    </w:r>
    <w:r w:rsidR="00E32397" w:rsidRPr="00E32397">
      <w:rPr>
        <w:b/>
        <w:bCs/>
        <w:noProof/>
      </w:rPr>
      <w:t>1</w:t>
    </w:r>
    <w:r>
      <w:rPr>
        <w:b/>
        <w:bCs/>
        <w:noProof/>
      </w:rPr>
      <w:fldChar w:fldCharType="end"/>
    </w:r>
  </w:p>
  <w:p w14:paraId="32B90EFD" w14:textId="77777777" w:rsidR="0037556C" w:rsidRDefault="0037556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rPr>
        <w:b/>
      </w:r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4"/>
    <w:lvl w:ilvl="0">
      <w:start w:val="1"/>
      <w:numFmt w:val="decimal"/>
      <w:lvlText w:val="%1."/>
      <w:lvlJc w:val="left"/>
      <w:pPr>
        <w:tabs>
          <w:tab w:val="num" w:pos="0"/>
        </w:tabs>
        <w:ind w:left="360" w:hanging="360"/>
      </w:pPr>
      <w:rPr>
        <w:i/>
      </w:rPr>
    </w:lvl>
  </w:abstractNum>
  <w:abstractNum w:abstractNumId="2"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3" w15:restartNumberingAfterBreak="0">
    <w:nsid w:val="00000004"/>
    <w:multiLevelType w:val="multilevel"/>
    <w:tmpl w:val="00000004"/>
    <w:name w:val="WW8Num21"/>
    <w:lvl w:ilvl="0">
      <w:start w:val="1"/>
      <w:numFmt w:val="bullet"/>
      <w:lvlText w:val=""/>
      <w:lvlJc w:val="left"/>
      <w:pPr>
        <w:tabs>
          <w:tab w:val="num" w:pos="432"/>
        </w:tabs>
        <w:ind w:left="432" w:hanging="144"/>
      </w:pPr>
      <w:rPr>
        <w:rFonts w:ascii="Symbol" w:hAnsi="Symbol" w:cs="Times New Roman"/>
        <w:sz w:val="20"/>
        <w:szCs w:val="16"/>
      </w:rPr>
    </w:lvl>
    <w:lvl w:ilvl="1">
      <w:start w:val="1"/>
      <w:numFmt w:val="bullet"/>
      <w:lvlText w:val=""/>
      <w:lvlJc w:val="left"/>
      <w:pPr>
        <w:tabs>
          <w:tab w:val="num" w:pos="288"/>
        </w:tabs>
        <w:ind w:left="288" w:hanging="288"/>
      </w:pPr>
      <w:rPr>
        <w:rFonts w:ascii="Symbol" w:hAnsi="Symbol"/>
        <w:sz w:val="16"/>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976038"/>
    <w:multiLevelType w:val="hybridMultilevel"/>
    <w:tmpl w:val="F68CE324"/>
    <w:lvl w:ilvl="0" w:tplc="4C908612">
      <w:start w:val="1"/>
      <w:numFmt w:val="upperLetter"/>
      <w:lvlText w:val="%1."/>
      <w:lvlJc w:val="left"/>
      <w:pPr>
        <w:ind w:left="1571" w:hanging="360"/>
      </w:pPr>
      <w:rPr>
        <w:rFonts w:hint="default"/>
      </w:rPr>
    </w:lvl>
    <w:lvl w:ilvl="1" w:tplc="38090019" w:tentative="1">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5" w15:restartNumberingAfterBreak="0">
    <w:nsid w:val="09F52DF6"/>
    <w:multiLevelType w:val="hybridMultilevel"/>
    <w:tmpl w:val="67FA5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B102C0"/>
    <w:multiLevelType w:val="hybridMultilevel"/>
    <w:tmpl w:val="AAFE6F84"/>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1FA822FC"/>
    <w:multiLevelType w:val="hybridMultilevel"/>
    <w:tmpl w:val="06F2B9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33464D"/>
    <w:multiLevelType w:val="hybridMultilevel"/>
    <w:tmpl w:val="691E1182"/>
    <w:lvl w:ilvl="0" w:tplc="73C031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D74C4C"/>
    <w:multiLevelType w:val="hybridMultilevel"/>
    <w:tmpl w:val="060C452C"/>
    <w:lvl w:ilvl="0" w:tplc="A04AA652">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27687E17"/>
    <w:multiLevelType w:val="hybridMultilevel"/>
    <w:tmpl w:val="9322124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28254047"/>
    <w:multiLevelType w:val="hybridMultilevel"/>
    <w:tmpl w:val="1D58267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2A565441"/>
    <w:multiLevelType w:val="hybridMultilevel"/>
    <w:tmpl w:val="5FE652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912867"/>
    <w:multiLevelType w:val="hybridMultilevel"/>
    <w:tmpl w:val="6B88B01A"/>
    <w:lvl w:ilvl="0" w:tplc="C99C0226">
      <w:start w:val="1"/>
      <w:numFmt w:val="decimal"/>
      <w:lvlText w:val="%1."/>
      <w:lvlJc w:val="left"/>
      <w:pPr>
        <w:ind w:left="172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5" w15:restartNumberingAfterBreak="0">
    <w:nsid w:val="2E5000CA"/>
    <w:multiLevelType w:val="hybridMultilevel"/>
    <w:tmpl w:val="805234F0"/>
    <w:lvl w:ilvl="0" w:tplc="182C91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EF78DC"/>
    <w:multiLevelType w:val="hybridMultilevel"/>
    <w:tmpl w:val="BF62C342"/>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4BF23932"/>
    <w:multiLevelType w:val="hybridMultilevel"/>
    <w:tmpl w:val="CFBE5182"/>
    <w:lvl w:ilvl="0" w:tplc="5C4079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4574A2"/>
    <w:multiLevelType w:val="hybridMultilevel"/>
    <w:tmpl w:val="F7647F3E"/>
    <w:lvl w:ilvl="0" w:tplc="6AD84CDC">
      <w:start w:val="1"/>
      <w:numFmt w:val="decimal"/>
      <w:lvlText w:val="%1."/>
      <w:lvlJc w:val="left"/>
      <w:pPr>
        <w:ind w:left="792" w:hanging="360"/>
      </w:pPr>
      <w:rPr>
        <w:rFonts w:hint="default"/>
      </w:rPr>
    </w:lvl>
    <w:lvl w:ilvl="1" w:tplc="38090019" w:tentative="1">
      <w:start w:val="1"/>
      <w:numFmt w:val="lowerLetter"/>
      <w:lvlText w:val="%2."/>
      <w:lvlJc w:val="left"/>
      <w:pPr>
        <w:ind w:left="1512" w:hanging="360"/>
      </w:pPr>
    </w:lvl>
    <w:lvl w:ilvl="2" w:tplc="3809001B" w:tentative="1">
      <w:start w:val="1"/>
      <w:numFmt w:val="lowerRoman"/>
      <w:lvlText w:val="%3."/>
      <w:lvlJc w:val="right"/>
      <w:pPr>
        <w:ind w:left="2232" w:hanging="180"/>
      </w:pPr>
    </w:lvl>
    <w:lvl w:ilvl="3" w:tplc="3809000F" w:tentative="1">
      <w:start w:val="1"/>
      <w:numFmt w:val="decimal"/>
      <w:lvlText w:val="%4."/>
      <w:lvlJc w:val="left"/>
      <w:pPr>
        <w:ind w:left="2952" w:hanging="360"/>
      </w:pPr>
    </w:lvl>
    <w:lvl w:ilvl="4" w:tplc="38090019" w:tentative="1">
      <w:start w:val="1"/>
      <w:numFmt w:val="lowerLetter"/>
      <w:lvlText w:val="%5."/>
      <w:lvlJc w:val="left"/>
      <w:pPr>
        <w:ind w:left="3672" w:hanging="360"/>
      </w:pPr>
    </w:lvl>
    <w:lvl w:ilvl="5" w:tplc="3809001B" w:tentative="1">
      <w:start w:val="1"/>
      <w:numFmt w:val="lowerRoman"/>
      <w:lvlText w:val="%6."/>
      <w:lvlJc w:val="right"/>
      <w:pPr>
        <w:ind w:left="4392" w:hanging="180"/>
      </w:pPr>
    </w:lvl>
    <w:lvl w:ilvl="6" w:tplc="3809000F" w:tentative="1">
      <w:start w:val="1"/>
      <w:numFmt w:val="decimal"/>
      <w:lvlText w:val="%7."/>
      <w:lvlJc w:val="left"/>
      <w:pPr>
        <w:ind w:left="5112" w:hanging="360"/>
      </w:pPr>
    </w:lvl>
    <w:lvl w:ilvl="7" w:tplc="38090019" w:tentative="1">
      <w:start w:val="1"/>
      <w:numFmt w:val="lowerLetter"/>
      <w:lvlText w:val="%8."/>
      <w:lvlJc w:val="left"/>
      <w:pPr>
        <w:ind w:left="5832" w:hanging="360"/>
      </w:pPr>
    </w:lvl>
    <w:lvl w:ilvl="8" w:tplc="3809001B" w:tentative="1">
      <w:start w:val="1"/>
      <w:numFmt w:val="lowerRoman"/>
      <w:lvlText w:val="%9."/>
      <w:lvlJc w:val="right"/>
      <w:pPr>
        <w:ind w:left="6552" w:hanging="180"/>
      </w:pPr>
    </w:lvl>
  </w:abstractNum>
  <w:abstractNum w:abstractNumId="19" w15:restartNumberingAfterBreak="0">
    <w:nsid w:val="643055FE"/>
    <w:multiLevelType w:val="hybridMultilevel"/>
    <w:tmpl w:val="691E1182"/>
    <w:lvl w:ilvl="0" w:tplc="73C031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EA8643A"/>
    <w:multiLevelType w:val="hybridMultilevel"/>
    <w:tmpl w:val="B8B232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0CE603E"/>
    <w:multiLevelType w:val="hybridMultilevel"/>
    <w:tmpl w:val="691E1182"/>
    <w:lvl w:ilvl="0" w:tplc="73C03186">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7374703"/>
    <w:multiLevelType w:val="hybridMultilevel"/>
    <w:tmpl w:val="596AB0FE"/>
    <w:lvl w:ilvl="0" w:tplc="BEF099E4">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9"/>
  </w:num>
  <w:num w:numId="6">
    <w:abstractNumId w:val="11"/>
  </w:num>
  <w:num w:numId="7">
    <w:abstractNumId w:val="22"/>
  </w:num>
  <w:num w:numId="8">
    <w:abstractNumId w:val="20"/>
  </w:num>
  <w:num w:numId="9">
    <w:abstractNumId w:val="21"/>
  </w:num>
  <w:num w:numId="10">
    <w:abstractNumId w:val="4"/>
  </w:num>
  <w:num w:numId="11">
    <w:abstractNumId w:val="8"/>
  </w:num>
  <w:num w:numId="12">
    <w:abstractNumId w:val="10"/>
  </w:num>
  <w:num w:numId="13">
    <w:abstractNumId w:val="14"/>
  </w:num>
  <w:num w:numId="14">
    <w:abstractNumId w:val="18"/>
  </w:num>
  <w:num w:numId="15">
    <w:abstractNumId w:val="5"/>
  </w:num>
  <w:num w:numId="16">
    <w:abstractNumId w:val="7"/>
  </w:num>
  <w:num w:numId="17">
    <w:abstractNumId w:val="13"/>
  </w:num>
  <w:num w:numId="18">
    <w:abstractNumId w:val="17"/>
  </w:num>
  <w:num w:numId="19">
    <w:abstractNumId w:val="15"/>
  </w:num>
  <w:num w:numId="20">
    <w:abstractNumId w:val="19"/>
  </w:num>
  <w:num w:numId="21">
    <w:abstractNumId w:val="0"/>
  </w:num>
  <w:num w:numId="22">
    <w:abstractNumId w:val="12"/>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6F0"/>
    <w:rsid w:val="00001627"/>
    <w:rsid w:val="00006C96"/>
    <w:rsid w:val="00007B19"/>
    <w:rsid w:val="0001480B"/>
    <w:rsid w:val="0002444C"/>
    <w:rsid w:val="000276CD"/>
    <w:rsid w:val="0003288C"/>
    <w:rsid w:val="00045134"/>
    <w:rsid w:val="00045E1A"/>
    <w:rsid w:val="000465CB"/>
    <w:rsid w:val="00051D1C"/>
    <w:rsid w:val="000658DC"/>
    <w:rsid w:val="000660A9"/>
    <w:rsid w:val="00067E3E"/>
    <w:rsid w:val="00075ABB"/>
    <w:rsid w:val="00076AE1"/>
    <w:rsid w:val="00081F4C"/>
    <w:rsid w:val="000855E6"/>
    <w:rsid w:val="0008572A"/>
    <w:rsid w:val="00094837"/>
    <w:rsid w:val="000956C4"/>
    <w:rsid w:val="000B0CC5"/>
    <w:rsid w:val="000B3F28"/>
    <w:rsid w:val="000B526B"/>
    <w:rsid w:val="000B62CB"/>
    <w:rsid w:val="000B74FE"/>
    <w:rsid w:val="000B7CBC"/>
    <w:rsid w:val="000D333C"/>
    <w:rsid w:val="000E730F"/>
    <w:rsid w:val="000E773D"/>
    <w:rsid w:val="00100DC0"/>
    <w:rsid w:val="0011115F"/>
    <w:rsid w:val="0013524E"/>
    <w:rsid w:val="00136841"/>
    <w:rsid w:val="00144190"/>
    <w:rsid w:val="00147E92"/>
    <w:rsid w:val="00151681"/>
    <w:rsid w:val="001548B8"/>
    <w:rsid w:val="0015764F"/>
    <w:rsid w:val="001620B5"/>
    <w:rsid w:val="00164DEB"/>
    <w:rsid w:val="0016709F"/>
    <w:rsid w:val="00167D83"/>
    <w:rsid w:val="0017275A"/>
    <w:rsid w:val="001753AB"/>
    <w:rsid w:val="001802ED"/>
    <w:rsid w:val="00184BC6"/>
    <w:rsid w:val="0018748D"/>
    <w:rsid w:val="0019276B"/>
    <w:rsid w:val="001967E9"/>
    <w:rsid w:val="001979A6"/>
    <w:rsid w:val="001A2093"/>
    <w:rsid w:val="001A35D0"/>
    <w:rsid w:val="001A3E35"/>
    <w:rsid w:val="001A51AE"/>
    <w:rsid w:val="001B0631"/>
    <w:rsid w:val="001B15BB"/>
    <w:rsid w:val="001C0A78"/>
    <w:rsid w:val="001C2032"/>
    <w:rsid w:val="001D2DD2"/>
    <w:rsid w:val="001E3F16"/>
    <w:rsid w:val="001E7536"/>
    <w:rsid w:val="001F0B33"/>
    <w:rsid w:val="001F6C9F"/>
    <w:rsid w:val="002019FF"/>
    <w:rsid w:val="0020426C"/>
    <w:rsid w:val="00210731"/>
    <w:rsid w:val="002122A9"/>
    <w:rsid w:val="00212714"/>
    <w:rsid w:val="0021316F"/>
    <w:rsid w:val="00217DCD"/>
    <w:rsid w:val="0022455E"/>
    <w:rsid w:val="002320DD"/>
    <w:rsid w:val="00233CF0"/>
    <w:rsid w:val="00236D49"/>
    <w:rsid w:val="00242623"/>
    <w:rsid w:val="002628E3"/>
    <w:rsid w:val="002827BB"/>
    <w:rsid w:val="00283E7F"/>
    <w:rsid w:val="002848EA"/>
    <w:rsid w:val="00293787"/>
    <w:rsid w:val="00296C1B"/>
    <w:rsid w:val="002A70A7"/>
    <w:rsid w:val="002B1C7C"/>
    <w:rsid w:val="002B282A"/>
    <w:rsid w:val="002B49FE"/>
    <w:rsid w:val="002C6444"/>
    <w:rsid w:val="002F1455"/>
    <w:rsid w:val="002F2AEE"/>
    <w:rsid w:val="002F7FC1"/>
    <w:rsid w:val="00301852"/>
    <w:rsid w:val="00304B02"/>
    <w:rsid w:val="00305232"/>
    <w:rsid w:val="00321842"/>
    <w:rsid w:val="0033796E"/>
    <w:rsid w:val="00350DC9"/>
    <w:rsid w:val="0035194E"/>
    <w:rsid w:val="003534B9"/>
    <w:rsid w:val="00355030"/>
    <w:rsid w:val="003676B4"/>
    <w:rsid w:val="00371277"/>
    <w:rsid w:val="00374B89"/>
    <w:rsid w:val="0037556C"/>
    <w:rsid w:val="003833D2"/>
    <w:rsid w:val="00387CB0"/>
    <w:rsid w:val="003910F1"/>
    <w:rsid w:val="003A1ED0"/>
    <w:rsid w:val="003A1F66"/>
    <w:rsid w:val="003C7C91"/>
    <w:rsid w:val="003F278A"/>
    <w:rsid w:val="003F30BD"/>
    <w:rsid w:val="00410464"/>
    <w:rsid w:val="0041565E"/>
    <w:rsid w:val="00420640"/>
    <w:rsid w:val="00424702"/>
    <w:rsid w:val="00442F90"/>
    <w:rsid w:val="004520B2"/>
    <w:rsid w:val="004527F3"/>
    <w:rsid w:val="004719DD"/>
    <w:rsid w:val="004741A0"/>
    <w:rsid w:val="004763E3"/>
    <w:rsid w:val="00477A2E"/>
    <w:rsid w:val="00490459"/>
    <w:rsid w:val="00491D1B"/>
    <w:rsid w:val="0049303D"/>
    <w:rsid w:val="00493C6A"/>
    <w:rsid w:val="0049751B"/>
    <w:rsid w:val="004A5952"/>
    <w:rsid w:val="004A7461"/>
    <w:rsid w:val="004A7B55"/>
    <w:rsid w:val="004B717A"/>
    <w:rsid w:val="004C2CA1"/>
    <w:rsid w:val="004D0768"/>
    <w:rsid w:val="004D32FD"/>
    <w:rsid w:val="004D5B69"/>
    <w:rsid w:val="004D7AF9"/>
    <w:rsid w:val="004E2D63"/>
    <w:rsid w:val="004E4E3E"/>
    <w:rsid w:val="004F5CEE"/>
    <w:rsid w:val="004F6C9C"/>
    <w:rsid w:val="00504697"/>
    <w:rsid w:val="00506C0C"/>
    <w:rsid w:val="00513605"/>
    <w:rsid w:val="00517B70"/>
    <w:rsid w:val="0052000F"/>
    <w:rsid w:val="005363D0"/>
    <w:rsid w:val="00544D68"/>
    <w:rsid w:val="005465B5"/>
    <w:rsid w:val="00553FD3"/>
    <w:rsid w:val="00555D71"/>
    <w:rsid w:val="0056384B"/>
    <w:rsid w:val="00565304"/>
    <w:rsid w:val="00573D2B"/>
    <w:rsid w:val="005801C8"/>
    <w:rsid w:val="00580AA5"/>
    <w:rsid w:val="005B20DA"/>
    <w:rsid w:val="005C70D3"/>
    <w:rsid w:val="005D2469"/>
    <w:rsid w:val="005D2F44"/>
    <w:rsid w:val="005D50C7"/>
    <w:rsid w:val="005D76ED"/>
    <w:rsid w:val="005E3D43"/>
    <w:rsid w:val="005E6FB3"/>
    <w:rsid w:val="005E7E97"/>
    <w:rsid w:val="005F1411"/>
    <w:rsid w:val="005F215D"/>
    <w:rsid w:val="005F2179"/>
    <w:rsid w:val="005F248D"/>
    <w:rsid w:val="00605570"/>
    <w:rsid w:val="00620163"/>
    <w:rsid w:val="00620AA6"/>
    <w:rsid w:val="00624C3A"/>
    <w:rsid w:val="00630229"/>
    <w:rsid w:val="00633854"/>
    <w:rsid w:val="00635595"/>
    <w:rsid w:val="00642CA6"/>
    <w:rsid w:val="00643E1A"/>
    <w:rsid w:val="0065014A"/>
    <w:rsid w:val="006513F7"/>
    <w:rsid w:val="0065359F"/>
    <w:rsid w:val="0066658B"/>
    <w:rsid w:val="00671FE5"/>
    <w:rsid w:val="0067458E"/>
    <w:rsid w:val="00680645"/>
    <w:rsid w:val="00680743"/>
    <w:rsid w:val="00691474"/>
    <w:rsid w:val="00694517"/>
    <w:rsid w:val="006976F5"/>
    <w:rsid w:val="006A42F1"/>
    <w:rsid w:val="006A42FD"/>
    <w:rsid w:val="006A432A"/>
    <w:rsid w:val="006A7111"/>
    <w:rsid w:val="006B3340"/>
    <w:rsid w:val="006C0E2B"/>
    <w:rsid w:val="006C5CCC"/>
    <w:rsid w:val="006C7A28"/>
    <w:rsid w:val="006C7C88"/>
    <w:rsid w:val="006D78B7"/>
    <w:rsid w:val="006E0602"/>
    <w:rsid w:val="006E6F7A"/>
    <w:rsid w:val="006F1D12"/>
    <w:rsid w:val="006F77A3"/>
    <w:rsid w:val="00700D61"/>
    <w:rsid w:val="0070786A"/>
    <w:rsid w:val="007102F2"/>
    <w:rsid w:val="00716EBC"/>
    <w:rsid w:val="00717EB9"/>
    <w:rsid w:val="00743C1C"/>
    <w:rsid w:val="00754286"/>
    <w:rsid w:val="00767483"/>
    <w:rsid w:val="00770540"/>
    <w:rsid w:val="007752C1"/>
    <w:rsid w:val="007924DD"/>
    <w:rsid w:val="007B53B3"/>
    <w:rsid w:val="007C1219"/>
    <w:rsid w:val="007C272E"/>
    <w:rsid w:val="007C4613"/>
    <w:rsid w:val="007D2561"/>
    <w:rsid w:val="007E16D9"/>
    <w:rsid w:val="007E3382"/>
    <w:rsid w:val="007E42C9"/>
    <w:rsid w:val="007E61B5"/>
    <w:rsid w:val="008044A3"/>
    <w:rsid w:val="0080598B"/>
    <w:rsid w:val="008070B8"/>
    <w:rsid w:val="008222D3"/>
    <w:rsid w:val="0083285D"/>
    <w:rsid w:val="0083732B"/>
    <w:rsid w:val="00837384"/>
    <w:rsid w:val="008427CC"/>
    <w:rsid w:val="00844DA6"/>
    <w:rsid w:val="0085724E"/>
    <w:rsid w:val="00861597"/>
    <w:rsid w:val="00861938"/>
    <w:rsid w:val="00865DE5"/>
    <w:rsid w:val="0088173A"/>
    <w:rsid w:val="008851AD"/>
    <w:rsid w:val="0088670F"/>
    <w:rsid w:val="008977E4"/>
    <w:rsid w:val="008A1CCF"/>
    <w:rsid w:val="008A6B91"/>
    <w:rsid w:val="008B4D62"/>
    <w:rsid w:val="008B7F67"/>
    <w:rsid w:val="008C02DA"/>
    <w:rsid w:val="008C5AFB"/>
    <w:rsid w:val="008C7874"/>
    <w:rsid w:val="008C7B7B"/>
    <w:rsid w:val="008D0DE7"/>
    <w:rsid w:val="008D3AE9"/>
    <w:rsid w:val="008D42AE"/>
    <w:rsid w:val="008D5110"/>
    <w:rsid w:val="008D552B"/>
    <w:rsid w:val="008E11B6"/>
    <w:rsid w:val="008E4FD2"/>
    <w:rsid w:val="008E78F6"/>
    <w:rsid w:val="008F0626"/>
    <w:rsid w:val="00906256"/>
    <w:rsid w:val="0090667D"/>
    <w:rsid w:val="00915BDA"/>
    <w:rsid w:val="00916F20"/>
    <w:rsid w:val="0092251A"/>
    <w:rsid w:val="009418CE"/>
    <w:rsid w:val="00945561"/>
    <w:rsid w:val="00953F53"/>
    <w:rsid w:val="00961D18"/>
    <w:rsid w:val="00962E11"/>
    <w:rsid w:val="00963F61"/>
    <w:rsid w:val="00973016"/>
    <w:rsid w:val="00984727"/>
    <w:rsid w:val="00997EEF"/>
    <w:rsid w:val="009B1B81"/>
    <w:rsid w:val="009C08FA"/>
    <w:rsid w:val="009D6923"/>
    <w:rsid w:val="009E0BEC"/>
    <w:rsid w:val="009E5D3B"/>
    <w:rsid w:val="00A17877"/>
    <w:rsid w:val="00A242D4"/>
    <w:rsid w:val="00A312D9"/>
    <w:rsid w:val="00A35DE5"/>
    <w:rsid w:val="00A370FF"/>
    <w:rsid w:val="00A42FF0"/>
    <w:rsid w:val="00A45537"/>
    <w:rsid w:val="00A4556D"/>
    <w:rsid w:val="00A45AF1"/>
    <w:rsid w:val="00A477BB"/>
    <w:rsid w:val="00A5348F"/>
    <w:rsid w:val="00A54CA7"/>
    <w:rsid w:val="00A56615"/>
    <w:rsid w:val="00A65967"/>
    <w:rsid w:val="00A84EF7"/>
    <w:rsid w:val="00A86269"/>
    <w:rsid w:val="00A94224"/>
    <w:rsid w:val="00A94822"/>
    <w:rsid w:val="00AA6B68"/>
    <w:rsid w:val="00AA7485"/>
    <w:rsid w:val="00AB0DD8"/>
    <w:rsid w:val="00AB1011"/>
    <w:rsid w:val="00AE113C"/>
    <w:rsid w:val="00AE3779"/>
    <w:rsid w:val="00AE45C3"/>
    <w:rsid w:val="00AE5E4B"/>
    <w:rsid w:val="00AF0C96"/>
    <w:rsid w:val="00AF5C08"/>
    <w:rsid w:val="00B03114"/>
    <w:rsid w:val="00B05A32"/>
    <w:rsid w:val="00B17625"/>
    <w:rsid w:val="00B25D04"/>
    <w:rsid w:val="00B2650C"/>
    <w:rsid w:val="00B31AD6"/>
    <w:rsid w:val="00B34B73"/>
    <w:rsid w:val="00B35AE5"/>
    <w:rsid w:val="00B42B85"/>
    <w:rsid w:val="00B60FC0"/>
    <w:rsid w:val="00B63402"/>
    <w:rsid w:val="00B64133"/>
    <w:rsid w:val="00B70B3A"/>
    <w:rsid w:val="00B730B9"/>
    <w:rsid w:val="00B82F08"/>
    <w:rsid w:val="00B84502"/>
    <w:rsid w:val="00B86E31"/>
    <w:rsid w:val="00B9495D"/>
    <w:rsid w:val="00BA3B8B"/>
    <w:rsid w:val="00BB32F5"/>
    <w:rsid w:val="00BD02B7"/>
    <w:rsid w:val="00BD334B"/>
    <w:rsid w:val="00BD4280"/>
    <w:rsid w:val="00BE02B2"/>
    <w:rsid w:val="00BE5121"/>
    <w:rsid w:val="00BE7D5C"/>
    <w:rsid w:val="00C01B0D"/>
    <w:rsid w:val="00C061F6"/>
    <w:rsid w:val="00C16318"/>
    <w:rsid w:val="00C177A5"/>
    <w:rsid w:val="00C2068A"/>
    <w:rsid w:val="00C22C82"/>
    <w:rsid w:val="00C23E0A"/>
    <w:rsid w:val="00C26DF3"/>
    <w:rsid w:val="00C43071"/>
    <w:rsid w:val="00C44B25"/>
    <w:rsid w:val="00C57097"/>
    <w:rsid w:val="00C57C23"/>
    <w:rsid w:val="00C70168"/>
    <w:rsid w:val="00C716F0"/>
    <w:rsid w:val="00C74B3A"/>
    <w:rsid w:val="00C82A59"/>
    <w:rsid w:val="00C86B73"/>
    <w:rsid w:val="00C94509"/>
    <w:rsid w:val="00C961FE"/>
    <w:rsid w:val="00CA603E"/>
    <w:rsid w:val="00CB5C84"/>
    <w:rsid w:val="00CD377A"/>
    <w:rsid w:val="00CE11A4"/>
    <w:rsid w:val="00CE241C"/>
    <w:rsid w:val="00CE2843"/>
    <w:rsid w:val="00CE7CA3"/>
    <w:rsid w:val="00CF2FBA"/>
    <w:rsid w:val="00CF4618"/>
    <w:rsid w:val="00D01761"/>
    <w:rsid w:val="00D02961"/>
    <w:rsid w:val="00D02A48"/>
    <w:rsid w:val="00D02FF9"/>
    <w:rsid w:val="00D138E2"/>
    <w:rsid w:val="00D17A98"/>
    <w:rsid w:val="00D348CA"/>
    <w:rsid w:val="00D620D4"/>
    <w:rsid w:val="00D6411F"/>
    <w:rsid w:val="00D70B77"/>
    <w:rsid w:val="00D9415A"/>
    <w:rsid w:val="00D9706A"/>
    <w:rsid w:val="00DA01B7"/>
    <w:rsid w:val="00DA403D"/>
    <w:rsid w:val="00DA4F5E"/>
    <w:rsid w:val="00DA6B51"/>
    <w:rsid w:val="00DB2118"/>
    <w:rsid w:val="00DB272A"/>
    <w:rsid w:val="00DC29CC"/>
    <w:rsid w:val="00DC55D8"/>
    <w:rsid w:val="00DC7478"/>
    <w:rsid w:val="00DE0219"/>
    <w:rsid w:val="00DE184C"/>
    <w:rsid w:val="00DE27C6"/>
    <w:rsid w:val="00DE71FB"/>
    <w:rsid w:val="00DF45DF"/>
    <w:rsid w:val="00DF6F66"/>
    <w:rsid w:val="00E0448A"/>
    <w:rsid w:val="00E05F9A"/>
    <w:rsid w:val="00E14DC1"/>
    <w:rsid w:val="00E165F9"/>
    <w:rsid w:val="00E20401"/>
    <w:rsid w:val="00E22A1E"/>
    <w:rsid w:val="00E265A3"/>
    <w:rsid w:val="00E32397"/>
    <w:rsid w:val="00E324EE"/>
    <w:rsid w:val="00E54618"/>
    <w:rsid w:val="00E5646E"/>
    <w:rsid w:val="00E723EB"/>
    <w:rsid w:val="00E84036"/>
    <w:rsid w:val="00E85E28"/>
    <w:rsid w:val="00E86496"/>
    <w:rsid w:val="00E9044D"/>
    <w:rsid w:val="00E97B57"/>
    <w:rsid w:val="00EA3064"/>
    <w:rsid w:val="00EB2F14"/>
    <w:rsid w:val="00EC154B"/>
    <w:rsid w:val="00EC4446"/>
    <w:rsid w:val="00ED016D"/>
    <w:rsid w:val="00ED2EB6"/>
    <w:rsid w:val="00EF2E52"/>
    <w:rsid w:val="00EF5384"/>
    <w:rsid w:val="00EF5A1D"/>
    <w:rsid w:val="00EF7166"/>
    <w:rsid w:val="00F01B52"/>
    <w:rsid w:val="00F01E79"/>
    <w:rsid w:val="00F2331E"/>
    <w:rsid w:val="00F2600B"/>
    <w:rsid w:val="00F31B25"/>
    <w:rsid w:val="00F35DFC"/>
    <w:rsid w:val="00F36DDB"/>
    <w:rsid w:val="00F451AA"/>
    <w:rsid w:val="00F521E8"/>
    <w:rsid w:val="00F5381F"/>
    <w:rsid w:val="00F616A8"/>
    <w:rsid w:val="00F63103"/>
    <w:rsid w:val="00F6529B"/>
    <w:rsid w:val="00F7546F"/>
    <w:rsid w:val="00F84644"/>
    <w:rsid w:val="00F85CA7"/>
    <w:rsid w:val="00F8673E"/>
    <w:rsid w:val="00F93AEF"/>
    <w:rsid w:val="00FB4AAE"/>
    <w:rsid w:val="00FC06C0"/>
    <w:rsid w:val="00FC339D"/>
    <w:rsid w:val="00FC6459"/>
    <w:rsid w:val="00FC737E"/>
    <w:rsid w:val="00FE3676"/>
    <w:rsid w:val="00FE43B9"/>
    <w:rsid w:val="00FF0AC2"/>
    <w:rsid w:val="00FF5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AF41D3E"/>
  <w15:chartTrackingRefBased/>
  <w15:docId w15:val="{0AE97D86-0DC2-4008-9C79-A399E1CD1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val="id-ID"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BodyText"/>
    <w:qFormat/>
    <w:pPr>
      <w:spacing w:after="60"/>
      <w:jc w:val="center"/>
    </w:pPr>
    <w:rPr>
      <w:rFonts w:ascii="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uiPriority w:val="99"/>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character" w:customStyle="1" w:styleId="UnresolvedMention1">
    <w:name w:val="Unresolved Mention1"/>
    <w:basedOn w:val="DefaultParagraphFont"/>
    <w:uiPriority w:val="99"/>
    <w:semiHidden/>
    <w:unhideWhenUsed/>
    <w:rsid w:val="00F451AA"/>
    <w:rPr>
      <w:color w:val="605E5C"/>
      <w:shd w:val="clear" w:color="auto" w:fill="E1DFDD"/>
    </w:rPr>
  </w:style>
  <w:style w:type="character" w:styleId="CommentReference">
    <w:name w:val="annotation reference"/>
    <w:basedOn w:val="DefaultParagraphFont"/>
    <w:uiPriority w:val="99"/>
    <w:semiHidden/>
    <w:unhideWhenUsed/>
    <w:rsid w:val="00007B19"/>
    <w:rPr>
      <w:sz w:val="16"/>
      <w:szCs w:val="16"/>
    </w:rPr>
  </w:style>
  <w:style w:type="paragraph" w:styleId="CommentText">
    <w:name w:val="annotation text"/>
    <w:basedOn w:val="Normal"/>
    <w:link w:val="CommentTextChar"/>
    <w:uiPriority w:val="99"/>
    <w:unhideWhenUsed/>
    <w:rsid w:val="00007B19"/>
    <w:rPr>
      <w:sz w:val="20"/>
      <w:szCs w:val="20"/>
    </w:rPr>
  </w:style>
  <w:style w:type="character" w:customStyle="1" w:styleId="CommentTextChar">
    <w:name w:val="Comment Text Char"/>
    <w:basedOn w:val="DefaultParagraphFont"/>
    <w:link w:val="CommentText"/>
    <w:uiPriority w:val="99"/>
    <w:rsid w:val="00007B19"/>
    <w:rPr>
      <w:lang w:val="id-ID" w:eastAsia="zh-CN"/>
    </w:rPr>
  </w:style>
  <w:style w:type="paragraph" w:styleId="CommentSubject">
    <w:name w:val="annotation subject"/>
    <w:basedOn w:val="CommentText"/>
    <w:next w:val="CommentText"/>
    <w:link w:val="CommentSubjectChar"/>
    <w:uiPriority w:val="99"/>
    <w:semiHidden/>
    <w:unhideWhenUsed/>
    <w:rsid w:val="00007B19"/>
    <w:rPr>
      <w:b/>
      <w:bCs/>
    </w:rPr>
  </w:style>
  <w:style w:type="character" w:customStyle="1" w:styleId="CommentSubjectChar">
    <w:name w:val="Comment Subject Char"/>
    <w:basedOn w:val="CommentTextChar"/>
    <w:link w:val="CommentSubject"/>
    <w:uiPriority w:val="99"/>
    <w:semiHidden/>
    <w:rsid w:val="00007B19"/>
    <w:rPr>
      <w:b/>
      <w:bCs/>
      <w:lang w:val="id-ID" w:eastAsia="zh-CN"/>
    </w:rPr>
  </w:style>
  <w:style w:type="paragraph" w:styleId="BalloonText">
    <w:name w:val="Balloon Text"/>
    <w:basedOn w:val="Normal"/>
    <w:link w:val="BalloonTextChar"/>
    <w:uiPriority w:val="99"/>
    <w:semiHidden/>
    <w:unhideWhenUsed/>
    <w:rsid w:val="00007B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7B19"/>
    <w:rPr>
      <w:rFonts w:ascii="Segoe UI" w:hAnsi="Segoe UI" w:cs="Segoe UI"/>
      <w:sz w:val="18"/>
      <w:szCs w:val="18"/>
      <w:lang w:val="id-ID" w:eastAsia="zh-CN"/>
    </w:rPr>
  </w:style>
  <w:style w:type="character" w:customStyle="1" w:styleId="fontstyle01">
    <w:name w:val="fontstyle01"/>
    <w:basedOn w:val="DefaultParagraphFont"/>
    <w:rsid w:val="00EC4446"/>
    <w:rPr>
      <w:rFonts w:ascii="Calisto MT" w:hAnsi="Calisto MT" w:hint="default"/>
      <w:b w:val="0"/>
      <w:bCs w:val="0"/>
      <w:i w:val="0"/>
      <w:iCs w:val="0"/>
      <w:color w:val="000000"/>
      <w:sz w:val="14"/>
      <w:szCs w:val="14"/>
    </w:rPr>
  </w:style>
  <w:style w:type="character" w:customStyle="1" w:styleId="fontstyle21">
    <w:name w:val="fontstyle21"/>
    <w:basedOn w:val="DefaultParagraphFont"/>
    <w:rsid w:val="00EC4446"/>
    <w:rPr>
      <w:rFonts w:ascii="Calisto MT" w:hAnsi="Calisto MT" w:hint="default"/>
      <w:b w:val="0"/>
      <w:bCs w:val="0"/>
      <w:i/>
      <w:iCs/>
      <w:color w:val="000000"/>
      <w:sz w:val="14"/>
      <w:szCs w:val="14"/>
    </w:rPr>
  </w:style>
  <w:style w:type="character" w:styleId="FollowedHyperlink">
    <w:name w:val="FollowedHyperlink"/>
    <w:basedOn w:val="DefaultParagraphFont"/>
    <w:uiPriority w:val="99"/>
    <w:semiHidden/>
    <w:unhideWhenUsed/>
    <w:rsid w:val="00F5381F"/>
    <w:rPr>
      <w:color w:val="1155CC"/>
      <w:u w:val="single"/>
    </w:rPr>
  </w:style>
  <w:style w:type="paragraph" w:customStyle="1" w:styleId="msonormal0">
    <w:name w:val="msonormal"/>
    <w:basedOn w:val="Normal"/>
    <w:rsid w:val="00F5381F"/>
    <w:pPr>
      <w:suppressAutoHyphens w:val="0"/>
      <w:spacing w:before="100" w:beforeAutospacing="1" w:after="100" w:afterAutospacing="1"/>
    </w:pPr>
    <w:rPr>
      <w:lang w:val="en-ID" w:eastAsia="en-ID"/>
    </w:rPr>
  </w:style>
  <w:style w:type="paragraph" w:customStyle="1" w:styleId="xl63">
    <w:name w:val="xl63"/>
    <w:basedOn w:val="Normal"/>
    <w:rsid w:val="00F538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lang w:val="en-ID" w:eastAsia="en-ID"/>
    </w:rPr>
  </w:style>
  <w:style w:type="paragraph" w:customStyle="1" w:styleId="xl64">
    <w:name w:val="xl64"/>
    <w:basedOn w:val="Normal"/>
    <w:rsid w:val="00F538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color w:val="000000"/>
      <w:lang w:val="en-ID" w:eastAsia="en-ID"/>
    </w:rPr>
  </w:style>
  <w:style w:type="paragraph" w:customStyle="1" w:styleId="xl65">
    <w:name w:val="xl65"/>
    <w:basedOn w:val="Normal"/>
    <w:rsid w:val="00F538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val="en-ID" w:eastAsia="en-ID"/>
    </w:rPr>
  </w:style>
  <w:style w:type="paragraph" w:customStyle="1" w:styleId="xl66">
    <w:name w:val="xl66"/>
    <w:basedOn w:val="Normal"/>
    <w:rsid w:val="00F5381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ID" w:eastAsia="en-ID"/>
    </w:rPr>
  </w:style>
  <w:style w:type="paragraph" w:customStyle="1" w:styleId="xl67">
    <w:name w:val="xl67"/>
    <w:basedOn w:val="Normal"/>
    <w:rsid w:val="001979A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lang w:val="en-ID" w:eastAsia="en-ID"/>
    </w:rPr>
  </w:style>
  <w:style w:type="paragraph" w:customStyle="1" w:styleId="xl68">
    <w:name w:val="xl68"/>
    <w:basedOn w:val="Normal"/>
    <w:rsid w:val="001979A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104959">
      <w:bodyDiv w:val="1"/>
      <w:marLeft w:val="0"/>
      <w:marRight w:val="0"/>
      <w:marTop w:val="0"/>
      <w:marBottom w:val="0"/>
      <w:divBdr>
        <w:top w:val="none" w:sz="0" w:space="0" w:color="auto"/>
        <w:left w:val="none" w:sz="0" w:space="0" w:color="auto"/>
        <w:bottom w:val="none" w:sz="0" w:space="0" w:color="auto"/>
        <w:right w:val="none" w:sz="0" w:space="0" w:color="auto"/>
      </w:divBdr>
    </w:div>
    <w:div w:id="674500025">
      <w:bodyDiv w:val="1"/>
      <w:marLeft w:val="0"/>
      <w:marRight w:val="0"/>
      <w:marTop w:val="0"/>
      <w:marBottom w:val="0"/>
      <w:divBdr>
        <w:top w:val="none" w:sz="0" w:space="0" w:color="auto"/>
        <w:left w:val="none" w:sz="0" w:space="0" w:color="auto"/>
        <w:bottom w:val="none" w:sz="0" w:space="0" w:color="auto"/>
        <w:right w:val="none" w:sz="0" w:space="0" w:color="auto"/>
      </w:divBdr>
      <w:divsChild>
        <w:div w:id="113403887">
          <w:marLeft w:val="0"/>
          <w:marRight w:val="0"/>
          <w:marTop w:val="0"/>
          <w:marBottom w:val="0"/>
          <w:divBdr>
            <w:top w:val="none" w:sz="0" w:space="0" w:color="auto"/>
            <w:left w:val="none" w:sz="0" w:space="0" w:color="auto"/>
            <w:bottom w:val="none" w:sz="0" w:space="0" w:color="auto"/>
            <w:right w:val="none" w:sz="0" w:space="0" w:color="auto"/>
          </w:divBdr>
        </w:div>
        <w:div w:id="1937471891">
          <w:marLeft w:val="0"/>
          <w:marRight w:val="0"/>
          <w:marTop w:val="0"/>
          <w:marBottom w:val="0"/>
          <w:divBdr>
            <w:top w:val="none" w:sz="0" w:space="0" w:color="auto"/>
            <w:left w:val="none" w:sz="0" w:space="0" w:color="auto"/>
            <w:bottom w:val="none" w:sz="0" w:space="0" w:color="auto"/>
            <w:right w:val="none" w:sz="0" w:space="0" w:color="auto"/>
          </w:divBdr>
        </w:div>
      </w:divsChild>
    </w:div>
    <w:div w:id="763375689">
      <w:bodyDiv w:val="1"/>
      <w:marLeft w:val="0"/>
      <w:marRight w:val="0"/>
      <w:marTop w:val="0"/>
      <w:marBottom w:val="0"/>
      <w:divBdr>
        <w:top w:val="none" w:sz="0" w:space="0" w:color="auto"/>
        <w:left w:val="none" w:sz="0" w:space="0" w:color="auto"/>
        <w:bottom w:val="none" w:sz="0" w:space="0" w:color="auto"/>
        <w:right w:val="none" w:sz="0" w:space="0" w:color="auto"/>
      </w:divBdr>
    </w:div>
    <w:div w:id="789325191">
      <w:bodyDiv w:val="1"/>
      <w:marLeft w:val="0"/>
      <w:marRight w:val="0"/>
      <w:marTop w:val="0"/>
      <w:marBottom w:val="0"/>
      <w:divBdr>
        <w:top w:val="none" w:sz="0" w:space="0" w:color="auto"/>
        <w:left w:val="none" w:sz="0" w:space="0" w:color="auto"/>
        <w:bottom w:val="none" w:sz="0" w:space="0" w:color="auto"/>
        <w:right w:val="none" w:sz="0" w:space="0" w:color="auto"/>
      </w:divBdr>
    </w:div>
    <w:div w:id="1061445086">
      <w:bodyDiv w:val="1"/>
      <w:marLeft w:val="0"/>
      <w:marRight w:val="0"/>
      <w:marTop w:val="0"/>
      <w:marBottom w:val="0"/>
      <w:divBdr>
        <w:top w:val="none" w:sz="0" w:space="0" w:color="auto"/>
        <w:left w:val="none" w:sz="0" w:space="0" w:color="auto"/>
        <w:bottom w:val="none" w:sz="0" w:space="0" w:color="auto"/>
        <w:right w:val="none" w:sz="0" w:space="0" w:color="auto"/>
      </w:divBdr>
    </w:div>
    <w:div w:id="1128820714">
      <w:bodyDiv w:val="1"/>
      <w:marLeft w:val="0"/>
      <w:marRight w:val="0"/>
      <w:marTop w:val="0"/>
      <w:marBottom w:val="0"/>
      <w:divBdr>
        <w:top w:val="none" w:sz="0" w:space="0" w:color="auto"/>
        <w:left w:val="none" w:sz="0" w:space="0" w:color="auto"/>
        <w:bottom w:val="none" w:sz="0" w:space="0" w:color="auto"/>
        <w:right w:val="none" w:sz="0" w:space="0" w:color="auto"/>
      </w:divBdr>
    </w:div>
    <w:div w:id="1136265576">
      <w:bodyDiv w:val="1"/>
      <w:marLeft w:val="0"/>
      <w:marRight w:val="0"/>
      <w:marTop w:val="0"/>
      <w:marBottom w:val="0"/>
      <w:divBdr>
        <w:top w:val="none" w:sz="0" w:space="0" w:color="auto"/>
        <w:left w:val="none" w:sz="0" w:space="0" w:color="auto"/>
        <w:bottom w:val="none" w:sz="0" w:space="0" w:color="auto"/>
        <w:right w:val="none" w:sz="0" w:space="0" w:color="auto"/>
      </w:divBdr>
    </w:div>
    <w:div w:id="1430005018">
      <w:bodyDiv w:val="1"/>
      <w:marLeft w:val="0"/>
      <w:marRight w:val="0"/>
      <w:marTop w:val="0"/>
      <w:marBottom w:val="0"/>
      <w:divBdr>
        <w:top w:val="none" w:sz="0" w:space="0" w:color="auto"/>
        <w:left w:val="none" w:sz="0" w:space="0" w:color="auto"/>
        <w:bottom w:val="none" w:sz="0" w:space="0" w:color="auto"/>
        <w:right w:val="none" w:sz="0" w:space="0" w:color="auto"/>
      </w:divBdr>
    </w:div>
    <w:div w:id="1605117809">
      <w:bodyDiv w:val="1"/>
      <w:marLeft w:val="0"/>
      <w:marRight w:val="0"/>
      <w:marTop w:val="0"/>
      <w:marBottom w:val="0"/>
      <w:divBdr>
        <w:top w:val="none" w:sz="0" w:space="0" w:color="auto"/>
        <w:left w:val="none" w:sz="0" w:space="0" w:color="auto"/>
        <w:bottom w:val="none" w:sz="0" w:space="0" w:color="auto"/>
        <w:right w:val="none" w:sz="0" w:space="0" w:color="auto"/>
      </w:divBdr>
    </w:div>
    <w:div w:id="1629579889">
      <w:bodyDiv w:val="1"/>
      <w:marLeft w:val="0"/>
      <w:marRight w:val="0"/>
      <w:marTop w:val="0"/>
      <w:marBottom w:val="0"/>
      <w:divBdr>
        <w:top w:val="none" w:sz="0" w:space="0" w:color="auto"/>
        <w:left w:val="none" w:sz="0" w:space="0" w:color="auto"/>
        <w:bottom w:val="none" w:sz="0" w:space="0" w:color="auto"/>
        <w:right w:val="none" w:sz="0" w:space="0" w:color="auto"/>
      </w:divBdr>
    </w:div>
    <w:div w:id="1650667699">
      <w:bodyDiv w:val="1"/>
      <w:marLeft w:val="0"/>
      <w:marRight w:val="0"/>
      <w:marTop w:val="0"/>
      <w:marBottom w:val="0"/>
      <w:divBdr>
        <w:top w:val="none" w:sz="0" w:space="0" w:color="auto"/>
        <w:left w:val="none" w:sz="0" w:space="0" w:color="auto"/>
        <w:bottom w:val="none" w:sz="0" w:space="0" w:color="auto"/>
        <w:right w:val="none" w:sz="0" w:space="0" w:color="auto"/>
      </w:divBdr>
    </w:div>
    <w:div w:id="1705248672">
      <w:bodyDiv w:val="1"/>
      <w:marLeft w:val="0"/>
      <w:marRight w:val="0"/>
      <w:marTop w:val="0"/>
      <w:marBottom w:val="0"/>
      <w:divBdr>
        <w:top w:val="none" w:sz="0" w:space="0" w:color="auto"/>
        <w:left w:val="none" w:sz="0" w:space="0" w:color="auto"/>
        <w:bottom w:val="none" w:sz="0" w:space="0" w:color="auto"/>
        <w:right w:val="none" w:sz="0" w:space="0" w:color="auto"/>
      </w:divBdr>
    </w:div>
    <w:div w:id="1794790736">
      <w:bodyDiv w:val="1"/>
      <w:marLeft w:val="0"/>
      <w:marRight w:val="0"/>
      <w:marTop w:val="0"/>
      <w:marBottom w:val="0"/>
      <w:divBdr>
        <w:top w:val="none" w:sz="0" w:space="0" w:color="auto"/>
        <w:left w:val="none" w:sz="0" w:space="0" w:color="auto"/>
        <w:bottom w:val="none" w:sz="0" w:space="0" w:color="auto"/>
        <w:right w:val="none" w:sz="0" w:space="0" w:color="auto"/>
      </w:divBdr>
    </w:div>
    <w:div w:id="1809662498">
      <w:bodyDiv w:val="1"/>
      <w:marLeft w:val="0"/>
      <w:marRight w:val="0"/>
      <w:marTop w:val="0"/>
      <w:marBottom w:val="0"/>
      <w:divBdr>
        <w:top w:val="none" w:sz="0" w:space="0" w:color="auto"/>
        <w:left w:val="none" w:sz="0" w:space="0" w:color="auto"/>
        <w:bottom w:val="none" w:sz="0" w:space="0" w:color="auto"/>
        <w:right w:val="none" w:sz="0" w:space="0" w:color="auto"/>
      </w:divBdr>
      <w:divsChild>
        <w:div w:id="2105031016">
          <w:marLeft w:val="0"/>
          <w:marRight w:val="0"/>
          <w:marTop w:val="0"/>
          <w:marBottom w:val="0"/>
          <w:divBdr>
            <w:top w:val="none" w:sz="0" w:space="0" w:color="auto"/>
            <w:left w:val="none" w:sz="0" w:space="0" w:color="auto"/>
            <w:bottom w:val="none" w:sz="0" w:space="0" w:color="auto"/>
            <w:right w:val="none" w:sz="0" w:space="0" w:color="auto"/>
          </w:divBdr>
        </w:div>
        <w:div w:id="1436632267">
          <w:marLeft w:val="0"/>
          <w:marRight w:val="0"/>
          <w:marTop w:val="0"/>
          <w:marBottom w:val="0"/>
          <w:divBdr>
            <w:top w:val="none" w:sz="0" w:space="0" w:color="auto"/>
            <w:left w:val="none" w:sz="0" w:space="0" w:color="auto"/>
            <w:bottom w:val="none" w:sz="0" w:space="0" w:color="auto"/>
            <w:right w:val="none" w:sz="0" w:space="0" w:color="auto"/>
          </w:divBdr>
        </w:div>
        <w:div w:id="812911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winastiti@umsida.ac.id"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hart" Target="charts/chart2.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PERSENTASE</a:t>
            </a:r>
            <a:r>
              <a:rPr lang="en-US" baseline="0"/>
              <a:t> POLA ASUH PERMISIF</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sangat rendah</c:v>
                </c:pt>
                <c:pt idx="1">
                  <c:v>rendah</c:v>
                </c:pt>
                <c:pt idx="2">
                  <c:v>sedang</c:v>
                </c:pt>
                <c:pt idx="3">
                  <c:v>tinggi</c:v>
                </c:pt>
                <c:pt idx="4">
                  <c:v>sangat tinggi</c:v>
                </c:pt>
              </c:strCache>
            </c:strRef>
          </c:cat>
          <c:val>
            <c:numRef>
              <c:f>Sheet1!$B$2:$B$6</c:f>
              <c:numCache>
                <c:formatCode>General</c:formatCode>
                <c:ptCount val="5"/>
                <c:pt idx="0">
                  <c:v>0</c:v>
                </c:pt>
                <c:pt idx="1">
                  <c:v>0</c:v>
                </c:pt>
                <c:pt idx="2" formatCode="0.00%">
                  <c:v>0.41099999999999998</c:v>
                </c:pt>
                <c:pt idx="3" formatCode="0.00%">
                  <c:v>0.44500000000000001</c:v>
                </c:pt>
                <c:pt idx="4" formatCode="0.00%">
                  <c:v>0.14399999999999999</c:v>
                </c:pt>
              </c:numCache>
            </c:numRef>
          </c:val>
          <c:extLst>
            <c:ext xmlns:c16="http://schemas.microsoft.com/office/drawing/2014/chart" uri="{C3380CC4-5D6E-409C-BE32-E72D297353CC}">
              <c16:uniqueId val="{00000000-993D-438E-97EE-848EC9308131}"/>
            </c:ext>
          </c:extLst>
        </c:ser>
        <c:dLbls>
          <c:dLblPos val="outEnd"/>
          <c:showLegendKey val="0"/>
          <c:showVal val="1"/>
          <c:showCatName val="0"/>
          <c:showSerName val="0"/>
          <c:showPercent val="0"/>
          <c:showBubbleSize val="0"/>
        </c:dLbls>
        <c:gapWidth val="219"/>
        <c:overlap val="-27"/>
        <c:axId val="316878224"/>
        <c:axId val="316875424"/>
      </c:barChart>
      <c:catAx>
        <c:axId val="316878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6875424"/>
        <c:crosses val="autoZero"/>
        <c:auto val="1"/>
        <c:lblAlgn val="ctr"/>
        <c:lblOffset val="100"/>
        <c:noMultiLvlLbl val="0"/>
      </c:catAx>
      <c:valAx>
        <c:axId val="316875424"/>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16878224"/>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PERSENTASE PERILAKU MEMBOLOS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0.12485072178477691"/>
          <c:y val="0.34608187134502921"/>
          <c:w val="0.80848261154855638"/>
          <c:h val="0.48325551411336742"/>
        </c:manualLayout>
      </c:layout>
      <c:barChart>
        <c:barDir val="col"/>
        <c:grouping val="clustered"/>
        <c:varyColors val="0"/>
        <c:ser>
          <c:idx val="0"/>
          <c:order val="0"/>
          <c:tx>
            <c:strRef>
              <c:f>Sheet1!$B$1</c:f>
              <c:strCache>
                <c:ptCount val="1"/>
                <c:pt idx="0">
                  <c:v>Series 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sangat rendah</c:v>
                </c:pt>
                <c:pt idx="1">
                  <c:v>rendah</c:v>
                </c:pt>
                <c:pt idx="2">
                  <c:v>sedang</c:v>
                </c:pt>
                <c:pt idx="3">
                  <c:v>tinggi</c:v>
                </c:pt>
                <c:pt idx="4">
                  <c:v>sangat tinggi</c:v>
                </c:pt>
              </c:strCache>
            </c:strRef>
          </c:cat>
          <c:val>
            <c:numRef>
              <c:f>Sheet1!$B$2:$B$6</c:f>
              <c:numCache>
                <c:formatCode>General</c:formatCode>
                <c:ptCount val="5"/>
                <c:pt idx="0">
                  <c:v>0</c:v>
                </c:pt>
                <c:pt idx="1">
                  <c:v>0</c:v>
                </c:pt>
                <c:pt idx="2" formatCode="0.00%">
                  <c:v>0.438</c:v>
                </c:pt>
                <c:pt idx="3" formatCode="0.00%">
                  <c:v>0.52100000000000002</c:v>
                </c:pt>
                <c:pt idx="4" formatCode="0.00%">
                  <c:v>4.1000000000000002E-2</c:v>
                </c:pt>
              </c:numCache>
            </c:numRef>
          </c:val>
          <c:extLst>
            <c:ext xmlns:c16="http://schemas.microsoft.com/office/drawing/2014/chart" uri="{C3380CC4-5D6E-409C-BE32-E72D297353CC}">
              <c16:uniqueId val="{00000000-608D-43A6-9AE0-18CCCA12229D}"/>
            </c:ext>
          </c:extLst>
        </c:ser>
        <c:dLbls>
          <c:dLblPos val="outEnd"/>
          <c:showLegendKey val="0"/>
          <c:showVal val="1"/>
          <c:showCatName val="0"/>
          <c:showSerName val="0"/>
          <c:showPercent val="0"/>
          <c:showBubbleSize val="0"/>
        </c:dLbls>
        <c:gapWidth val="219"/>
        <c:overlap val="-27"/>
        <c:axId val="326917488"/>
        <c:axId val="326918048"/>
      </c:barChart>
      <c:catAx>
        <c:axId val="3269174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6918048"/>
        <c:crosses val="autoZero"/>
        <c:auto val="1"/>
        <c:lblAlgn val="ctr"/>
        <c:lblOffset val="100"/>
        <c:noMultiLvlLbl val="0"/>
      </c:catAx>
      <c:valAx>
        <c:axId val="326918048"/>
        <c:scaling>
          <c:orientation val="minMax"/>
          <c:max val="1"/>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2691748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 id="15">
  <a:schemeClr val="accent2"/>
</cs:colorStyle>
</file>

<file path=word/charts/colors2.xml><?xml version="1.0" encoding="utf-8"?>
<cs:colorStyle xmlns:cs="http://schemas.microsoft.com/office/drawing/2012/chartStyle" xmlns:a="http://schemas.openxmlformats.org/drawingml/2006/main" meth="withinLinear" id="18">
  <a:schemeClr val="accent5"/>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6C32D-F620-470D-9572-A0AFDF876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12</Pages>
  <Words>18042</Words>
  <Characters>102845</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120646</CharactersWithSpaces>
  <SharedDoc>false</SharedDoc>
  <HLinks>
    <vt:vector size="12" baseType="variant">
      <vt:variant>
        <vt:i4>393222</vt:i4>
      </vt:variant>
      <vt:variant>
        <vt:i4>12</vt:i4>
      </vt:variant>
      <vt:variant>
        <vt:i4>0</vt:i4>
      </vt:variant>
      <vt:variant>
        <vt:i4>5</vt:i4>
      </vt:variant>
      <vt:variant>
        <vt:lpwstr>http://doi.org/10.21070/jihr.v4i1.843</vt:lpwstr>
      </vt:variant>
      <vt:variant>
        <vt:lpwstr/>
      </vt:variant>
      <vt:variant>
        <vt:i4>2752546</vt:i4>
      </vt:variant>
      <vt:variant>
        <vt:i4>9</vt:i4>
      </vt:variant>
      <vt:variant>
        <vt:i4>0</vt:i4>
      </vt:variant>
      <vt:variant>
        <vt:i4>5</vt:i4>
      </vt:variant>
      <vt:variant>
        <vt:lpwstr>https://portal.issn.org/resource/ISSN/2615-6180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subject/>
  <dc:creator>Reviewer</dc:creator>
  <cp:keywords/>
  <cp:lastModifiedBy>annisa afta salsabilah</cp:lastModifiedBy>
  <cp:revision>57</cp:revision>
  <cp:lastPrinted>2019-01-25T08:13:00Z</cp:lastPrinted>
  <dcterms:created xsi:type="dcterms:W3CDTF">2023-09-13T14:12:00Z</dcterms:created>
  <dcterms:modified xsi:type="dcterms:W3CDTF">2023-09-22T12:43:00Z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50e7fcca-85de-32ce-a480-d076f5ce9247</vt:lpwstr>
  </property>
  <property fmtid="{D5CDD505-2E9C-101B-9397-08002B2CF9AE}" pid="24" name="Mendeley Citation Style_1">
    <vt:lpwstr>http://www.zotero.org/styles/ieee</vt:lpwstr>
  </property>
</Properties>
</file>